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17D" w:rsidRPr="002E54CE" w:rsidRDefault="0066517D" w:rsidP="005F7F32">
      <w:pPr>
        <w:autoSpaceDE w:val="0"/>
        <w:autoSpaceDN w:val="0"/>
        <w:adjustRightInd w:val="0"/>
        <w:spacing w:after="0" w:line="240" w:lineRule="auto"/>
        <w:jc w:val="both"/>
        <w:rPr>
          <w:rFonts w:ascii="Times New Roman" w:eastAsia="Times New Roman" w:hAnsi="Times New Roman"/>
          <w:color w:val="000000"/>
          <w:sz w:val="20"/>
          <w:szCs w:val="20"/>
        </w:rPr>
      </w:pPr>
    </w:p>
    <w:p w:rsidR="0066517D" w:rsidRPr="002E54CE" w:rsidRDefault="0066517D" w:rsidP="005F7F32">
      <w:pPr>
        <w:spacing w:after="0" w:line="240" w:lineRule="auto"/>
        <w:jc w:val="center"/>
        <w:rPr>
          <w:rFonts w:ascii="Times New Roman" w:hAnsi="Times New Roman"/>
          <w:b/>
          <w:caps/>
          <w:color w:val="000000"/>
          <w:sz w:val="24"/>
          <w:szCs w:val="24"/>
        </w:rPr>
      </w:pPr>
      <w:r w:rsidRPr="002E54CE">
        <w:rPr>
          <w:rFonts w:ascii="Times New Roman" w:hAnsi="Times New Roman"/>
          <w:b/>
          <w:caps/>
          <w:color w:val="C00000"/>
          <w:sz w:val="36"/>
          <w:szCs w:val="36"/>
        </w:rPr>
        <w:t>G</w:t>
      </w:r>
      <w:r w:rsidRPr="002E54CE">
        <w:rPr>
          <w:rFonts w:ascii="Times New Roman" w:hAnsi="Times New Roman"/>
          <w:b/>
          <w:caps/>
          <w:color w:val="000000"/>
          <w:sz w:val="24"/>
          <w:szCs w:val="24"/>
        </w:rPr>
        <w:t xml:space="preserve">lobal </w:t>
      </w:r>
      <w:r w:rsidRPr="002E54CE">
        <w:rPr>
          <w:rFonts w:ascii="Times New Roman" w:hAnsi="Times New Roman"/>
          <w:b/>
          <w:caps/>
          <w:color w:val="C00000"/>
          <w:sz w:val="36"/>
          <w:szCs w:val="36"/>
        </w:rPr>
        <w:t>J</w:t>
      </w:r>
      <w:r w:rsidRPr="002E54CE">
        <w:rPr>
          <w:rFonts w:ascii="Times New Roman" w:hAnsi="Times New Roman"/>
          <w:b/>
          <w:caps/>
          <w:color w:val="000000"/>
          <w:sz w:val="24"/>
          <w:szCs w:val="24"/>
        </w:rPr>
        <w:t xml:space="preserve">ournal of </w:t>
      </w:r>
      <w:r w:rsidRPr="002E54CE">
        <w:rPr>
          <w:rFonts w:ascii="Times New Roman" w:hAnsi="Times New Roman"/>
          <w:b/>
          <w:caps/>
          <w:color w:val="C00000"/>
          <w:sz w:val="36"/>
          <w:szCs w:val="36"/>
        </w:rPr>
        <w:t>E</w:t>
      </w:r>
      <w:r w:rsidRPr="002E54CE">
        <w:rPr>
          <w:rFonts w:ascii="Times New Roman" w:hAnsi="Times New Roman"/>
          <w:b/>
          <w:caps/>
          <w:color w:val="000000"/>
          <w:sz w:val="24"/>
          <w:szCs w:val="24"/>
        </w:rPr>
        <w:t xml:space="preserve">ngineering </w:t>
      </w:r>
      <w:r w:rsidRPr="002E54CE">
        <w:rPr>
          <w:rFonts w:ascii="Times New Roman" w:hAnsi="Times New Roman"/>
          <w:b/>
          <w:caps/>
          <w:color w:val="C00000"/>
          <w:sz w:val="36"/>
          <w:szCs w:val="36"/>
        </w:rPr>
        <w:t>S</w:t>
      </w:r>
      <w:r w:rsidRPr="002E54CE">
        <w:rPr>
          <w:rFonts w:ascii="Times New Roman" w:hAnsi="Times New Roman"/>
          <w:b/>
          <w:caps/>
          <w:color w:val="000000"/>
          <w:sz w:val="24"/>
          <w:szCs w:val="24"/>
        </w:rPr>
        <w:t xml:space="preserve">cience and </w:t>
      </w:r>
      <w:r w:rsidRPr="002E54CE">
        <w:rPr>
          <w:rFonts w:ascii="Times New Roman" w:hAnsi="Times New Roman"/>
          <w:b/>
          <w:caps/>
          <w:color w:val="C00000"/>
          <w:sz w:val="36"/>
          <w:szCs w:val="36"/>
        </w:rPr>
        <w:t>R</w:t>
      </w:r>
      <w:r w:rsidRPr="002E54CE">
        <w:rPr>
          <w:rFonts w:ascii="Times New Roman" w:hAnsi="Times New Roman"/>
          <w:b/>
          <w:caps/>
          <w:color w:val="000000"/>
          <w:sz w:val="24"/>
          <w:szCs w:val="24"/>
        </w:rPr>
        <w:t>esearches</w:t>
      </w:r>
    </w:p>
    <w:p w:rsidR="0066517D" w:rsidRPr="002E54CE" w:rsidRDefault="00AE2F1D" w:rsidP="005F7F32">
      <w:pPr>
        <w:spacing w:after="0" w:line="240" w:lineRule="auto"/>
        <w:jc w:val="center"/>
        <w:rPr>
          <w:rFonts w:ascii="Times New Roman" w:hAnsi="Times New Roman"/>
          <w:b/>
          <w:color w:val="800000"/>
          <w:sz w:val="24"/>
          <w:szCs w:val="24"/>
        </w:rPr>
      </w:pPr>
      <w:r w:rsidRPr="002E54CE">
        <w:rPr>
          <w:rFonts w:ascii="Times New Roman" w:hAnsi="Times New Roman"/>
          <w:b/>
          <w:color w:val="800000"/>
          <w:sz w:val="24"/>
          <w:szCs w:val="24"/>
        </w:rPr>
        <w:t xml:space="preserve">ANTIBACTERIAL INVESTIGATION OF </w:t>
      </w:r>
      <w:r w:rsidRPr="002E54CE">
        <w:rPr>
          <w:rFonts w:ascii="Times New Roman" w:hAnsi="Times New Roman"/>
          <w:b/>
          <w:i/>
          <w:color w:val="800000"/>
          <w:sz w:val="24"/>
          <w:szCs w:val="24"/>
        </w:rPr>
        <w:t>SOLANUM XANTHOCARPUM</w:t>
      </w:r>
      <w:r w:rsidRPr="002E54CE">
        <w:rPr>
          <w:rFonts w:ascii="Times New Roman" w:hAnsi="Times New Roman"/>
          <w:b/>
          <w:color w:val="800000"/>
          <w:sz w:val="24"/>
          <w:szCs w:val="24"/>
        </w:rPr>
        <w:t xml:space="preserve">   </w:t>
      </w:r>
    </w:p>
    <w:p w:rsidR="005177FD" w:rsidRPr="002E54CE" w:rsidRDefault="005177FD" w:rsidP="005F7F32">
      <w:pPr>
        <w:spacing w:after="0" w:line="240" w:lineRule="auto"/>
        <w:jc w:val="center"/>
        <w:rPr>
          <w:rFonts w:ascii="Times New Roman" w:hAnsi="Times New Roman"/>
          <w:b/>
          <w:bCs/>
          <w:vertAlign w:val="superscript"/>
        </w:rPr>
      </w:pPr>
      <w:r w:rsidRPr="002E54CE">
        <w:rPr>
          <w:rFonts w:ascii="Times New Roman" w:hAnsi="Times New Roman"/>
          <w:b/>
          <w:bCs/>
        </w:rPr>
        <w:t>Neha Jatav</w:t>
      </w:r>
      <w:r w:rsidRPr="002E54CE">
        <w:rPr>
          <w:rFonts w:ascii="Times New Roman" w:hAnsi="Times New Roman"/>
          <w:b/>
          <w:bCs/>
          <w:vertAlign w:val="superscript"/>
        </w:rPr>
        <w:t>*1,</w:t>
      </w:r>
      <w:r w:rsidRPr="002E54CE">
        <w:rPr>
          <w:rFonts w:ascii="Times New Roman" w:hAnsi="Times New Roman"/>
          <w:b/>
          <w:bCs/>
        </w:rPr>
        <w:t xml:space="preserve"> Kumud Modi</w:t>
      </w:r>
      <w:r w:rsidRPr="002E54CE">
        <w:rPr>
          <w:rFonts w:ascii="Times New Roman" w:hAnsi="Times New Roman"/>
          <w:b/>
          <w:bCs/>
          <w:vertAlign w:val="superscript"/>
        </w:rPr>
        <w:t xml:space="preserve">2 </w:t>
      </w:r>
      <w:r w:rsidRPr="002E54CE">
        <w:rPr>
          <w:rFonts w:ascii="Times New Roman" w:hAnsi="Times New Roman"/>
          <w:b/>
          <w:bCs/>
        </w:rPr>
        <w:t>&amp; Reena Paliwal</w:t>
      </w:r>
      <w:r w:rsidRPr="002E54CE">
        <w:rPr>
          <w:rFonts w:ascii="Times New Roman" w:hAnsi="Times New Roman"/>
          <w:b/>
          <w:bCs/>
          <w:vertAlign w:val="superscript"/>
        </w:rPr>
        <w:t>3</w:t>
      </w:r>
    </w:p>
    <w:p w:rsidR="0066517D" w:rsidRPr="002E54CE" w:rsidRDefault="002E54CE" w:rsidP="005F7F32">
      <w:pPr>
        <w:spacing w:after="0" w:line="240" w:lineRule="auto"/>
        <w:jc w:val="center"/>
        <w:rPr>
          <w:rFonts w:ascii="Times New Roman" w:hAnsi="Times New Roman"/>
          <w:bCs/>
          <w:color w:val="000000"/>
        </w:rPr>
      </w:pPr>
      <w:r w:rsidRPr="002E54CE">
        <w:rPr>
          <w:rFonts w:ascii="Times New Roman" w:hAnsi="Times New Roman"/>
          <w:bCs/>
          <w:iCs/>
          <w:vertAlign w:val="superscript"/>
        </w:rPr>
        <w:t>*1,2&amp;3</w:t>
      </w:r>
      <w:r w:rsidR="005177FD" w:rsidRPr="002E54CE">
        <w:rPr>
          <w:rFonts w:ascii="Times New Roman" w:hAnsi="Times New Roman"/>
          <w:bCs/>
          <w:iCs/>
        </w:rPr>
        <w:t>Department of Chemistry, P.M.B. Gujarati Science College Indore (M.P.), India – 452001</w:t>
      </w:r>
    </w:p>
    <w:p w:rsidR="0066517D" w:rsidRPr="002E54CE" w:rsidRDefault="0066517D" w:rsidP="005F7F32">
      <w:pPr>
        <w:widowControl w:val="0"/>
        <w:pBdr>
          <w:top w:val="single" w:sz="4" w:space="0" w:color="auto"/>
        </w:pBdr>
        <w:autoSpaceDE w:val="0"/>
        <w:autoSpaceDN w:val="0"/>
        <w:adjustRightInd w:val="0"/>
        <w:spacing w:after="0" w:line="240" w:lineRule="auto"/>
        <w:jc w:val="center"/>
        <w:rPr>
          <w:rFonts w:ascii="Times New Roman" w:hAnsi="Times New Roman"/>
          <w:color w:val="800000"/>
          <w:sz w:val="20"/>
        </w:rPr>
      </w:pPr>
    </w:p>
    <w:p w:rsidR="0066517D" w:rsidRPr="002E54CE" w:rsidRDefault="0066517D" w:rsidP="005F7F32">
      <w:pPr>
        <w:autoSpaceDE w:val="0"/>
        <w:autoSpaceDN w:val="0"/>
        <w:adjustRightInd w:val="0"/>
        <w:spacing w:after="0" w:line="240" w:lineRule="auto"/>
        <w:jc w:val="center"/>
        <w:rPr>
          <w:rFonts w:ascii="Times New Roman" w:hAnsi="Times New Roman"/>
          <w:b/>
          <w:color w:val="632423" w:themeColor="accent2" w:themeShade="80"/>
          <w:szCs w:val="24"/>
          <w:lang w:bidi="ta-IN"/>
        </w:rPr>
      </w:pPr>
      <w:r w:rsidRPr="002E54CE">
        <w:rPr>
          <w:rFonts w:ascii="Times New Roman" w:hAnsi="Times New Roman"/>
          <w:b/>
          <w:color w:val="632423" w:themeColor="accent2" w:themeShade="80"/>
          <w:szCs w:val="24"/>
          <w:lang w:bidi="ta-IN"/>
        </w:rPr>
        <w:t>ABSTRACT</w:t>
      </w:r>
    </w:p>
    <w:p w:rsidR="002E54CE" w:rsidRPr="002E54CE" w:rsidRDefault="002E54CE" w:rsidP="005F7F32">
      <w:pPr>
        <w:spacing w:after="0" w:line="240" w:lineRule="auto"/>
        <w:jc w:val="both"/>
        <w:rPr>
          <w:rFonts w:ascii="Times New Roman" w:hAnsi="Times New Roman"/>
          <w:sz w:val="20"/>
          <w:szCs w:val="20"/>
        </w:rPr>
      </w:pPr>
      <w:r w:rsidRPr="002E54CE">
        <w:rPr>
          <w:rFonts w:ascii="Times New Roman" w:hAnsi="Times New Roman"/>
          <w:sz w:val="20"/>
          <w:szCs w:val="20"/>
        </w:rPr>
        <w:t xml:space="preserve">In Ayurveda </w:t>
      </w:r>
      <w:r w:rsidRPr="002E54CE">
        <w:rPr>
          <w:rFonts w:ascii="Times New Roman" w:hAnsi="Times New Roman"/>
          <w:i/>
          <w:iCs/>
          <w:sz w:val="20"/>
          <w:szCs w:val="20"/>
        </w:rPr>
        <w:t>Solanum xanthocarpum</w:t>
      </w:r>
      <w:r w:rsidRPr="002E54CE">
        <w:rPr>
          <w:rFonts w:ascii="Times New Roman" w:hAnsi="Times New Roman"/>
          <w:sz w:val="20"/>
          <w:szCs w:val="20"/>
        </w:rPr>
        <w:t xml:space="preserve"> </w:t>
      </w:r>
      <w:r w:rsidRPr="002E54CE">
        <w:rPr>
          <w:rFonts w:ascii="Times New Roman" w:hAnsi="Times New Roman"/>
          <w:i/>
          <w:iCs/>
          <w:sz w:val="20"/>
          <w:szCs w:val="20"/>
        </w:rPr>
        <w:t>(Famiily : Solanaceae)</w:t>
      </w:r>
      <w:r w:rsidRPr="002E54CE">
        <w:rPr>
          <w:rFonts w:ascii="Times New Roman" w:hAnsi="Times New Roman"/>
          <w:sz w:val="20"/>
          <w:szCs w:val="20"/>
        </w:rPr>
        <w:t xml:space="preserve"> is known as Kantkari. For the human health care this plant is totally medicinally contributed. In Ayurvedic text </w:t>
      </w:r>
      <w:r w:rsidRPr="002E54CE">
        <w:rPr>
          <w:rFonts w:ascii="Times New Roman" w:hAnsi="Times New Roman"/>
          <w:i/>
          <w:iCs/>
          <w:sz w:val="20"/>
          <w:szCs w:val="20"/>
        </w:rPr>
        <w:t>Solanum xanthocarpum</w:t>
      </w:r>
      <w:r w:rsidRPr="002E54CE">
        <w:rPr>
          <w:rFonts w:ascii="Times New Roman" w:hAnsi="Times New Roman"/>
          <w:sz w:val="20"/>
          <w:szCs w:val="20"/>
        </w:rPr>
        <w:t xml:space="preserve"> is found very active and beneficial medicinal plant as antifirtility, antipyretic, anticancer, antiallergic, anti-inflammatory, antihistemic, hypoglycomic, antibacterial, antioxidant properties. The present work study revealed and signified the antibacterial investigations of the crude extract obtained from the roots of </w:t>
      </w:r>
      <w:r w:rsidRPr="002E54CE">
        <w:rPr>
          <w:rFonts w:ascii="Times New Roman" w:hAnsi="Times New Roman"/>
          <w:i/>
          <w:iCs/>
          <w:sz w:val="20"/>
          <w:szCs w:val="20"/>
        </w:rPr>
        <w:t>Solanum xanthocarpum</w:t>
      </w:r>
      <w:r w:rsidRPr="002E54CE">
        <w:rPr>
          <w:rFonts w:ascii="Times New Roman" w:hAnsi="Times New Roman"/>
          <w:sz w:val="20"/>
          <w:szCs w:val="20"/>
        </w:rPr>
        <w:t xml:space="preserve"> using the different solvants i.e. ethanol, chloroform, water and acetone and the effect of the different extracts were tested on Gram positive bacteria i.e. </w:t>
      </w:r>
      <w:r w:rsidRPr="002E54CE">
        <w:rPr>
          <w:rFonts w:ascii="Times New Roman" w:hAnsi="Times New Roman"/>
          <w:i/>
          <w:iCs/>
          <w:sz w:val="20"/>
          <w:szCs w:val="20"/>
        </w:rPr>
        <w:t>staphylococcus aureus, Bacillus subtilis</w:t>
      </w:r>
      <w:r w:rsidRPr="002E54CE">
        <w:rPr>
          <w:rFonts w:ascii="Times New Roman" w:hAnsi="Times New Roman"/>
          <w:sz w:val="20"/>
          <w:szCs w:val="20"/>
        </w:rPr>
        <w:t xml:space="preserve"> and Gram negative bacteria e.g. </w:t>
      </w:r>
      <w:r w:rsidRPr="002E54CE">
        <w:rPr>
          <w:rFonts w:ascii="Times New Roman" w:hAnsi="Times New Roman"/>
          <w:i/>
          <w:iCs/>
          <w:sz w:val="20"/>
          <w:szCs w:val="20"/>
        </w:rPr>
        <w:t>Pseudomonas aeruginosa, E. coli</w:t>
      </w:r>
      <w:r w:rsidRPr="002E54CE">
        <w:rPr>
          <w:rFonts w:ascii="Times New Roman" w:hAnsi="Times New Roman"/>
          <w:sz w:val="20"/>
          <w:szCs w:val="20"/>
        </w:rPr>
        <w:t xml:space="preserve"> by the agar well diffusion method. Although several points like antiinflammatory, antianaphylactic, immunomodulation, antiallergic and antitumor effects of the roots are still remained to be validated scientifically, yet for the vivid bacterial infections the present study work supports scientifically the usage of the roots of the plant as a very eminent remedy.</w:t>
      </w:r>
    </w:p>
    <w:p w:rsidR="002E54CE" w:rsidRPr="002E54CE" w:rsidRDefault="002E54CE" w:rsidP="005F7F32">
      <w:pPr>
        <w:spacing w:after="0" w:line="240" w:lineRule="auto"/>
        <w:jc w:val="both"/>
        <w:rPr>
          <w:rFonts w:ascii="Times New Roman" w:hAnsi="Times New Roman"/>
          <w:sz w:val="20"/>
          <w:szCs w:val="20"/>
        </w:rPr>
      </w:pPr>
    </w:p>
    <w:p w:rsidR="0066517D" w:rsidRPr="002E54CE" w:rsidRDefault="002E54CE" w:rsidP="005F7F32">
      <w:pPr>
        <w:widowControl w:val="0"/>
        <w:pBdr>
          <w:bottom w:val="single" w:sz="4" w:space="1" w:color="auto"/>
        </w:pBdr>
        <w:shd w:val="clear" w:color="auto" w:fill="FFFFFF"/>
        <w:autoSpaceDE w:val="0"/>
        <w:autoSpaceDN w:val="0"/>
        <w:adjustRightInd w:val="0"/>
        <w:spacing w:after="0" w:line="240" w:lineRule="auto"/>
        <w:jc w:val="both"/>
        <w:rPr>
          <w:rFonts w:ascii="Times New Roman" w:eastAsia="Times New Roman" w:hAnsi="Times New Roman"/>
          <w:i/>
          <w:sz w:val="20"/>
          <w:szCs w:val="20"/>
        </w:rPr>
      </w:pPr>
      <w:r w:rsidRPr="002E54CE">
        <w:rPr>
          <w:rFonts w:ascii="Times New Roman" w:hAnsi="Times New Roman"/>
          <w:b/>
          <w:i/>
          <w:sz w:val="20"/>
          <w:szCs w:val="20"/>
        </w:rPr>
        <w:t>Key words:</w:t>
      </w:r>
      <w:r w:rsidRPr="002E54CE">
        <w:rPr>
          <w:rFonts w:ascii="Times New Roman" w:hAnsi="Times New Roman"/>
          <w:sz w:val="20"/>
          <w:szCs w:val="20"/>
        </w:rPr>
        <w:t xml:space="preserve"> </w:t>
      </w:r>
      <w:r w:rsidRPr="002E54CE">
        <w:rPr>
          <w:rFonts w:ascii="Times New Roman" w:hAnsi="Times New Roman"/>
          <w:i/>
          <w:iCs/>
          <w:sz w:val="20"/>
          <w:szCs w:val="20"/>
        </w:rPr>
        <w:t xml:space="preserve">Solanum xanthocarpum, Solanaceae, </w:t>
      </w:r>
      <w:r w:rsidRPr="002E54CE">
        <w:rPr>
          <w:rFonts w:ascii="Times New Roman" w:hAnsi="Times New Roman"/>
          <w:sz w:val="20"/>
          <w:szCs w:val="20"/>
        </w:rPr>
        <w:t>Antibacterial, Antioxidant</w:t>
      </w:r>
      <w:r w:rsidR="0066517D" w:rsidRPr="002E54CE">
        <w:rPr>
          <w:rFonts w:ascii="Times New Roman" w:hAnsi="Times New Roman"/>
          <w:i/>
          <w:sz w:val="20"/>
          <w:szCs w:val="20"/>
        </w:rPr>
        <w:t>.</w:t>
      </w:r>
    </w:p>
    <w:p w:rsidR="0066517D" w:rsidRPr="002E54CE" w:rsidRDefault="0066517D" w:rsidP="005F7F32">
      <w:pPr>
        <w:widowControl w:val="0"/>
        <w:pBdr>
          <w:bottom w:val="single" w:sz="4" w:space="1" w:color="auto"/>
        </w:pBdr>
        <w:shd w:val="clear" w:color="auto" w:fill="FFFFFF"/>
        <w:autoSpaceDE w:val="0"/>
        <w:autoSpaceDN w:val="0"/>
        <w:adjustRightInd w:val="0"/>
        <w:spacing w:after="0" w:line="240" w:lineRule="auto"/>
        <w:jc w:val="both"/>
        <w:rPr>
          <w:rFonts w:ascii="Times New Roman" w:hAnsi="Times New Roman"/>
          <w:sz w:val="14"/>
        </w:rPr>
      </w:pPr>
    </w:p>
    <w:p w:rsidR="0066517D" w:rsidRPr="002E54CE" w:rsidRDefault="0066517D" w:rsidP="005F7F32">
      <w:pPr>
        <w:pStyle w:val="ListParagraph6"/>
        <w:widowControl w:val="0"/>
        <w:shd w:val="clear" w:color="auto" w:fill="FFFFFF"/>
        <w:autoSpaceDE w:val="0"/>
        <w:autoSpaceDN w:val="0"/>
        <w:adjustRightInd w:val="0"/>
        <w:spacing w:after="0" w:line="240" w:lineRule="auto"/>
        <w:jc w:val="both"/>
        <w:rPr>
          <w:rFonts w:ascii="Times New Roman" w:hAnsi="Times New Roman"/>
          <w:b/>
          <w:color w:val="632423"/>
        </w:rPr>
      </w:pPr>
    </w:p>
    <w:p w:rsidR="0066517D" w:rsidRPr="002E54CE" w:rsidRDefault="0066517D" w:rsidP="005F7F32">
      <w:pPr>
        <w:pStyle w:val="ListParagraph6"/>
        <w:widowControl w:val="0"/>
        <w:numPr>
          <w:ilvl w:val="0"/>
          <w:numId w:val="18"/>
        </w:numPr>
        <w:shd w:val="clear" w:color="auto" w:fill="FFFFFF"/>
        <w:autoSpaceDE w:val="0"/>
        <w:autoSpaceDN w:val="0"/>
        <w:adjustRightInd w:val="0"/>
        <w:spacing w:after="0" w:line="240" w:lineRule="auto"/>
        <w:jc w:val="both"/>
        <w:rPr>
          <w:rFonts w:ascii="Times New Roman" w:hAnsi="Times New Roman"/>
          <w:b/>
          <w:color w:val="632423"/>
        </w:rPr>
      </w:pPr>
      <w:r w:rsidRPr="002E54CE">
        <w:rPr>
          <w:rFonts w:ascii="Times New Roman" w:hAnsi="Times New Roman"/>
          <w:b/>
          <w:bCs/>
          <w:color w:val="632423"/>
        </w:rPr>
        <w:t>INTRODUCTION</w:t>
      </w:r>
    </w:p>
    <w:p w:rsidR="0066517D" w:rsidRPr="002E54CE" w:rsidRDefault="0066517D" w:rsidP="005F7F32">
      <w:pPr>
        <w:tabs>
          <w:tab w:val="left" w:pos="3840"/>
        </w:tabs>
        <w:spacing w:after="0" w:line="240" w:lineRule="auto"/>
        <w:jc w:val="both"/>
        <w:rPr>
          <w:rFonts w:ascii="Times New Roman" w:hAnsi="Times New Roman"/>
          <w:b/>
          <w:bCs/>
          <w:color w:val="632423"/>
          <w:sz w:val="20"/>
          <w:szCs w:val="20"/>
        </w:rPr>
      </w:pPr>
    </w:p>
    <w:p w:rsidR="002E54CE" w:rsidRPr="002E54CE" w:rsidRDefault="002E54CE" w:rsidP="005F7F32">
      <w:pPr>
        <w:spacing w:after="0" w:line="240" w:lineRule="auto"/>
        <w:jc w:val="both"/>
        <w:rPr>
          <w:rFonts w:ascii="Times New Roman" w:hAnsi="Times New Roman"/>
          <w:b/>
          <w:bCs/>
          <w:sz w:val="20"/>
        </w:rPr>
      </w:pPr>
      <w:r w:rsidRPr="002E54CE">
        <w:rPr>
          <w:rFonts w:ascii="Times New Roman" w:eastAsiaTheme="minorHAnsi" w:hAnsi="Times New Roman"/>
          <w:sz w:val="20"/>
        </w:rPr>
        <w:t>The Solanaceae family is widely distributed in different regions of the world. It is composed of approximately 84 genera and 3000 species</w:t>
      </w:r>
      <w:r w:rsidRPr="002E54CE">
        <w:rPr>
          <w:rFonts w:ascii="Times New Roman" w:eastAsiaTheme="minorHAnsi" w:hAnsi="Times New Roman"/>
          <w:sz w:val="20"/>
          <w:vertAlign w:val="superscript"/>
        </w:rPr>
        <w:t>1</w:t>
      </w:r>
      <w:r w:rsidRPr="002E54CE">
        <w:rPr>
          <w:rFonts w:ascii="Times New Roman" w:eastAsiaTheme="minorHAnsi" w:hAnsi="Times New Roman"/>
          <w:sz w:val="20"/>
        </w:rPr>
        <w:t xml:space="preserve">. </w:t>
      </w:r>
      <w:r w:rsidRPr="002E54CE">
        <w:rPr>
          <w:rFonts w:ascii="Times New Roman" w:eastAsiaTheme="minorHAnsi" w:hAnsi="Times New Roman"/>
          <w:i/>
          <w:iCs/>
          <w:sz w:val="20"/>
        </w:rPr>
        <w:t xml:space="preserve">Solanum xanthocarpum </w:t>
      </w:r>
      <w:r w:rsidRPr="002E54CE">
        <w:rPr>
          <w:rFonts w:ascii="Times New Roman" w:eastAsiaTheme="minorHAnsi" w:hAnsi="Times New Roman"/>
          <w:sz w:val="20"/>
        </w:rPr>
        <w:t xml:space="preserve">(Family: Solanaceae) commonly known as the Indian night shade or Yellow berried night shade (English) and kantakari (Sanskrit). </w:t>
      </w:r>
      <w:r w:rsidRPr="002E54CE">
        <w:rPr>
          <w:rFonts w:ascii="Times New Roman" w:eastAsiaTheme="minorHAnsi" w:hAnsi="Times New Roman"/>
          <w:i/>
          <w:iCs/>
          <w:sz w:val="20"/>
        </w:rPr>
        <w:t>Solanum</w:t>
      </w:r>
      <w:r w:rsidRPr="002E54CE">
        <w:rPr>
          <w:rFonts w:ascii="Times New Roman" w:eastAsiaTheme="minorHAnsi" w:hAnsi="Times New Roman"/>
          <w:sz w:val="20"/>
        </w:rPr>
        <w:t xml:space="preserve"> </w:t>
      </w:r>
      <w:r w:rsidRPr="002E54CE">
        <w:rPr>
          <w:rFonts w:ascii="Times New Roman" w:eastAsiaTheme="minorHAnsi" w:hAnsi="Times New Roman"/>
          <w:i/>
          <w:iCs/>
          <w:sz w:val="20"/>
        </w:rPr>
        <w:t>xanthocarpum</w:t>
      </w:r>
      <w:r w:rsidRPr="002E54CE">
        <w:rPr>
          <w:rFonts w:ascii="Times New Roman" w:eastAsiaTheme="minorHAnsi" w:hAnsi="Times New Roman"/>
          <w:sz w:val="20"/>
        </w:rPr>
        <w:t xml:space="preserve"> has held a place of some importance in the Hindu Materia Medica</w:t>
      </w:r>
      <w:r w:rsidRPr="002E54CE">
        <w:rPr>
          <w:rFonts w:ascii="Times New Roman" w:eastAsiaTheme="minorHAnsi" w:hAnsi="Times New Roman"/>
          <w:i/>
          <w:iCs/>
          <w:sz w:val="20"/>
        </w:rPr>
        <w:t xml:space="preserve">, </w:t>
      </w:r>
      <w:r w:rsidRPr="002E54CE">
        <w:rPr>
          <w:rFonts w:ascii="Times New Roman" w:eastAsiaTheme="minorHAnsi" w:hAnsi="Times New Roman"/>
          <w:sz w:val="20"/>
        </w:rPr>
        <w:t>primarily as an expectorant and antipyretic. It is one of the members of the dashamula (ten roots) of the Ayurveda. It occurs throughout India, in dry situations as a weed along the roadsides and wastelands. It is naturally propagated by seed in waste lands. A very prickly diffuse bright green perennial herb, somewhat woody at the base; stem is somewhat zigzag; branches are numerous. Various medicinal properties are attributed to it, particularly in the treatment of asthma, chronic cough and catarrhal fever</w:t>
      </w:r>
      <w:r w:rsidRPr="002E54CE">
        <w:rPr>
          <w:rFonts w:ascii="Times New Roman" w:eastAsiaTheme="minorHAnsi" w:hAnsi="Times New Roman"/>
          <w:sz w:val="20"/>
          <w:vertAlign w:val="superscript"/>
        </w:rPr>
        <w:t>2-7</w:t>
      </w:r>
      <w:r w:rsidRPr="002E54CE">
        <w:rPr>
          <w:rFonts w:ascii="Times New Roman" w:eastAsiaTheme="minorHAnsi" w:hAnsi="Times New Roman"/>
          <w:sz w:val="20"/>
        </w:rPr>
        <w:t>.</w:t>
      </w:r>
      <w:r w:rsidRPr="002E54CE">
        <w:rPr>
          <w:rFonts w:ascii="Times New Roman" w:hAnsi="Times New Roman"/>
          <w:b/>
          <w:bCs/>
          <w:sz w:val="20"/>
        </w:rPr>
        <w:t xml:space="preserve"> </w:t>
      </w:r>
      <w:r w:rsidRPr="002E54CE">
        <w:rPr>
          <w:rFonts w:ascii="Times New Roman" w:eastAsiaTheme="minorHAnsi" w:hAnsi="Times New Roman"/>
          <w:sz w:val="20"/>
        </w:rPr>
        <w:t xml:space="preserve">In ancients Ayurveda, plant is described as pungent, bitter, digestive, alternative astringent. Stems, flowers, fruits are bitter, carminative. Root decoction used as febrifuge, effective diuretic and expectorant . Charaka and Sushruta used the extract of entire plant and fruits in internal prescription for bronchial asthma, tympanitis, misperistalsis, piles and dysuria and for rejuvenation. </w:t>
      </w:r>
      <w:r w:rsidRPr="002E54CE">
        <w:rPr>
          <w:rFonts w:ascii="Times New Roman" w:eastAsiaTheme="minorHAnsi" w:hAnsi="Times New Roman"/>
          <w:i/>
          <w:iCs/>
          <w:sz w:val="20"/>
        </w:rPr>
        <w:t xml:space="preserve">Kantkari Ghrita </w:t>
      </w:r>
      <w:r w:rsidRPr="002E54CE">
        <w:rPr>
          <w:rFonts w:ascii="Times New Roman" w:eastAsiaTheme="minorHAnsi" w:hAnsi="Times New Roman"/>
          <w:sz w:val="20"/>
        </w:rPr>
        <w:t xml:space="preserve">of </w:t>
      </w:r>
      <w:r w:rsidRPr="002E54CE">
        <w:rPr>
          <w:rFonts w:ascii="Times New Roman" w:eastAsiaTheme="minorHAnsi" w:hAnsi="Times New Roman"/>
          <w:i/>
          <w:iCs/>
          <w:sz w:val="20"/>
        </w:rPr>
        <w:t xml:space="preserve">Charaka </w:t>
      </w:r>
      <w:r w:rsidRPr="002E54CE">
        <w:rPr>
          <w:rFonts w:ascii="Times New Roman" w:eastAsiaTheme="minorHAnsi" w:hAnsi="Times New Roman"/>
          <w:sz w:val="20"/>
        </w:rPr>
        <w:t>is specific for cough and asthma. The whole plant is used traditionally for curing various ailments. Decoction of the plant is used in gonorrhea; paste of leaves is applied to relieve pains; seeds act as expectorant in cough and asthma; roots are expectorant and diuretic, useful in the treatment of catarrhal fever, coughs, asthma and chest pain</w:t>
      </w:r>
      <w:r w:rsidRPr="002E54CE">
        <w:rPr>
          <w:rFonts w:ascii="Times New Roman" w:eastAsiaTheme="minorHAnsi" w:hAnsi="Times New Roman"/>
          <w:sz w:val="20"/>
          <w:vertAlign w:val="superscript"/>
        </w:rPr>
        <w:t>8</w:t>
      </w:r>
      <w:r w:rsidRPr="002E54CE">
        <w:rPr>
          <w:rFonts w:ascii="Times New Roman" w:eastAsiaTheme="minorHAnsi" w:hAnsi="Times New Roman"/>
          <w:sz w:val="20"/>
        </w:rPr>
        <w:t xml:space="preserve">. </w:t>
      </w:r>
      <w:r w:rsidRPr="002E54CE">
        <w:rPr>
          <w:rFonts w:ascii="Times New Roman" w:hAnsi="Times New Roman"/>
          <w:sz w:val="20"/>
        </w:rPr>
        <w:t xml:space="preserve">All the parts of </w:t>
      </w:r>
      <w:r w:rsidRPr="002E54CE">
        <w:rPr>
          <w:rFonts w:ascii="Times New Roman" w:hAnsi="Times New Roman"/>
          <w:i/>
          <w:iCs/>
          <w:sz w:val="20"/>
        </w:rPr>
        <w:t xml:space="preserve">Solanum xanthocarpum </w:t>
      </w:r>
      <w:r w:rsidRPr="002E54CE">
        <w:rPr>
          <w:rFonts w:ascii="Times New Roman" w:hAnsi="Times New Roman"/>
          <w:sz w:val="20"/>
        </w:rPr>
        <w:t>are used as traditional Ayurvedic medicinal herb in India. It is used for treating TB, fever, asthma, lung diseases and kidney disorders. The species contain steroids, alkaloids, solasonine and solamargine. Solasonin serves as an important intermediate in the synthesis of steroidal hormones</w:t>
      </w:r>
      <w:r w:rsidRPr="002E54CE">
        <w:rPr>
          <w:rFonts w:ascii="Times New Roman" w:hAnsi="Times New Roman"/>
          <w:sz w:val="20"/>
          <w:vertAlign w:val="superscript"/>
        </w:rPr>
        <w:t>9</w:t>
      </w:r>
      <w:r w:rsidRPr="002E54CE">
        <w:rPr>
          <w:rFonts w:ascii="Times New Roman" w:hAnsi="Times New Roman"/>
          <w:sz w:val="20"/>
        </w:rPr>
        <w:t xml:space="preserve"> and is a potential alternative to diosgenins as a precursor in synthesis of steroidal hormones</w:t>
      </w:r>
      <w:r w:rsidRPr="002E54CE">
        <w:rPr>
          <w:rFonts w:ascii="Times New Roman" w:hAnsi="Times New Roman"/>
          <w:sz w:val="20"/>
          <w:vertAlign w:val="superscript"/>
        </w:rPr>
        <w:t>10</w:t>
      </w:r>
      <w:r w:rsidRPr="002E54CE">
        <w:rPr>
          <w:rFonts w:ascii="Times New Roman" w:hAnsi="Times New Roman"/>
          <w:sz w:val="20"/>
        </w:rPr>
        <w:t xml:space="preserve">. </w:t>
      </w:r>
      <w:r w:rsidRPr="002E54CE">
        <w:rPr>
          <w:rFonts w:ascii="Times New Roman" w:eastAsiaTheme="minorHAnsi" w:hAnsi="Times New Roman"/>
          <w:sz w:val="20"/>
        </w:rPr>
        <w:t xml:space="preserve">Chemical and physical investigation of methanolic extract of roots of </w:t>
      </w:r>
      <w:r w:rsidRPr="002E54CE">
        <w:rPr>
          <w:rFonts w:ascii="Times New Roman" w:eastAsiaTheme="minorHAnsi" w:hAnsi="Times New Roman"/>
          <w:i/>
          <w:iCs/>
          <w:sz w:val="20"/>
        </w:rPr>
        <w:t>Solanum</w:t>
      </w:r>
      <w:r w:rsidRPr="002E54CE">
        <w:rPr>
          <w:rFonts w:ascii="Times New Roman" w:eastAsiaTheme="minorHAnsi" w:hAnsi="Times New Roman"/>
          <w:sz w:val="20"/>
        </w:rPr>
        <w:t xml:space="preserve"> </w:t>
      </w:r>
      <w:r w:rsidRPr="002E54CE">
        <w:rPr>
          <w:rFonts w:ascii="Times New Roman" w:eastAsiaTheme="minorHAnsi" w:hAnsi="Times New Roman"/>
          <w:i/>
          <w:iCs/>
          <w:sz w:val="20"/>
        </w:rPr>
        <w:t xml:space="preserve">xanthocarpum </w:t>
      </w:r>
      <w:r w:rsidRPr="002E54CE">
        <w:rPr>
          <w:rFonts w:ascii="Times New Roman" w:eastAsiaTheme="minorHAnsi" w:hAnsi="Times New Roman"/>
          <w:sz w:val="20"/>
        </w:rPr>
        <w:t>was carried out. By phytochemical screening the presence of alkaloid, triterpenoid, phenols, tannins, flavanoids, carbohydrates, phytosterols, fats and fixed oil were confirmed</w:t>
      </w:r>
      <w:r w:rsidRPr="002E54CE">
        <w:rPr>
          <w:rFonts w:ascii="Times New Roman" w:eastAsiaTheme="minorHAnsi" w:hAnsi="Times New Roman"/>
          <w:sz w:val="20"/>
          <w:vertAlign w:val="superscript"/>
        </w:rPr>
        <w:t>11</w:t>
      </w:r>
      <w:r w:rsidRPr="002E54CE">
        <w:rPr>
          <w:rFonts w:ascii="Times New Roman" w:eastAsiaTheme="minorHAnsi" w:hAnsi="Times New Roman"/>
          <w:sz w:val="20"/>
        </w:rPr>
        <w:t>.</w:t>
      </w:r>
    </w:p>
    <w:p w:rsidR="002E54CE" w:rsidRPr="002E54CE" w:rsidRDefault="002E54CE" w:rsidP="005F7F32">
      <w:pPr>
        <w:spacing w:after="0" w:line="240" w:lineRule="auto"/>
        <w:jc w:val="both"/>
        <w:rPr>
          <w:rFonts w:ascii="Times New Roman" w:hAnsi="Times New Roman"/>
          <w:b/>
          <w:bCs/>
          <w:i/>
          <w:iCs/>
          <w:sz w:val="20"/>
        </w:rPr>
      </w:pPr>
    </w:p>
    <w:p w:rsidR="002E54CE" w:rsidRPr="002E54CE" w:rsidRDefault="002E54CE" w:rsidP="005F7F32">
      <w:pPr>
        <w:pStyle w:val="ListParagraph"/>
        <w:numPr>
          <w:ilvl w:val="0"/>
          <w:numId w:val="18"/>
        </w:numPr>
        <w:spacing w:after="0" w:line="240" w:lineRule="auto"/>
        <w:jc w:val="both"/>
        <w:rPr>
          <w:rFonts w:ascii="Times New Roman" w:hAnsi="Times New Roman"/>
          <w:b/>
          <w:bCs/>
          <w:color w:val="632423" w:themeColor="accent2" w:themeShade="80"/>
          <w:sz w:val="20"/>
        </w:rPr>
      </w:pPr>
      <w:r>
        <w:rPr>
          <w:rFonts w:ascii="Times New Roman" w:hAnsi="Times New Roman"/>
          <w:b/>
          <w:bCs/>
          <w:color w:val="632423" w:themeColor="accent2" w:themeShade="80"/>
          <w:sz w:val="20"/>
        </w:rPr>
        <w:t>MATERIAL AND METHOD</w:t>
      </w:r>
    </w:p>
    <w:p w:rsidR="002E54CE" w:rsidRDefault="002E54CE" w:rsidP="005F7F32">
      <w:pPr>
        <w:spacing w:after="0" w:line="240" w:lineRule="auto"/>
        <w:jc w:val="both"/>
        <w:rPr>
          <w:rFonts w:ascii="Times New Roman" w:hAnsi="Times New Roman"/>
          <w:sz w:val="20"/>
        </w:rPr>
      </w:pPr>
    </w:p>
    <w:p w:rsidR="002E54CE" w:rsidRPr="002E54CE" w:rsidRDefault="002E54CE" w:rsidP="005F7F32">
      <w:pPr>
        <w:spacing w:after="0" w:line="240" w:lineRule="auto"/>
        <w:jc w:val="both"/>
        <w:rPr>
          <w:rFonts w:ascii="Times New Roman" w:hAnsi="Times New Roman"/>
          <w:sz w:val="20"/>
        </w:rPr>
      </w:pPr>
      <w:r w:rsidRPr="002E54CE">
        <w:rPr>
          <w:rFonts w:ascii="Times New Roman" w:hAnsi="Times New Roman"/>
          <w:sz w:val="20"/>
        </w:rPr>
        <w:t xml:space="preserve">In the month of February and March from Green House Nursery, Khandwa Road Indore M.P., India the roots of the </w:t>
      </w:r>
      <w:r w:rsidRPr="002E54CE">
        <w:rPr>
          <w:rFonts w:ascii="Times New Roman" w:hAnsi="Times New Roman"/>
          <w:i/>
          <w:iCs/>
          <w:sz w:val="20"/>
        </w:rPr>
        <w:t>Solanum xanthocarpum (Famiily : Solanaceae)</w:t>
      </w:r>
      <w:r w:rsidRPr="002E54CE">
        <w:rPr>
          <w:rFonts w:ascii="Times New Roman" w:hAnsi="Times New Roman"/>
          <w:sz w:val="20"/>
        </w:rPr>
        <w:t xml:space="preserve"> were collected, and indentified with the herberium specimen of the Department of Botany, P.M.B. Gujarati Science College Indore which was deposited there for future references. The </w:t>
      </w:r>
      <w:r w:rsidRPr="002E54CE">
        <w:rPr>
          <w:rFonts w:ascii="Times New Roman" w:hAnsi="Times New Roman"/>
          <w:sz w:val="20"/>
        </w:rPr>
        <w:lastRenderedPageBreak/>
        <w:t>roots were washed under the running water of the tap to wash and clean it’s dirt and soil and to clean them. After cleaning the roots they were cut into pieces and dried under the shade at the room temperature for about 20 days and then the roots were grinded to the powder with the help of the pestle mortar.</w:t>
      </w:r>
    </w:p>
    <w:p w:rsidR="002E54CE" w:rsidRPr="002E54CE" w:rsidRDefault="002E54CE" w:rsidP="005F7F32">
      <w:pPr>
        <w:spacing w:after="0" w:line="240" w:lineRule="auto"/>
        <w:jc w:val="both"/>
        <w:rPr>
          <w:rFonts w:ascii="Times New Roman" w:hAnsi="Times New Roman"/>
          <w:sz w:val="20"/>
        </w:rPr>
      </w:pPr>
    </w:p>
    <w:p w:rsidR="002E54CE" w:rsidRPr="002E54CE" w:rsidRDefault="002E54CE" w:rsidP="005F7F32">
      <w:pPr>
        <w:pStyle w:val="ListParagraph"/>
        <w:numPr>
          <w:ilvl w:val="0"/>
          <w:numId w:val="18"/>
        </w:numPr>
        <w:spacing w:after="0" w:line="240" w:lineRule="auto"/>
        <w:jc w:val="both"/>
        <w:rPr>
          <w:rFonts w:ascii="Times New Roman" w:hAnsi="Times New Roman"/>
          <w:b/>
          <w:bCs/>
          <w:color w:val="632423" w:themeColor="accent2" w:themeShade="80"/>
        </w:rPr>
      </w:pPr>
      <w:r w:rsidRPr="002E54CE">
        <w:rPr>
          <w:rFonts w:ascii="Times New Roman" w:hAnsi="Times New Roman"/>
          <w:b/>
          <w:bCs/>
          <w:color w:val="632423" w:themeColor="accent2" w:themeShade="80"/>
        </w:rPr>
        <w:t xml:space="preserve">EXTRACTION PROCEDURE </w:t>
      </w:r>
    </w:p>
    <w:p w:rsidR="002E54CE" w:rsidRDefault="002E54CE" w:rsidP="005F7F32">
      <w:pPr>
        <w:spacing w:after="0" w:line="240" w:lineRule="auto"/>
        <w:jc w:val="both"/>
        <w:rPr>
          <w:rFonts w:ascii="Times New Roman" w:hAnsi="Times New Roman"/>
          <w:sz w:val="20"/>
        </w:rPr>
      </w:pPr>
    </w:p>
    <w:p w:rsidR="002E54CE" w:rsidRPr="002E54CE" w:rsidRDefault="002E54CE" w:rsidP="005F7F32">
      <w:pPr>
        <w:spacing w:after="0" w:line="240" w:lineRule="auto"/>
        <w:jc w:val="both"/>
        <w:rPr>
          <w:rFonts w:ascii="Times New Roman" w:hAnsi="Times New Roman"/>
          <w:sz w:val="20"/>
        </w:rPr>
      </w:pPr>
      <w:r w:rsidRPr="002E54CE">
        <w:rPr>
          <w:rFonts w:ascii="Times New Roman" w:hAnsi="Times New Roman"/>
          <w:sz w:val="20"/>
        </w:rPr>
        <w:t>The above mentioned and obtained powder was processed to get extract from the following procedure-</w:t>
      </w:r>
    </w:p>
    <w:p w:rsidR="002E54CE" w:rsidRPr="002E54CE" w:rsidRDefault="002E54CE" w:rsidP="005F7F32">
      <w:pPr>
        <w:spacing w:after="0" w:line="240" w:lineRule="auto"/>
        <w:jc w:val="both"/>
        <w:rPr>
          <w:rFonts w:ascii="Times New Roman" w:hAnsi="Times New Roman"/>
          <w:sz w:val="20"/>
        </w:rPr>
      </w:pPr>
    </w:p>
    <w:p w:rsidR="002E54CE" w:rsidRPr="002E54CE" w:rsidRDefault="002E54CE" w:rsidP="005F7F32">
      <w:pPr>
        <w:spacing w:after="0" w:line="240" w:lineRule="auto"/>
        <w:jc w:val="both"/>
        <w:rPr>
          <w:rFonts w:ascii="Times New Roman" w:hAnsi="Times New Roman"/>
          <w:sz w:val="20"/>
        </w:rPr>
      </w:pPr>
      <w:r w:rsidRPr="002E54CE">
        <w:rPr>
          <w:rFonts w:ascii="Times New Roman" w:hAnsi="Times New Roman"/>
          <w:sz w:val="20"/>
        </w:rPr>
        <w:t xml:space="preserve">1. Ethanol Extract :   </w:t>
      </w:r>
    </w:p>
    <w:p w:rsidR="002E54CE" w:rsidRPr="002E54CE" w:rsidRDefault="002E54CE" w:rsidP="005F7F32">
      <w:pPr>
        <w:spacing w:after="0" w:line="240" w:lineRule="auto"/>
        <w:jc w:val="both"/>
        <w:rPr>
          <w:rFonts w:ascii="Times New Roman" w:hAnsi="Times New Roman"/>
          <w:sz w:val="20"/>
        </w:rPr>
      </w:pPr>
      <w:r w:rsidRPr="002E54CE">
        <w:rPr>
          <w:rFonts w:ascii="Times New Roman" w:hAnsi="Times New Roman"/>
          <w:sz w:val="20"/>
        </w:rPr>
        <w:t>In the soxhlet apparatus the root powder was macerated repeatedly with 95% ethanol, and the combined filterate was evaporated for drying under reduced pressure at about 50</w:t>
      </w:r>
      <w:r w:rsidRPr="002E54CE">
        <w:rPr>
          <w:rFonts w:ascii="Times New Roman" w:hAnsi="Times New Roman"/>
          <w:sz w:val="20"/>
          <w:vertAlign w:val="superscript"/>
        </w:rPr>
        <w:t>0</w:t>
      </w:r>
      <w:r w:rsidRPr="002E54CE">
        <w:rPr>
          <w:rFonts w:ascii="Times New Roman" w:hAnsi="Times New Roman"/>
          <w:sz w:val="20"/>
        </w:rPr>
        <w:t xml:space="preserve"> C and the found crude  Ethanol extract was stored at 15</w:t>
      </w:r>
      <w:r w:rsidRPr="002E54CE">
        <w:rPr>
          <w:rFonts w:ascii="Times New Roman" w:hAnsi="Times New Roman"/>
          <w:sz w:val="20"/>
          <w:vertAlign w:val="superscript"/>
        </w:rPr>
        <w:t>0</w:t>
      </w:r>
      <w:r w:rsidRPr="002E54CE">
        <w:rPr>
          <w:rFonts w:ascii="Times New Roman" w:hAnsi="Times New Roman"/>
          <w:sz w:val="20"/>
        </w:rPr>
        <w:t>C.</w:t>
      </w:r>
    </w:p>
    <w:p w:rsidR="002E54CE" w:rsidRPr="002E54CE" w:rsidRDefault="002E54CE" w:rsidP="005F7F32">
      <w:pPr>
        <w:spacing w:after="0" w:line="240" w:lineRule="auto"/>
        <w:jc w:val="both"/>
        <w:rPr>
          <w:rFonts w:ascii="Times New Roman" w:hAnsi="Times New Roman"/>
          <w:sz w:val="20"/>
        </w:rPr>
      </w:pPr>
    </w:p>
    <w:p w:rsidR="002E54CE" w:rsidRPr="002E54CE" w:rsidRDefault="002E54CE" w:rsidP="005F7F32">
      <w:pPr>
        <w:spacing w:after="0" w:line="240" w:lineRule="auto"/>
        <w:jc w:val="both"/>
        <w:rPr>
          <w:rFonts w:ascii="Times New Roman" w:hAnsi="Times New Roman"/>
          <w:sz w:val="20"/>
        </w:rPr>
      </w:pPr>
      <w:r w:rsidRPr="002E54CE">
        <w:rPr>
          <w:rFonts w:ascii="Times New Roman" w:hAnsi="Times New Roman"/>
          <w:sz w:val="20"/>
        </w:rPr>
        <w:t>2. Chloroform Extract :</w:t>
      </w:r>
    </w:p>
    <w:p w:rsidR="002E54CE" w:rsidRPr="002E54CE" w:rsidRDefault="002E54CE" w:rsidP="005F7F32">
      <w:pPr>
        <w:spacing w:after="0" w:line="240" w:lineRule="auto"/>
        <w:jc w:val="both"/>
        <w:rPr>
          <w:rFonts w:ascii="Times New Roman" w:hAnsi="Times New Roman"/>
          <w:sz w:val="20"/>
        </w:rPr>
      </w:pPr>
      <w:r w:rsidRPr="002E54CE">
        <w:rPr>
          <w:rFonts w:ascii="Times New Roman" w:hAnsi="Times New Roman"/>
          <w:sz w:val="20"/>
        </w:rPr>
        <w:t>The root powder was subjected to extract with chloroform. For the three days the extract was allowed to stand and after every 24 hours with the sterile glass rod the extract was stirred. And then with the whatman filter paper no.1. The filtrate was concentrated with a rotary evaporator under vacuum at 30-35</w:t>
      </w:r>
      <w:r w:rsidRPr="002E54CE">
        <w:rPr>
          <w:rFonts w:ascii="Times New Roman" w:hAnsi="Times New Roman"/>
          <w:sz w:val="20"/>
          <w:vertAlign w:val="superscript"/>
        </w:rPr>
        <w:t>0</w:t>
      </w:r>
      <w:r w:rsidRPr="002E54CE">
        <w:rPr>
          <w:rFonts w:ascii="Times New Roman" w:hAnsi="Times New Roman"/>
          <w:sz w:val="20"/>
        </w:rPr>
        <w:t xml:space="preserve"> C and then utilized.</w:t>
      </w:r>
    </w:p>
    <w:p w:rsidR="002E54CE" w:rsidRPr="002E54CE" w:rsidRDefault="002E54CE" w:rsidP="005F7F32">
      <w:pPr>
        <w:spacing w:after="0" w:line="240" w:lineRule="auto"/>
        <w:jc w:val="both"/>
        <w:rPr>
          <w:rFonts w:ascii="Times New Roman" w:hAnsi="Times New Roman"/>
          <w:sz w:val="20"/>
        </w:rPr>
      </w:pPr>
    </w:p>
    <w:p w:rsidR="002E54CE" w:rsidRPr="002E54CE" w:rsidRDefault="002E54CE" w:rsidP="005F7F32">
      <w:pPr>
        <w:spacing w:after="0" w:line="240" w:lineRule="auto"/>
        <w:jc w:val="both"/>
        <w:rPr>
          <w:rFonts w:ascii="Times New Roman" w:hAnsi="Times New Roman"/>
          <w:sz w:val="20"/>
        </w:rPr>
      </w:pPr>
      <w:r w:rsidRPr="002E54CE">
        <w:rPr>
          <w:rFonts w:ascii="Times New Roman" w:hAnsi="Times New Roman"/>
          <w:sz w:val="20"/>
        </w:rPr>
        <w:t>3. Aqueous Extract :</w:t>
      </w:r>
    </w:p>
    <w:p w:rsidR="002E54CE" w:rsidRPr="002E54CE" w:rsidRDefault="002E54CE" w:rsidP="005F7F32">
      <w:pPr>
        <w:spacing w:after="0" w:line="240" w:lineRule="auto"/>
        <w:jc w:val="both"/>
        <w:rPr>
          <w:rFonts w:ascii="Times New Roman" w:hAnsi="Times New Roman"/>
          <w:sz w:val="20"/>
        </w:rPr>
      </w:pPr>
      <w:r w:rsidRPr="002E54CE">
        <w:rPr>
          <w:rFonts w:ascii="Times New Roman" w:hAnsi="Times New Roman"/>
          <w:sz w:val="20"/>
        </w:rPr>
        <w:t xml:space="preserve">A small amount of powder was mixed in aqueous solution in a flat bottom flask of 500 ml and was  processed cold for 7 days and was shaken occasionally. And then the clear filtrate was obtained which was further concentrated by vacuum distillation. </w:t>
      </w:r>
    </w:p>
    <w:p w:rsidR="002E54CE" w:rsidRPr="002E54CE" w:rsidRDefault="002E54CE" w:rsidP="005F7F32">
      <w:pPr>
        <w:spacing w:after="0" w:line="240" w:lineRule="auto"/>
        <w:jc w:val="both"/>
        <w:rPr>
          <w:rFonts w:ascii="Times New Roman" w:hAnsi="Times New Roman"/>
          <w:sz w:val="20"/>
        </w:rPr>
      </w:pPr>
    </w:p>
    <w:p w:rsidR="002E54CE" w:rsidRPr="002E54CE" w:rsidRDefault="002E54CE" w:rsidP="005F7F32">
      <w:pPr>
        <w:spacing w:after="0" w:line="240" w:lineRule="auto"/>
        <w:jc w:val="both"/>
        <w:rPr>
          <w:rFonts w:ascii="Times New Roman" w:hAnsi="Times New Roman"/>
          <w:sz w:val="20"/>
        </w:rPr>
      </w:pPr>
      <w:r w:rsidRPr="002E54CE">
        <w:rPr>
          <w:rFonts w:ascii="Times New Roman" w:hAnsi="Times New Roman"/>
          <w:sz w:val="20"/>
        </w:rPr>
        <w:t>4. Acetone Extract :</w:t>
      </w:r>
    </w:p>
    <w:p w:rsidR="002E54CE" w:rsidRPr="002E54CE" w:rsidRDefault="002E54CE" w:rsidP="005F7F32">
      <w:pPr>
        <w:spacing w:after="0" w:line="240" w:lineRule="auto"/>
        <w:jc w:val="both"/>
        <w:rPr>
          <w:rFonts w:ascii="Times New Roman" w:hAnsi="Times New Roman"/>
          <w:sz w:val="20"/>
        </w:rPr>
      </w:pPr>
      <w:r w:rsidRPr="002E54CE">
        <w:rPr>
          <w:rFonts w:ascii="Times New Roman" w:hAnsi="Times New Roman"/>
          <w:sz w:val="20"/>
        </w:rPr>
        <w:t>With acetone the small amount of the powder was macerated and then the extract was filtered and with the rotary evaporator the solvent was removed, then over the desiccator the extract was dried.</w:t>
      </w:r>
    </w:p>
    <w:p w:rsidR="002E54CE" w:rsidRPr="002E54CE" w:rsidRDefault="002E54CE" w:rsidP="005F7F32">
      <w:pPr>
        <w:spacing w:after="0" w:line="240" w:lineRule="auto"/>
        <w:jc w:val="both"/>
        <w:rPr>
          <w:rFonts w:ascii="Times New Roman" w:hAnsi="Times New Roman"/>
          <w:sz w:val="20"/>
        </w:rPr>
      </w:pPr>
    </w:p>
    <w:p w:rsidR="002E54CE" w:rsidRPr="002E54CE" w:rsidRDefault="002E54CE" w:rsidP="005F7F32">
      <w:pPr>
        <w:pStyle w:val="ListParagraph"/>
        <w:numPr>
          <w:ilvl w:val="0"/>
          <w:numId w:val="18"/>
        </w:numPr>
        <w:tabs>
          <w:tab w:val="left" w:pos="1930"/>
        </w:tabs>
        <w:spacing w:after="0" w:line="240" w:lineRule="auto"/>
        <w:jc w:val="both"/>
        <w:rPr>
          <w:rFonts w:ascii="Times New Roman" w:hAnsi="Times New Roman"/>
          <w:b/>
          <w:bCs/>
          <w:color w:val="632423" w:themeColor="accent2" w:themeShade="80"/>
        </w:rPr>
      </w:pPr>
      <w:r>
        <w:rPr>
          <w:rFonts w:ascii="Times New Roman" w:hAnsi="Times New Roman"/>
          <w:b/>
          <w:bCs/>
          <w:color w:val="632423" w:themeColor="accent2" w:themeShade="80"/>
        </w:rPr>
        <w:t>TEST ORGANISMS</w:t>
      </w:r>
    </w:p>
    <w:p w:rsidR="002E54CE" w:rsidRDefault="002E54CE" w:rsidP="005F7F32">
      <w:pPr>
        <w:spacing w:after="0" w:line="240" w:lineRule="auto"/>
        <w:jc w:val="both"/>
        <w:rPr>
          <w:rFonts w:ascii="Times New Roman" w:hAnsi="Times New Roman"/>
          <w:sz w:val="20"/>
        </w:rPr>
      </w:pPr>
    </w:p>
    <w:p w:rsidR="002E54CE" w:rsidRPr="002E54CE" w:rsidRDefault="002E54CE" w:rsidP="005F7F32">
      <w:pPr>
        <w:spacing w:after="0" w:line="240" w:lineRule="auto"/>
        <w:jc w:val="both"/>
        <w:rPr>
          <w:rFonts w:ascii="Times New Roman" w:hAnsi="Times New Roman"/>
          <w:sz w:val="20"/>
        </w:rPr>
      </w:pPr>
      <w:r w:rsidRPr="002E54CE">
        <w:rPr>
          <w:rFonts w:ascii="Times New Roman" w:hAnsi="Times New Roman"/>
          <w:sz w:val="20"/>
        </w:rPr>
        <w:t xml:space="preserve">Gram positive bacteria i.e. </w:t>
      </w:r>
      <w:r w:rsidRPr="002E54CE">
        <w:rPr>
          <w:rFonts w:ascii="Times New Roman" w:hAnsi="Times New Roman"/>
          <w:i/>
          <w:iCs/>
          <w:sz w:val="20"/>
        </w:rPr>
        <w:t>Bacillus subtilis, staphylococcus aureus</w:t>
      </w:r>
      <w:r w:rsidRPr="002E54CE">
        <w:rPr>
          <w:rFonts w:ascii="Times New Roman" w:hAnsi="Times New Roman"/>
          <w:sz w:val="20"/>
        </w:rPr>
        <w:t xml:space="preserve"> and Gram negetive bacteria i.e. </w:t>
      </w:r>
      <w:r w:rsidRPr="002E54CE">
        <w:rPr>
          <w:rFonts w:ascii="Times New Roman" w:hAnsi="Times New Roman"/>
          <w:i/>
          <w:iCs/>
          <w:sz w:val="20"/>
        </w:rPr>
        <w:t>Escherichia coli and Pseudomanas aeruginosa</w:t>
      </w:r>
      <w:r w:rsidRPr="002E54CE">
        <w:rPr>
          <w:rFonts w:ascii="Times New Roman" w:hAnsi="Times New Roman"/>
          <w:sz w:val="20"/>
        </w:rPr>
        <w:t xml:space="preserve"> organisms were procured from the Department of Biotechnology, P.M.B. Gujarati Science College, Indore M.P. India.</w:t>
      </w:r>
    </w:p>
    <w:p w:rsidR="002E54CE" w:rsidRPr="002E54CE" w:rsidRDefault="002E54CE" w:rsidP="005F7F32">
      <w:pPr>
        <w:spacing w:after="0" w:line="240" w:lineRule="auto"/>
        <w:jc w:val="both"/>
        <w:rPr>
          <w:rFonts w:ascii="Times New Roman" w:hAnsi="Times New Roman"/>
          <w:sz w:val="20"/>
        </w:rPr>
      </w:pPr>
    </w:p>
    <w:p w:rsidR="002E54CE" w:rsidRPr="002E54CE" w:rsidRDefault="002E54CE" w:rsidP="005F7F32">
      <w:pPr>
        <w:spacing w:after="0" w:line="240" w:lineRule="auto"/>
        <w:jc w:val="both"/>
        <w:rPr>
          <w:rFonts w:ascii="Times New Roman" w:hAnsi="Times New Roman"/>
          <w:b/>
          <w:bCs/>
          <w:sz w:val="20"/>
        </w:rPr>
      </w:pPr>
      <w:r w:rsidRPr="002E54CE">
        <w:rPr>
          <w:rFonts w:ascii="Times New Roman" w:hAnsi="Times New Roman"/>
          <w:b/>
          <w:bCs/>
          <w:sz w:val="20"/>
        </w:rPr>
        <w:t>Antibacterial Activity of Agar Well Di</w:t>
      </w:r>
      <w:r>
        <w:rPr>
          <w:rFonts w:ascii="Times New Roman" w:hAnsi="Times New Roman"/>
          <w:b/>
          <w:bCs/>
          <w:sz w:val="20"/>
        </w:rPr>
        <w:t>ffusion Assay</w:t>
      </w:r>
    </w:p>
    <w:p w:rsidR="002E54CE" w:rsidRPr="002E54CE" w:rsidRDefault="002E54CE" w:rsidP="005F7F32">
      <w:pPr>
        <w:spacing w:after="0" w:line="240" w:lineRule="auto"/>
        <w:jc w:val="both"/>
        <w:rPr>
          <w:rFonts w:ascii="Times New Roman" w:hAnsi="Times New Roman"/>
          <w:sz w:val="20"/>
        </w:rPr>
      </w:pPr>
      <w:r w:rsidRPr="002E54CE">
        <w:rPr>
          <w:rFonts w:ascii="Times New Roman" w:hAnsi="Times New Roman"/>
          <w:sz w:val="20"/>
        </w:rPr>
        <w:t>As per the instruction of the manufacturers the Nutrient Agar (Hi media) for bacteria was prepared. With the Agar well diffusion method the antibacterial activities of the root extract was determined. With the test microorganisms nutrient agar slants was inoculated after solidification. With the sterile cork borer about 5mm diameter wells were punched in the agar medium. As the positive controls the antibiotics were used in the test system and for the next 24 hours on the body temperature (37</w:t>
      </w:r>
      <w:r w:rsidRPr="002E54CE">
        <w:rPr>
          <w:rFonts w:ascii="Times New Roman" w:hAnsi="Times New Roman"/>
          <w:sz w:val="20"/>
          <w:vertAlign w:val="superscript"/>
        </w:rPr>
        <w:t>0</w:t>
      </w:r>
      <w:r w:rsidRPr="002E54CE">
        <w:rPr>
          <w:rFonts w:ascii="Times New Roman" w:hAnsi="Times New Roman"/>
          <w:sz w:val="20"/>
        </w:rPr>
        <w:t>C) the plates were incubated. To know the sterile conditions the negative control was added without any cultures. For the respective plant extract and antibiotic. The antibacterial activity was accessed by measuring the diameter of the zone of inhibition.</w:t>
      </w:r>
    </w:p>
    <w:p w:rsidR="002E54CE" w:rsidRPr="002E54CE" w:rsidRDefault="002E54CE" w:rsidP="005F7F32">
      <w:pPr>
        <w:spacing w:after="0" w:line="240" w:lineRule="auto"/>
        <w:jc w:val="both"/>
        <w:rPr>
          <w:rFonts w:ascii="Times New Roman" w:hAnsi="Times New Roman"/>
          <w:sz w:val="20"/>
        </w:rPr>
      </w:pPr>
    </w:p>
    <w:p w:rsidR="002E54CE" w:rsidRPr="002E54CE" w:rsidRDefault="002E54CE" w:rsidP="005F7F32">
      <w:pPr>
        <w:pStyle w:val="ListParagraph"/>
        <w:numPr>
          <w:ilvl w:val="0"/>
          <w:numId w:val="18"/>
        </w:numPr>
        <w:spacing w:after="0" w:line="240" w:lineRule="auto"/>
        <w:jc w:val="both"/>
        <w:rPr>
          <w:rFonts w:ascii="Times New Roman" w:hAnsi="Times New Roman"/>
          <w:b/>
          <w:bCs/>
          <w:color w:val="632423" w:themeColor="accent2" w:themeShade="80"/>
        </w:rPr>
      </w:pPr>
      <w:r>
        <w:rPr>
          <w:rFonts w:ascii="Times New Roman" w:hAnsi="Times New Roman"/>
          <w:b/>
          <w:bCs/>
          <w:color w:val="632423" w:themeColor="accent2" w:themeShade="80"/>
        </w:rPr>
        <w:t>RESULT AND DISCUSSION</w:t>
      </w:r>
    </w:p>
    <w:p w:rsidR="009A1AD7" w:rsidRDefault="009A1AD7" w:rsidP="005F7F32">
      <w:pPr>
        <w:spacing w:after="0" w:line="240" w:lineRule="auto"/>
        <w:jc w:val="both"/>
        <w:rPr>
          <w:rFonts w:ascii="Times New Roman" w:hAnsi="Times New Roman"/>
          <w:sz w:val="20"/>
        </w:rPr>
      </w:pPr>
    </w:p>
    <w:p w:rsidR="002E54CE" w:rsidRPr="002E54CE" w:rsidRDefault="002E54CE" w:rsidP="005F7F32">
      <w:pPr>
        <w:spacing w:after="0" w:line="240" w:lineRule="auto"/>
        <w:jc w:val="both"/>
        <w:rPr>
          <w:rFonts w:ascii="Times New Roman" w:hAnsi="Times New Roman"/>
          <w:sz w:val="20"/>
        </w:rPr>
      </w:pPr>
      <w:r w:rsidRPr="002E54CE">
        <w:rPr>
          <w:rFonts w:ascii="Times New Roman" w:hAnsi="Times New Roman"/>
          <w:sz w:val="20"/>
        </w:rPr>
        <w:t>In the higher plants the presence of antibacterial substances is well established as the inspirational novel drug compound as the plant derived medicines. It’s significant contribution towards the remedy of diseases done in the Ayurveda system of medicines. Majority of phytochemical components are known to produce the therapeutic activity like antibacterial, antifungal and antioxidant etc.</w:t>
      </w:r>
      <w:r w:rsidRPr="002E54CE">
        <w:rPr>
          <w:rFonts w:ascii="Times New Roman" w:hAnsi="Times New Roman"/>
          <w:sz w:val="20"/>
          <w:vertAlign w:val="superscript"/>
        </w:rPr>
        <w:t>12</w:t>
      </w:r>
      <w:r w:rsidRPr="002E54CE">
        <w:rPr>
          <w:rFonts w:ascii="Times New Roman" w:hAnsi="Times New Roman"/>
          <w:sz w:val="20"/>
        </w:rPr>
        <w:t>. These finding are in accordance with the work carried out by Salie</w:t>
      </w:r>
      <w:r w:rsidRPr="002E54CE">
        <w:rPr>
          <w:rFonts w:ascii="Times New Roman" w:hAnsi="Times New Roman"/>
          <w:sz w:val="20"/>
          <w:vertAlign w:val="superscript"/>
        </w:rPr>
        <w:t xml:space="preserve">13 </w:t>
      </w:r>
      <w:r w:rsidRPr="002E54CE">
        <w:rPr>
          <w:rFonts w:ascii="Times New Roman" w:hAnsi="Times New Roman"/>
          <w:sz w:val="20"/>
        </w:rPr>
        <w:t>and Kannabiran</w:t>
      </w:r>
      <w:r w:rsidRPr="002E54CE">
        <w:rPr>
          <w:rFonts w:ascii="Times New Roman" w:hAnsi="Times New Roman"/>
          <w:sz w:val="20"/>
          <w:vertAlign w:val="superscript"/>
        </w:rPr>
        <w:t>14</w:t>
      </w:r>
      <w:r w:rsidRPr="002E54CE">
        <w:rPr>
          <w:rFonts w:ascii="Times New Roman" w:hAnsi="Times New Roman"/>
          <w:sz w:val="20"/>
        </w:rPr>
        <w:t xml:space="preserve">. </w:t>
      </w:r>
    </w:p>
    <w:p w:rsidR="002E54CE" w:rsidRDefault="002E54CE" w:rsidP="005F7F32">
      <w:pPr>
        <w:spacing w:after="0" w:line="240" w:lineRule="auto"/>
        <w:jc w:val="both"/>
        <w:rPr>
          <w:rFonts w:ascii="Times New Roman" w:hAnsi="Times New Roman"/>
          <w:sz w:val="20"/>
        </w:rPr>
      </w:pPr>
    </w:p>
    <w:p w:rsidR="002E54CE" w:rsidRPr="002E54CE" w:rsidRDefault="002E54CE" w:rsidP="005F7F32">
      <w:pPr>
        <w:spacing w:after="0" w:line="240" w:lineRule="auto"/>
        <w:jc w:val="both"/>
        <w:rPr>
          <w:rFonts w:ascii="Times New Roman" w:hAnsi="Times New Roman"/>
          <w:sz w:val="20"/>
        </w:rPr>
      </w:pPr>
      <w:r w:rsidRPr="002E54CE">
        <w:rPr>
          <w:rFonts w:ascii="Times New Roman" w:hAnsi="Times New Roman"/>
          <w:sz w:val="20"/>
        </w:rPr>
        <w:t xml:space="preserve">The antibacterial investigation was carried out of the obtained extract of the roots using the different solvents like Ethanol, Chloroform, Acetone and water were subjected to antibacterial activity against </w:t>
      </w:r>
      <w:r w:rsidRPr="002E54CE">
        <w:rPr>
          <w:rFonts w:ascii="Times New Roman" w:hAnsi="Times New Roman"/>
          <w:i/>
          <w:iCs/>
          <w:sz w:val="20"/>
        </w:rPr>
        <w:t xml:space="preserve">Escherichia coli, Bacillus </w:t>
      </w:r>
      <w:r w:rsidRPr="002E54CE">
        <w:rPr>
          <w:rFonts w:ascii="Times New Roman" w:hAnsi="Times New Roman"/>
          <w:i/>
          <w:iCs/>
          <w:sz w:val="20"/>
        </w:rPr>
        <w:lastRenderedPageBreak/>
        <w:t>subtilis, Pseudomonas aeruginosa, Staphylococcus aureus</w:t>
      </w:r>
      <w:r w:rsidRPr="002E54CE">
        <w:rPr>
          <w:rFonts w:ascii="Times New Roman" w:hAnsi="Times New Roman"/>
          <w:sz w:val="20"/>
        </w:rPr>
        <w:t xml:space="preserve">. The following table shows it’s result. Against the Gram positive and Gram negative bacteria the different extract of </w:t>
      </w:r>
      <w:r w:rsidRPr="002E54CE">
        <w:rPr>
          <w:rFonts w:ascii="Times New Roman" w:hAnsi="Times New Roman"/>
          <w:i/>
          <w:iCs/>
          <w:sz w:val="20"/>
        </w:rPr>
        <w:t>Solanum xanthocarpum</w:t>
      </w:r>
      <w:r w:rsidRPr="002E54CE">
        <w:rPr>
          <w:rFonts w:ascii="Times New Roman" w:hAnsi="Times New Roman"/>
          <w:sz w:val="20"/>
        </w:rPr>
        <w:t xml:space="preserve"> roots have potent antimicrobial activity  in the study and found equally affected by the root extract of </w:t>
      </w:r>
      <w:r w:rsidRPr="002E54CE">
        <w:rPr>
          <w:rFonts w:ascii="Times New Roman" w:hAnsi="Times New Roman"/>
          <w:i/>
          <w:iCs/>
          <w:sz w:val="20"/>
        </w:rPr>
        <w:t>Solanum xanthocarpum</w:t>
      </w:r>
      <w:r w:rsidRPr="002E54CE">
        <w:rPr>
          <w:rFonts w:ascii="Times New Roman" w:hAnsi="Times New Roman"/>
          <w:sz w:val="20"/>
        </w:rPr>
        <w:t xml:space="preserve"> shows the presence of broad spectrum antibacterial substance in the plant.</w:t>
      </w:r>
    </w:p>
    <w:p w:rsidR="002E54CE" w:rsidRPr="002E54CE" w:rsidRDefault="002E54CE" w:rsidP="005F7F32">
      <w:pPr>
        <w:spacing w:after="0" w:line="240" w:lineRule="auto"/>
        <w:jc w:val="both"/>
        <w:rPr>
          <w:rFonts w:ascii="Times New Roman" w:hAnsi="Times New Roman"/>
          <w:sz w:val="20"/>
        </w:rPr>
      </w:pPr>
    </w:p>
    <w:p w:rsidR="002E54CE" w:rsidRPr="002E54CE" w:rsidRDefault="002E54CE" w:rsidP="005F7F32">
      <w:pPr>
        <w:spacing w:after="0" w:line="240" w:lineRule="auto"/>
        <w:jc w:val="center"/>
        <w:rPr>
          <w:rFonts w:ascii="Times New Roman" w:hAnsi="Times New Roman"/>
          <w:sz w:val="20"/>
        </w:rPr>
      </w:pPr>
      <w:r w:rsidRPr="002E54CE">
        <w:rPr>
          <w:rFonts w:ascii="Times New Roman" w:hAnsi="Times New Roman"/>
          <w:sz w:val="20"/>
        </w:rPr>
        <w:object w:dxaOrig="8049" w:dyaOrig="55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55pt;height:276.75pt" o:ole="">
            <v:imagedata r:id="rId9" o:title=""/>
          </v:shape>
          <o:OLEObject Type="Embed" ProgID="Excel.Sheet.12" ShapeID="_x0000_i1025" DrawAspect="Content" ObjectID="_1609168382" r:id="rId10"/>
        </w:object>
      </w:r>
    </w:p>
    <w:p w:rsidR="002E54CE" w:rsidRPr="002E54CE" w:rsidRDefault="002E54CE" w:rsidP="005F7F32">
      <w:pPr>
        <w:spacing w:after="0" w:line="240" w:lineRule="auto"/>
        <w:jc w:val="both"/>
        <w:rPr>
          <w:rFonts w:ascii="Times New Roman" w:hAnsi="Times New Roman"/>
          <w:sz w:val="20"/>
        </w:rPr>
      </w:pPr>
    </w:p>
    <w:p w:rsidR="002E54CE" w:rsidRPr="002E54CE" w:rsidRDefault="002E54CE" w:rsidP="005F7F32">
      <w:pPr>
        <w:pStyle w:val="ListParagraph"/>
        <w:numPr>
          <w:ilvl w:val="0"/>
          <w:numId w:val="18"/>
        </w:numPr>
        <w:spacing w:after="0" w:line="240" w:lineRule="auto"/>
        <w:jc w:val="both"/>
        <w:rPr>
          <w:rFonts w:ascii="Times New Roman" w:hAnsi="Times New Roman"/>
          <w:b/>
          <w:bCs/>
          <w:color w:val="632423" w:themeColor="accent2" w:themeShade="80"/>
        </w:rPr>
      </w:pPr>
      <w:r>
        <w:rPr>
          <w:rFonts w:ascii="Times New Roman" w:hAnsi="Times New Roman"/>
          <w:b/>
          <w:bCs/>
          <w:color w:val="632423" w:themeColor="accent2" w:themeShade="80"/>
        </w:rPr>
        <w:t>CONCLUSION</w:t>
      </w:r>
    </w:p>
    <w:p w:rsidR="002E54CE" w:rsidRDefault="002E54CE" w:rsidP="005F7F32">
      <w:pPr>
        <w:spacing w:after="0" w:line="240" w:lineRule="auto"/>
        <w:ind w:right="4"/>
        <w:jc w:val="both"/>
        <w:rPr>
          <w:rFonts w:ascii="Times New Roman" w:hAnsi="Times New Roman"/>
          <w:sz w:val="20"/>
        </w:rPr>
      </w:pPr>
    </w:p>
    <w:p w:rsidR="00EC7490" w:rsidRPr="002E54CE" w:rsidRDefault="002E54CE" w:rsidP="005F7F32">
      <w:pPr>
        <w:spacing w:after="0" w:line="240" w:lineRule="auto"/>
        <w:ind w:right="4"/>
        <w:jc w:val="both"/>
        <w:rPr>
          <w:rFonts w:ascii="Times New Roman" w:eastAsia="Times New Roman" w:hAnsi="Times New Roman"/>
          <w:sz w:val="18"/>
          <w:szCs w:val="20"/>
        </w:rPr>
      </w:pPr>
      <w:r w:rsidRPr="002E54CE">
        <w:rPr>
          <w:rFonts w:ascii="Times New Roman" w:hAnsi="Times New Roman"/>
          <w:sz w:val="20"/>
        </w:rPr>
        <w:t xml:space="preserve">In present study, The importance of the root extract of the </w:t>
      </w:r>
      <w:r w:rsidRPr="002E54CE">
        <w:rPr>
          <w:rFonts w:ascii="Times New Roman" w:hAnsi="Times New Roman"/>
          <w:i/>
          <w:iCs/>
          <w:sz w:val="20"/>
        </w:rPr>
        <w:t>Solanum xanthocarpum</w:t>
      </w:r>
      <w:r w:rsidRPr="002E54CE">
        <w:rPr>
          <w:rFonts w:ascii="Times New Roman" w:hAnsi="Times New Roman"/>
          <w:sz w:val="20"/>
        </w:rPr>
        <w:t xml:space="preserve"> Plant has been showed Inhibitory action against all the selected bacteria. It is concluded that the methanolic extract of </w:t>
      </w:r>
      <w:r w:rsidRPr="002E54CE">
        <w:rPr>
          <w:rFonts w:ascii="Times New Roman" w:hAnsi="Times New Roman"/>
          <w:i/>
          <w:iCs/>
          <w:sz w:val="20"/>
        </w:rPr>
        <w:t xml:space="preserve">Solanum xanthocarpum </w:t>
      </w:r>
      <w:r w:rsidRPr="002E54CE">
        <w:rPr>
          <w:rFonts w:ascii="Times New Roman" w:hAnsi="Times New Roman"/>
          <w:sz w:val="20"/>
        </w:rPr>
        <w:t>is effective</w:t>
      </w:r>
      <w:r w:rsidRPr="002E54CE">
        <w:rPr>
          <w:rFonts w:ascii="Times New Roman" w:hAnsi="Times New Roman"/>
          <w:i/>
          <w:iCs/>
          <w:sz w:val="20"/>
        </w:rPr>
        <w:t xml:space="preserve"> </w:t>
      </w:r>
      <w:r w:rsidRPr="002E54CE">
        <w:rPr>
          <w:rFonts w:ascii="Times New Roman" w:hAnsi="Times New Roman"/>
          <w:sz w:val="20"/>
        </w:rPr>
        <w:t>curing the bacterial disease.</w:t>
      </w:r>
    </w:p>
    <w:p w:rsidR="002E54CE" w:rsidRPr="002E54CE" w:rsidRDefault="002E54CE" w:rsidP="005F7F32">
      <w:pPr>
        <w:spacing w:after="0" w:line="240" w:lineRule="auto"/>
        <w:jc w:val="both"/>
        <w:rPr>
          <w:rFonts w:ascii="Times New Roman" w:eastAsia="Times New Roman" w:hAnsi="Times New Roman"/>
          <w:sz w:val="20"/>
          <w:szCs w:val="20"/>
        </w:rPr>
      </w:pPr>
    </w:p>
    <w:p w:rsidR="00FE0C04" w:rsidRPr="002E54CE" w:rsidRDefault="00350E60" w:rsidP="005F7F32">
      <w:pPr>
        <w:tabs>
          <w:tab w:val="left" w:pos="2016"/>
        </w:tabs>
        <w:spacing w:after="0" w:line="240" w:lineRule="auto"/>
        <w:jc w:val="both"/>
        <w:rPr>
          <w:rFonts w:ascii="Times New Roman" w:hAnsi="Times New Roman"/>
          <w:b/>
          <w:bCs/>
          <w:color w:val="632423"/>
          <w:szCs w:val="20"/>
        </w:rPr>
      </w:pPr>
      <w:r w:rsidRPr="002E54CE">
        <w:rPr>
          <w:rFonts w:ascii="Times New Roman" w:hAnsi="Times New Roman"/>
          <w:b/>
          <w:bCs/>
          <w:color w:val="632423"/>
          <w:szCs w:val="20"/>
        </w:rPr>
        <w:t>REFERENCES</w:t>
      </w:r>
    </w:p>
    <w:p w:rsidR="002E54CE" w:rsidRPr="002E54CE" w:rsidRDefault="002E54CE" w:rsidP="005F7F32">
      <w:pPr>
        <w:numPr>
          <w:ilvl w:val="0"/>
          <w:numId w:val="15"/>
        </w:numPr>
        <w:tabs>
          <w:tab w:val="left" w:pos="429"/>
        </w:tabs>
        <w:spacing w:after="0" w:line="240" w:lineRule="auto"/>
        <w:ind w:left="429" w:hanging="429"/>
        <w:jc w:val="both"/>
        <w:rPr>
          <w:rFonts w:ascii="Times New Roman" w:eastAsia="Times New Roman" w:hAnsi="Times New Roman"/>
          <w:i/>
          <w:sz w:val="20"/>
          <w:szCs w:val="24"/>
        </w:rPr>
      </w:pPr>
      <w:r w:rsidRPr="002E54CE">
        <w:rPr>
          <w:rFonts w:ascii="Times New Roman" w:eastAsia="Times New Roman" w:hAnsi="Times New Roman"/>
          <w:i/>
          <w:sz w:val="20"/>
          <w:szCs w:val="24"/>
        </w:rPr>
        <w:t>J. N. Yasin, Flora of Pakistan‖, Pakistan Agricultural Research Council, Islamabad, Pakistan, vol.-168, 1985.</w:t>
      </w:r>
    </w:p>
    <w:p w:rsidR="002E54CE" w:rsidRPr="002E54CE" w:rsidRDefault="002E54CE" w:rsidP="005F7F32">
      <w:pPr>
        <w:numPr>
          <w:ilvl w:val="0"/>
          <w:numId w:val="15"/>
        </w:numPr>
        <w:tabs>
          <w:tab w:val="left" w:pos="429"/>
        </w:tabs>
        <w:spacing w:after="0" w:line="240" w:lineRule="auto"/>
        <w:ind w:left="429" w:hanging="429"/>
        <w:jc w:val="both"/>
        <w:rPr>
          <w:rFonts w:ascii="Times New Roman" w:eastAsia="Times New Roman" w:hAnsi="Times New Roman"/>
          <w:i/>
          <w:sz w:val="20"/>
          <w:szCs w:val="24"/>
        </w:rPr>
      </w:pPr>
      <w:r w:rsidRPr="002E54CE">
        <w:rPr>
          <w:rFonts w:ascii="Times New Roman" w:eastAsia="Times New Roman" w:hAnsi="Times New Roman"/>
          <w:i/>
          <w:sz w:val="20"/>
          <w:szCs w:val="24"/>
        </w:rPr>
        <w:t>S. M. K. Rates. Plant as a source of drugs, Toxicon, 39, 2001, 603-613.</w:t>
      </w:r>
    </w:p>
    <w:p w:rsidR="002E54CE" w:rsidRPr="002E54CE" w:rsidRDefault="002E54CE" w:rsidP="005F7F32">
      <w:pPr>
        <w:numPr>
          <w:ilvl w:val="0"/>
          <w:numId w:val="15"/>
        </w:numPr>
        <w:tabs>
          <w:tab w:val="left" w:pos="429"/>
        </w:tabs>
        <w:spacing w:after="0" w:line="240" w:lineRule="auto"/>
        <w:ind w:left="429" w:hanging="429"/>
        <w:jc w:val="both"/>
        <w:rPr>
          <w:rFonts w:ascii="Times New Roman" w:eastAsia="Times New Roman" w:hAnsi="Times New Roman"/>
          <w:i/>
          <w:sz w:val="20"/>
          <w:szCs w:val="24"/>
        </w:rPr>
      </w:pPr>
      <w:r w:rsidRPr="002E54CE">
        <w:rPr>
          <w:rFonts w:ascii="Times New Roman" w:eastAsia="Times New Roman" w:hAnsi="Times New Roman"/>
          <w:i/>
          <w:sz w:val="20"/>
          <w:szCs w:val="24"/>
        </w:rPr>
        <w:t>A. K. Sheth, The Herbs of Ayurveda, A.K.Sheth Publisher, Vol-4, 2001, 1044.</w:t>
      </w:r>
    </w:p>
    <w:p w:rsidR="002E54CE" w:rsidRPr="002E54CE" w:rsidRDefault="002E54CE" w:rsidP="005F7F32">
      <w:pPr>
        <w:numPr>
          <w:ilvl w:val="0"/>
          <w:numId w:val="15"/>
        </w:numPr>
        <w:tabs>
          <w:tab w:val="left" w:pos="429"/>
        </w:tabs>
        <w:spacing w:after="0" w:line="240" w:lineRule="auto"/>
        <w:ind w:left="429" w:hanging="429"/>
        <w:jc w:val="both"/>
        <w:rPr>
          <w:rFonts w:ascii="Times New Roman" w:eastAsia="Times New Roman" w:hAnsi="Times New Roman"/>
          <w:i/>
          <w:sz w:val="20"/>
          <w:szCs w:val="24"/>
        </w:rPr>
      </w:pPr>
      <w:r w:rsidRPr="002E54CE">
        <w:rPr>
          <w:rFonts w:ascii="Times New Roman" w:eastAsia="Times New Roman" w:hAnsi="Times New Roman"/>
          <w:i/>
          <w:sz w:val="20"/>
          <w:szCs w:val="24"/>
        </w:rPr>
        <w:t>K. R. Kirtikar, B. D. Basu., Indian Medicinal Plants, International book distributors, 2nd edition, 2005, 1759-1761.</w:t>
      </w:r>
    </w:p>
    <w:p w:rsidR="002E54CE" w:rsidRPr="002E54CE" w:rsidRDefault="002E54CE" w:rsidP="005F7F32">
      <w:pPr>
        <w:numPr>
          <w:ilvl w:val="0"/>
          <w:numId w:val="15"/>
        </w:numPr>
        <w:tabs>
          <w:tab w:val="left" w:pos="429"/>
        </w:tabs>
        <w:spacing w:after="0" w:line="240" w:lineRule="auto"/>
        <w:ind w:left="429" w:hanging="429"/>
        <w:jc w:val="both"/>
        <w:rPr>
          <w:rFonts w:ascii="Times New Roman" w:eastAsia="Times New Roman" w:hAnsi="Times New Roman"/>
          <w:i/>
          <w:sz w:val="20"/>
          <w:szCs w:val="24"/>
        </w:rPr>
      </w:pPr>
      <w:r w:rsidRPr="002E54CE">
        <w:rPr>
          <w:rFonts w:ascii="Times New Roman" w:eastAsia="Times New Roman" w:hAnsi="Times New Roman"/>
          <w:i/>
          <w:sz w:val="20"/>
          <w:szCs w:val="24"/>
        </w:rPr>
        <w:t>R. Joseph et al. Therapeutic potentials of kantakari, Ayurpharm, Int J AyurAlli Sci., 1(2), 2012, 46-53.</w:t>
      </w:r>
    </w:p>
    <w:p w:rsidR="002E54CE" w:rsidRPr="002E54CE" w:rsidRDefault="002E54CE" w:rsidP="005F7F32">
      <w:pPr>
        <w:numPr>
          <w:ilvl w:val="0"/>
          <w:numId w:val="15"/>
        </w:numPr>
        <w:tabs>
          <w:tab w:val="left" w:pos="429"/>
        </w:tabs>
        <w:spacing w:after="0" w:line="240" w:lineRule="auto"/>
        <w:ind w:left="429" w:hanging="429"/>
        <w:jc w:val="both"/>
        <w:rPr>
          <w:rFonts w:ascii="Times New Roman" w:eastAsia="Times New Roman" w:hAnsi="Times New Roman"/>
          <w:i/>
          <w:sz w:val="20"/>
          <w:szCs w:val="24"/>
        </w:rPr>
      </w:pPr>
      <w:r w:rsidRPr="002E54CE">
        <w:rPr>
          <w:rFonts w:ascii="Times New Roman" w:eastAsia="Times New Roman" w:hAnsi="Times New Roman"/>
          <w:i/>
          <w:sz w:val="20"/>
          <w:szCs w:val="24"/>
        </w:rPr>
        <w:t>K. N. Singh, R. Kaushal., Comprehensive notes on commercial utilization, characteristics and status of steroid yielding plants in India, Ethnobot Leafl, 11, 2007, 45-51.</w:t>
      </w:r>
    </w:p>
    <w:p w:rsidR="002E54CE" w:rsidRPr="002E54CE" w:rsidRDefault="002E54CE" w:rsidP="005F7F32">
      <w:pPr>
        <w:numPr>
          <w:ilvl w:val="0"/>
          <w:numId w:val="15"/>
        </w:numPr>
        <w:tabs>
          <w:tab w:val="left" w:pos="429"/>
        </w:tabs>
        <w:spacing w:after="0" w:line="240" w:lineRule="auto"/>
        <w:ind w:left="429" w:hanging="429"/>
        <w:jc w:val="both"/>
        <w:rPr>
          <w:rFonts w:ascii="Times New Roman" w:eastAsia="Times New Roman" w:hAnsi="Times New Roman"/>
          <w:i/>
          <w:sz w:val="20"/>
          <w:szCs w:val="24"/>
        </w:rPr>
      </w:pPr>
      <w:r w:rsidRPr="002E54CE">
        <w:rPr>
          <w:rFonts w:ascii="Times New Roman" w:eastAsia="Times New Roman" w:hAnsi="Times New Roman"/>
          <w:i/>
          <w:sz w:val="20"/>
          <w:szCs w:val="24"/>
        </w:rPr>
        <w:t>C. P. Khare, Encyclopedia of Indian Medicinal Plants, Springer, 1st edition, 2004, 4532-433.</w:t>
      </w:r>
    </w:p>
    <w:p w:rsidR="002E54CE" w:rsidRPr="002E54CE" w:rsidRDefault="002E54CE" w:rsidP="005F7F32">
      <w:pPr>
        <w:numPr>
          <w:ilvl w:val="0"/>
          <w:numId w:val="15"/>
        </w:numPr>
        <w:tabs>
          <w:tab w:val="left" w:pos="429"/>
        </w:tabs>
        <w:spacing w:after="0" w:line="240" w:lineRule="auto"/>
        <w:ind w:left="429" w:hanging="429"/>
        <w:jc w:val="both"/>
        <w:rPr>
          <w:rFonts w:ascii="Times New Roman" w:eastAsia="Times New Roman" w:hAnsi="Times New Roman"/>
          <w:i/>
          <w:sz w:val="20"/>
          <w:szCs w:val="24"/>
        </w:rPr>
      </w:pPr>
      <w:r w:rsidRPr="002E54CE">
        <w:rPr>
          <w:rFonts w:ascii="Times New Roman" w:eastAsia="Times New Roman" w:hAnsi="Times New Roman"/>
          <w:i/>
          <w:sz w:val="20"/>
          <w:szCs w:val="24"/>
        </w:rPr>
        <w:t>A. Ghani Medicinal plants of Bangladesh - chemical constituents and uses. Asiatic Society of Bangladesh, Dhaka, 1998.</w:t>
      </w:r>
    </w:p>
    <w:p w:rsidR="002E54CE" w:rsidRPr="002E54CE" w:rsidRDefault="002E54CE" w:rsidP="005F7F32">
      <w:pPr>
        <w:numPr>
          <w:ilvl w:val="0"/>
          <w:numId w:val="15"/>
        </w:numPr>
        <w:tabs>
          <w:tab w:val="left" w:pos="429"/>
        </w:tabs>
        <w:spacing w:after="0" w:line="240" w:lineRule="auto"/>
        <w:ind w:left="429" w:hanging="429"/>
        <w:jc w:val="both"/>
        <w:rPr>
          <w:rFonts w:ascii="Times New Roman" w:eastAsia="Times New Roman" w:hAnsi="Times New Roman"/>
          <w:i/>
          <w:sz w:val="20"/>
          <w:szCs w:val="24"/>
        </w:rPr>
      </w:pPr>
      <w:r w:rsidRPr="002E54CE">
        <w:rPr>
          <w:rFonts w:ascii="Times New Roman" w:eastAsia="Times New Roman" w:hAnsi="Times New Roman"/>
          <w:i/>
          <w:sz w:val="20"/>
          <w:szCs w:val="24"/>
        </w:rPr>
        <w:t xml:space="preserve">D. N. Butcher., plant tumor cells in plant tissue and cell culture. scientific Publications, Oxford, USA., 1977.  </w:t>
      </w:r>
    </w:p>
    <w:p w:rsidR="002E54CE" w:rsidRPr="002E54CE" w:rsidRDefault="002E54CE" w:rsidP="005F7F32">
      <w:pPr>
        <w:numPr>
          <w:ilvl w:val="0"/>
          <w:numId w:val="15"/>
        </w:numPr>
        <w:tabs>
          <w:tab w:val="left" w:pos="429"/>
        </w:tabs>
        <w:spacing w:after="0" w:line="240" w:lineRule="auto"/>
        <w:ind w:left="429" w:hanging="429"/>
        <w:jc w:val="both"/>
        <w:rPr>
          <w:rFonts w:ascii="Times New Roman" w:eastAsia="Times New Roman" w:hAnsi="Times New Roman"/>
          <w:i/>
          <w:sz w:val="20"/>
          <w:szCs w:val="24"/>
        </w:rPr>
      </w:pPr>
      <w:r w:rsidRPr="002E54CE">
        <w:rPr>
          <w:rFonts w:ascii="Times New Roman" w:eastAsia="Times New Roman" w:hAnsi="Times New Roman"/>
          <w:i/>
          <w:sz w:val="20"/>
          <w:szCs w:val="24"/>
        </w:rPr>
        <w:t>T.K. Marck., Invitro culture and the production of Solasodine in Biotechnology in Agriculture, Forestry, Medicinal and Aromatic Plant, springer-verlag, Berlin Germany, Vol-2 ,1989.</w:t>
      </w:r>
    </w:p>
    <w:p w:rsidR="002E54CE" w:rsidRPr="002E54CE" w:rsidRDefault="002E54CE" w:rsidP="005F7F32">
      <w:pPr>
        <w:numPr>
          <w:ilvl w:val="0"/>
          <w:numId w:val="15"/>
        </w:numPr>
        <w:tabs>
          <w:tab w:val="left" w:pos="429"/>
        </w:tabs>
        <w:spacing w:after="0" w:line="240" w:lineRule="auto"/>
        <w:ind w:left="429" w:hanging="429"/>
        <w:jc w:val="both"/>
        <w:rPr>
          <w:rFonts w:ascii="Times New Roman" w:eastAsia="Times New Roman" w:hAnsi="Times New Roman"/>
          <w:i/>
          <w:sz w:val="20"/>
          <w:szCs w:val="24"/>
        </w:rPr>
      </w:pPr>
      <w:r w:rsidRPr="002E54CE">
        <w:rPr>
          <w:rFonts w:ascii="Times New Roman" w:eastAsia="Times New Roman" w:hAnsi="Times New Roman"/>
          <w:i/>
          <w:sz w:val="20"/>
          <w:szCs w:val="24"/>
        </w:rPr>
        <w:t>Archana C and Jessy Jacob, Asian Journal of Phytomedicine and Clinical Research., 3 (1), 2015 32-36.</w:t>
      </w:r>
    </w:p>
    <w:p w:rsidR="002E54CE" w:rsidRPr="002E54CE" w:rsidRDefault="002E54CE" w:rsidP="005F7F32">
      <w:pPr>
        <w:numPr>
          <w:ilvl w:val="0"/>
          <w:numId w:val="15"/>
        </w:numPr>
        <w:tabs>
          <w:tab w:val="left" w:pos="429"/>
        </w:tabs>
        <w:spacing w:after="0" w:line="240" w:lineRule="auto"/>
        <w:ind w:left="429" w:hanging="429"/>
        <w:jc w:val="both"/>
        <w:rPr>
          <w:rFonts w:ascii="Times New Roman" w:eastAsia="Times New Roman" w:hAnsi="Times New Roman"/>
          <w:i/>
          <w:sz w:val="20"/>
          <w:szCs w:val="24"/>
        </w:rPr>
      </w:pPr>
      <w:r w:rsidRPr="002E54CE">
        <w:rPr>
          <w:rFonts w:ascii="Times New Roman" w:eastAsia="Times New Roman" w:hAnsi="Times New Roman"/>
          <w:i/>
          <w:sz w:val="20"/>
          <w:szCs w:val="24"/>
        </w:rPr>
        <w:lastRenderedPageBreak/>
        <w:t xml:space="preserve"> A. M. Sahoo , C. K. Chakraborti, S. Nayak, S. Kayal, Correlation between phytochemical screening and in vitro antibacterial activity study of Rosa indica leaves, Int. J. Res. Ayurveda and Pharm., 2011, 1595–1597. </w:t>
      </w:r>
    </w:p>
    <w:p w:rsidR="002E54CE" w:rsidRPr="002E54CE" w:rsidRDefault="002E54CE" w:rsidP="005F7F32">
      <w:pPr>
        <w:numPr>
          <w:ilvl w:val="0"/>
          <w:numId w:val="15"/>
        </w:numPr>
        <w:tabs>
          <w:tab w:val="left" w:pos="429"/>
        </w:tabs>
        <w:spacing w:after="0" w:line="240" w:lineRule="auto"/>
        <w:ind w:left="429" w:hanging="429"/>
        <w:jc w:val="both"/>
        <w:rPr>
          <w:rFonts w:ascii="Times New Roman" w:eastAsia="Times New Roman" w:hAnsi="Times New Roman"/>
          <w:i/>
          <w:sz w:val="20"/>
          <w:szCs w:val="24"/>
        </w:rPr>
      </w:pPr>
      <w:r w:rsidRPr="002E54CE">
        <w:rPr>
          <w:rFonts w:ascii="Times New Roman" w:eastAsia="Times New Roman" w:hAnsi="Times New Roman"/>
          <w:i/>
          <w:sz w:val="20"/>
          <w:szCs w:val="24"/>
        </w:rPr>
        <w:t xml:space="preserve">F. Salie, P. F. K. Eagles, H. M. J. Leng. Preliminary antimicrobial screening of four South African Asteraceae species. J. Ethnopharmacol., 1996, 27–33. </w:t>
      </w:r>
    </w:p>
    <w:p w:rsidR="00F60649" w:rsidRPr="002E54CE" w:rsidRDefault="002E54CE" w:rsidP="005F7F32">
      <w:pPr>
        <w:numPr>
          <w:ilvl w:val="0"/>
          <w:numId w:val="15"/>
        </w:numPr>
        <w:tabs>
          <w:tab w:val="left" w:pos="429"/>
        </w:tabs>
        <w:spacing w:after="0" w:line="240" w:lineRule="auto"/>
        <w:ind w:left="429" w:hanging="429"/>
        <w:jc w:val="both"/>
        <w:rPr>
          <w:rFonts w:ascii="Times New Roman" w:eastAsia="Times New Roman" w:hAnsi="Times New Roman"/>
          <w:sz w:val="24"/>
          <w:szCs w:val="24"/>
        </w:rPr>
      </w:pPr>
      <w:r w:rsidRPr="002E54CE">
        <w:rPr>
          <w:rFonts w:ascii="Times New Roman" w:eastAsia="Times New Roman" w:hAnsi="Times New Roman"/>
          <w:i/>
          <w:sz w:val="20"/>
          <w:szCs w:val="24"/>
        </w:rPr>
        <w:t>K. Kannabiran, M. Kuma, V. Gunasekar, Evaluation of antimicrobial activity of saponin isolated from Solanum xanthocarpum and Centella asiatica. Int. J. Nat. Engg. Sci., 2009, 22–25</w:t>
      </w:r>
      <w:r w:rsidR="005C28C2">
        <w:rPr>
          <w:rFonts w:ascii="Times New Roman" w:eastAsia="Times New Roman" w:hAnsi="Times New Roman"/>
          <w:i/>
          <w:sz w:val="20"/>
          <w:szCs w:val="24"/>
        </w:rPr>
        <w:t>.</w:t>
      </w:r>
    </w:p>
    <w:p w:rsidR="004F480A" w:rsidRPr="002E54CE" w:rsidRDefault="004F480A" w:rsidP="005F7F32">
      <w:pPr>
        <w:tabs>
          <w:tab w:val="left" w:pos="425"/>
        </w:tabs>
        <w:spacing w:after="0" w:line="240" w:lineRule="auto"/>
        <w:ind w:left="425"/>
        <w:jc w:val="both"/>
        <w:rPr>
          <w:rFonts w:ascii="Times New Roman" w:hAnsi="Times New Roman"/>
          <w:i/>
          <w:iCs/>
          <w:sz w:val="20"/>
          <w:szCs w:val="20"/>
        </w:rPr>
      </w:pPr>
    </w:p>
    <w:p w:rsidR="00B71F3F" w:rsidRPr="002E54CE" w:rsidRDefault="00B71F3F" w:rsidP="005F7F32">
      <w:pPr>
        <w:tabs>
          <w:tab w:val="left" w:pos="425"/>
        </w:tabs>
        <w:spacing w:after="0" w:line="240" w:lineRule="auto"/>
        <w:jc w:val="both"/>
        <w:rPr>
          <w:rFonts w:ascii="Times New Roman" w:hAnsi="Times New Roman"/>
          <w:i/>
          <w:iCs/>
          <w:sz w:val="20"/>
          <w:szCs w:val="20"/>
        </w:rPr>
      </w:pPr>
    </w:p>
    <w:sectPr w:rsidR="00B71F3F" w:rsidRPr="002E54CE" w:rsidSect="00F87BB7">
      <w:headerReference w:type="default" r:id="rId11"/>
      <w:footerReference w:type="default" r:id="rId12"/>
      <w:type w:val="continuous"/>
      <w:pgSz w:w="12240" w:h="15840"/>
      <w:pgMar w:top="1440" w:right="1440" w:bottom="1440" w:left="1440" w:header="720" w:footer="720" w:gutter="0"/>
      <w:pgNumType w:start="13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4A42" w:rsidRDefault="00634A42">
      <w:pPr>
        <w:spacing w:after="0" w:line="240" w:lineRule="auto"/>
      </w:pPr>
      <w:r>
        <w:separator/>
      </w:r>
    </w:p>
  </w:endnote>
  <w:endnote w:type="continuationSeparator" w:id="1">
    <w:p w:rsidR="00634A42" w:rsidRDefault="00634A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ebdings">
    <w:panose1 w:val="05030102010509060703"/>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General GG 340">
    <w:altName w:val="Segoe Print"/>
    <w:charset w:val="00"/>
    <w:family w:val="auto"/>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NewRomanPS-BoldMT">
    <w:altName w:val="Segoe Print"/>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iberation Serif">
    <w:altName w:val="MS PMincho"/>
    <w:charset w:val="80"/>
    <w:family w:val="auto"/>
    <w:pitch w:val="default"/>
    <w:sig w:usb0="00000000" w:usb1="00000000" w:usb2="00000000" w:usb3="00000000" w:csb0="00040001" w:csb1="00000000"/>
  </w:font>
  <w:font w:name="WenQuanYi Micro Hei">
    <w:altName w:val="MS Mincho"/>
    <w:charset w:val="80"/>
    <w:family w:val="auto"/>
    <w:pitch w:val="default"/>
    <w:sig w:usb0="00000000" w:usb1="00000000" w:usb2="00000000" w:usb3="00000000" w:csb0="00040001" w:csb1="00000000"/>
  </w:font>
  <w:font w:name="Lohit Hindi">
    <w:altName w:val="MS Mincho"/>
    <w:charset w:val="80"/>
    <w:family w:val="auto"/>
    <w:pitch w:val="default"/>
    <w:sig w:usb0="00000000" w:usb1="00000000" w:usb2="00000000" w:usb3="00000000" w:csb0="00040001" w:csb1="00000000"/>
  </w:font>
  <w:font w:name="Times">
    <w:altName w:val="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ZHSLI+TTE2DA3F88t00">
    <w:altName w:val="Segoe Print"/>
    <w:charset w:val="00"/>
    <w:family w:val="auto"/>
    <w:pitch w:val="default"/>
    <w:sig w:usb0="00000003" w:usb1="00000000" w:usb2="00000000" w:usb3="00000000" w:csb0="00000001" w:csb1="00000000"/>
  </w:font>
  <w:font w:name="Palatino">
    <w:altName w:val="Palatino Linotype"/>
    <w:charset w:val="00"/>
    <w:family w:val="auto"/>
    <w:pitch w:val="default"/>
    <w:sig w:usb0="00000003" w:usb1="00000000" w:usb2="00000000" w:usb3="00000000" w:csb0="00000001" w:csb1="00000000"/>
  </w:font>
  <w:font w:name="MS Sans Serif">
    <w:altName w:val="Segoe Print"/>
    <w:charset w:val="CC"/>
    <w:family w:val="auto"/>
    <w:pitch w:val="default"/>
    <w:sig w:usb0="00000201" w:usb1="00000000" w:usb2="00000000" w:usb3="00000000" w:csb0="00000004" w:csb1="00000000"/>
  </w:font>
  <w:font w:name="Antiqua">
    <w:altName w:val="Times New Roman"/>
    <w:charset w:val="00"/>
    <w:family w:val="auto"/>
    <w:pitch w:val="default"/>
    <w:sig w:usb0="00000207" w:usb1="00000000" w:usb2="00000000" w:usb3="00000000" w:csb0="00000017" w:csb1="00000000"/>
  </w:font>
  <w:font w:name="HFFMP K+ Times New Roman PSMT">
    <w:altName w:val="Times New Roman"/>
    <w:charset w:val="00"/>
    <w:family w:val="auto"/>
    <w:pitch w:val="default"/>
    <w:sig w:usb0="00000003" w:usb1="00000000" w:usb2="00000000" w:usb3="00000000" w:csb0="00000001" w:csb1="00000000"/>
  </w:font>
  <w:font w:name="Corisande">
    <w:altName w:val="Segoe Print"/>
    <w:charset w:val="00"/>
    <w:family w:val="auto"/>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Mangal">
    <w:panose1 w:val="02040503050203030202"/>
    <w:charset w:val="00"/>
    <w:family w:val="roman"/>
    <w:pitch w:val="variable"/>
    <w:sig w:usb0="00008003" w:usb1="00000000" w:usb2="00000000" w:usb3="00000000" w:csb0="00000001" w:csb1="00000000"/>
  </w:font>
  <w:font w:name="Sabon">
    <w:altName w:val="Segoe Print"/>
    <w:charset w:val="00"/>
    <w:family w:val="auto"/>
    <w:pitch w:val="default"/>
    <w:sig w:usb0="00000003" w:usb1="00000000" w:usb2="00000000" w:usb3="00000000" w:csb0="00000001" w:csb1="00000000"/>
  </w:font>
  <w:font w:name="½Å¸íÁ¶">
    <w:altName w:val="Times New Roman"/>
    <w:charset w:val="00"/>
    <w:family w:val="auto"/>
    <w:pitch w:val="default"/>
    <w:sig w:usb0="00000003" w:usb1="00000000" w:usb2="00000000" w:usb3="00000000" w:csb0="00000001" w:csb1="00000000"/>
  </w:font>
  <w:font w:name="DotumChe">
    <w:panose1 w:val="020B0609000101010101"/>
    <w:charset w:val="81"/>
    <w:family w:val="modern"/>
    <w:pitch w:val="fixed"/>
    <w:sig w:usb0="B00002AF" w:usb1="69D77CFB" w:usb2="00000030" w:usb3="00000000" w:csb0="0008009F" w:csb1="00000000"/>
  </w:font>
  <w:font w:name="Baskerville">
    <w:altName w:val="Courier New"/>
    <w:charset w:val="00"/>
    <w:family w:val="auto"/>
    <w:pitch w:val="default"/>
    <w:sig w:usb0="03000000" w:usb1="00000000" w:usb2="00000000" w:usb3="00000000" w:csb0="00000001" w:csb1="00000000"/>
  </w:font>
  <w:font w:name="±¼¸²">
    <w:altName w:val="Times New Roman"/>
    <w:charset w:val="00"/>
    <w:family w:val="auto"/>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Roman">
    <w:altName w:val="Segoe Print"/>
    <w:charset w:val="00"/>
    <w:family w:val="auto"/>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Palermo">
    <w:altName w:val="Times New Roman"/>
    <w:charset w:val="00"/>
    <w:family w:val="auto"/>
    <w:pitch w:val="default"/>
    <w:sig w:usb0="00000003" w:usb1="00000000" w:usb2="00000000" w:usb3="00000000" w:csb0="00000001" w:csb1="00000000"/>
  </w:font>
  <w:font w:name="OpenSymbol">
    <w:altName w:val="Calibri"/>
    <w:charset w:val="80"/>
    <w:family w:val="auto"/>
    <w:pitch w:val="default"/>
    <w:sig w:usb0="00000000" w:usb1="00000000" w:usb2="00000000" w:usb3="00000000" w:csb0="00040001" w:csb1="00000000"/>
  </w:font>
  <w:font w:name="Franklin Gothic Heavy">
    <w:panose1 w:val="020B0903020102020204"/>
    <w:charset w:val="00"/>
    <w:family w:val="swiss"/>
    <w:pitch w:val="variable"/>
    <w:sig w:usb0="00000287" w:usb1="00000000" w:usb2="00000000" w:usb3="00000000" w:csb0="0000009F" w:csb1="00000000"/>
  </w:font>
  <w:font w:name="Frutiger 45 Light">
    <w:altName w:val="Arial"/>
    <w:charset w:val="00"/>
    <w:family w:val="auto"/>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EB8" w:rsidRDefault="00470093">
    <w:pPr>
      <w:spacing w:after="0"/>
      <w:jc w:val="both"/>
      <w:rPr>
        <w:rFonts w:ascii="Times New Roman" w:hAnsi="Times New Roman"/>
        <w:b/>
        <w:i/>
        <w:color w:val="C00000"/>
        <w:sz w:val="20"/>
        <w:szCs w:val="20"/>
      </w:rPr>
    </w:pPr>
    <w:r w:rsidRPr="00470093">
      <w:rPr>
        <w:noProof/>
        <w:sz w:val="20"/>
      </w:rPr>
      <w:pict>
        <v:rect id="Text Box9" o:spid="_x0000_s4097" style="position:absolute;left:0;text-align:left;margin-left:0;margin-top:0;width:11.2pt;height:25.45pt;z-index:25165824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" filled="f" stroked="f">
          <v:textbox style="mso-next-textbox:#Text Box9;mso-fit-shape-to-text:t" inset="0,0,0,0">
            <w:txbxContent>
              <w:p w:rsidR="00032EB8" w:rsidRDefault="00470093">
                <w:pPr>
                  <w:snapToGrid w:val="0"/>
                  <w:rPr>
                    <w:sz w:val="18"/>
                  </w:rPr>
                </w:pPr>
                <w:r>
                  <w:rPr>
                    <w:sz w:val="18"/>
                  </w:rPr>
                  <w:fldChar w:fldCharType="begin"/>
                </w:r>
                <w:r w:rsidR="00032EB8">
                  <w:rPr>
                    <w:sz w:val="18"/>
                  </w:rPr>
                  <w:instrText xml:space="preserve"> PAGE  \* MERGEFORMAT </w:instrText>
                </w:r>
                <w:r>
                  <w:rPr>
                    <w:sz w:val="18"/>
                  </w:rPr>
                  <w:fldChar w:fldCharType="separate"/>
                </w:r>
                <w:r w:rsidR="005C28C2" w:rsidRPr="005C28C2">
                  <w:rPr>
                    <w:noProof/>
                  </w:rPr>
                  <w:t>135</w:t>
                </w:r>
                <w:r>
                  <w:rPr>
                    <w:sz w:val="18"/>
                  </w:rPr>
                  <w:fldChar w:fldCharType="end"/>
                </w:r>
              </w:p>
            </w:txbxContent>
          </v:textbox>
          <w10:wrap anchorx="margin"/>
        </v:rect>
      </w:pict>
    </w:r>
    <w:r w:rsidR="00032EB8">
      <w:rPr>
        <w:rFonts w:ascii="Times New Roman" w:hAnsi="Times New Roman"/>
        <w:bCs/>
        <w:iCs/>
        <w:noProof/>
        <w:color w:val="1F497D"/>
        <w:sz w:val="20"/>
        <w:szCs w:val="20"/>
        <w:lang w:val="en-IN" w:eastAsia="en-IN"/>
      </w:rPr>
      <w:drawing>
        <wp:inline distT="0" distB="0" distL="0" distR="0">
          <wp:extent cx="952500" cy="342900"/>
          <wp:effectExtent l="0" t="0" r="0" b="0"/>
          <wp:docPr id="5" name="Picture Fram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7"/>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0" cy="342900"/>
                  </a:xfrm>
                  <a:prstGeom prst="rect">
                    <a:avLst/>
                  </a:prstGeom>
                  <a:noFill/>
                  <a:ln>
                    <a:noFill/>
                  </a:ln>
                </pic:spPr>
              </pic:pic>
            </a:graphicData>
          </a:graphic>
        </wp:inline>
      </w:drawing>
    </w:r>
    <w:r w:rsidR="00032EB8">
      <w:rPr>
        <w:rFonts w:ascii="Times New Roman" w:hAnsi="Times New Roman"/>
        <w:bCs/>
        <w:iCs/>
        <w:color w:val="1F497D"/>
        <w:sz w:val="20"/>
        <w:szCs w:val="20"/>
      </w:rPr>
      <w:tab/>
    </w:r>
    <w:r w:rsidR="00032EB8">
      <w:rPr>
        <w:rFonts w:ascii="Times New Roman" w:hAnsi="Times New Roman"/>
        <w:bCs/>
        <w:iCs/>
        <w:color w:val="1F497D"/>
        <w:sz w:val="20"/>
        <w:szCs w:val="20"/>
      </w:rPr>
      <w:tab/>
    </w:r>
    <w:r w:rsidR="00032EB8">
      <w:rPr>
        <w:rFonts w:ascii="Times New Roman" w:hAnsi="Times New Roman"/>
        <w:bCs/>
        <w:iCs/>
        <w:color w:val="1F497D"/>
        <w:sz w:val="20"/>
        <w:szCs w:val="20"/>
      </w:rPr>
      <w:tab/>
    </w:r>
    <w:r w:rsidR="00032EB8">
      <w:rPr>
        <w:rFonts w:ascii="Times New Roman" w:hAnsi="Times New Roman"/>
        <w:bCs/>
        <w:iCs/>
        <w:color w:val="1F497D"/>
        <w:sz w:val="20"/>
        <w:szCs w:val="20"/>
      </w:rPr>
      <w:tab/>
    </w:r>
    <w:r w:rsidR="00032EB8">
      <w:rPr>
        <w:rFonts w:ascii="Times New Roman" w:hAnsi="Times New Roman"/>
        <w:b/>
        <w:bCs/>
        <w:color w:val="C00000"/>
        <w:sz w:val="20"/>
        <w:szCs w:val="20"/>
      </w:rPr>
      <w:t>(C)</w:t>
    </w:r>
    <w:r w:rsidR="00032EB8">
      <w:rPr>
        <w:rFonts w:ascii="Times New Roman" w:hAnsi="Times New Roman"/>
        <w:b/>
        <w:i/>
        <w:color w:val="C00000"/>
        <w:sz w:val="20"/>
        <w:szCs w:val="20"/>
      </w:rPr>
      <w:t>Global Journal Of Engineering Science And Researches</w:t>
    </w:r>
  </w:p>
  <w:p w:rsidR="00032EB8" w:rsidRDefault="00032E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4A42" w:rsidRDefault="00634A42">
      <w:pPr>
        <w:spacing w:after="0" w:line="240" w:lineRule="auto"/>
      </w:pPr>
      <w:r>
        <w:separator/>
      </w:r>
    </w:p>
  </w:footnote>
  <w:footnote w:type="continuationSeparator" w:id="1">
    <w:p w:rsidR="00634A42" w:rsidRDefault="00634A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EB8" w:rsidRDefault="00032EB8">
    <w:pPr>
      <w:pStyle w:val="Header"/>
      <w:rPr>
        <w:rFonts w:ascii="Cambria" w:hAnsi="Cambria" w:cs="Arial"/>
        <w:b/>
        <w:i/>
        <w:color w:val="C00000"/>
      </w:rPr>
    </w:pPr>
    <w:r>
      <w:rPr>
        <w:noProof/>
        <w:sz w:val="20"/>
        <w:szCs w:val="20"/>
        <w:lang w:val="en-IN" w:eastAsia="en-IN"/>
      </w:rPr>
      <w:drawing>
        <wp:inline distT="0" distB="0" distL="0" distR="0">
          <wp:extent cx="1647825" cy="552450"/>
          <wp:effectExtent l="0" t="0" r="9525" b="0"/>
          <wp:docPr id="4"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47825" cy="552450"/>
                  </a:xfrm>
                  <a:prstGeom prst="rect">
                    <a:avLst/>
                  </a:prstGeom>
                  <a:noFill/>
                  <a:ln>
                    <a:noFill/>
                  </a:ln>
                </pic:spPr>
              </pic:pic>
            </a:graphicData>
          </a:graphic>
        </wp:inline>
      </w:drawing>
    </w:r>
  </w:p>
  <w:p w:rsidR="00032EB8" w:rsidRDefault="00032EB8">
    <w:pPr>
      <w:pStyle w:val="Header"/>
      <w:rPr>
        <w:rFonts w:ascii="Cambria" w:hAnsi="Cambria" w:cs="Arial"/>
        <w:b/>
        <w:i/>
        <w:color w:val="C00000"/>
      </w:rPr>
    </w:pPr>
    <w:r>
      <w:rPr>
        <w:rFonts w:ascii="Cambria" w:hAnsi="Cambria" w:cs="Arial"/>
        <w:b/>
        <w:i/>
        <w:color w:val="C00000"/>
      </w:rPr>
      <w:t>[</w:t>
    </w:r>
    <w:r w:rsidR="005177FD" w:rsidRPr="005177FD">
      <w:rPr>
        <w:rFonts w:ascii="Cambria" w:hAnsi="Cambria" w:cs="Arial"/>
        <w:b/>
        <w:i/>
        <w:color w:val="C00000"/>
      </w:rPr>
      <w:t>Jatav</w:t>
    </w:r>
    <w:r>
      <w:rPr>
        <w:rFonts w:ascii="Cambria" w:hAnsi="Cambria" w:cs="Arial"/>
        <w:b/>
        <w:i/>
        <w:color w:val="C00000"/>
      </w:rPr>
      <w:t xml:space="preserve">, </w:t>
    </w:r>
    <w:r>
      <w:rPr>
        <w:rFonts w:ascii="Cambria" w:hAnsi="Cambria" w:cs="Arial"/>
        <w:b/>
        <w:color w:val="C00000"/>
      </w:rPr>
      <w:t xml:space="preserve">6(1): January 2019]                                                                              </w:t>
    </w:r>
    <w:r w:rsidR="0021743F">
      <w:rPr>
        <w:rFonts w:ascii="Cambria" w:hAnsi="Cambria" w:cs="Arial"/>
        <w:b/>
        <w:color w:val="C00000"/>
      </w:rPr>
      <w:t xml:space="preserve">                </w:t>
    </w:r>
    <w:r w:rsidR="005177FD">
      <w:rPr>
        <w:rFonts w:ascii="Cambria" w:hAnsi="Cambria" w:cs="Arial"/>
        <w:b/>
        <w:color w:val="C00000"/>
      </w:rPr>
      <w:t xml:space="preserve"> </w:t>
    </w:r>
    <w:r w:rsidR="0021743F">
      <w:rPr>
        <w:rFonts w:ascii="Cambria" w:hAnsi="Cambria" w:cs="Arial"/>
        <w:b/>
        <w:color w:val="C00000"/>
      </w:rPr>
      <w:t xml:space="preserve"> </w:t>
    </w:r>
    <w:r>
      <w:rPr>
        <w:rFonts w:ascii="Cambria" w:hAnsi="Cambria" w:cs="Arial"/>
        <w:b/>
        <w:color w:val="C00000"/>
      </w:rPr>
      <w:t xml:space="preserve"> </w:t>
    </w:r>
    <w:r w:rsidR="00AB4071">
      <w:rPr>
        <w:rFonts w:ascii="Cambria" w:hAnsi="Cambria" w:cs="Arial"/>
        <w:b/>
        <w:color w:val="C00000"/>
      </w:rPr>
      <w:t xml:space="preserve">  </w:t>
    </w:r>
    <w:r>
      <w:rPr>
        <w:rFonts w:ascii="Cambria" w:hAnsi="Cambria" w:cs="Arial"/>
        <w:b/>
        <w:color w:val="C00000"/>
      </w:rPr>
      <w:t>ISSN 2348 – 8034</w:t>
    </w:r>
  </w:p>
  <w:p w:rsidR="00032EB8" w:rsidRDefault="00032EB8">
    <w:pPr>
      <w:pStyle w:val="Header"/>
    </w:pPr>
    <w:r>
      <w:rPr>
        <w:rFonts w:ascii="Cambria" w:hAnsi="Cambria" w:cs="Arial"/>
        <w:b/>
        <w:color w:val="C00000"/>
      </w:rPr>
      <w:t xml:space="preserve">DOI- </w:t>
    </w:r>
    <w:r w:rsidR="0056696A" w:rsidRPr="0056696A">
      <w:rPr>
        <w:rFonts w:ascii="Cambria" w:hAnsi="Cambria" w:cs="Arial"/>
        <w:b/>
        <w:color w:val="C00000"/>
      </w:rPr>
      <w:t>10.5281/zenodo.2537886</w:t>
    </w:r>
    <w:r>
      <w:rPr>
        <w:rFonts w:ascii="Cambria" w:hAnsi="Cambria" w:cs="Arial"/>
        <w:b/>
        <w:color w:val="C00000"/>
      </w:rPr>
      <w:t xml:space="preserve">                                                                           </w:t>
    </w:r>
    <w:bookmarkStart w:id="0" w:name="_GoBack"/>
    <w:bookmarkEnd w:id="0"/>
    <w:r>
      <w:rPr>
        <w:rFonts w:ascii="Cambria" w:hAnsi="Cambria" w:cs="Arial"/>
        <w:b/>
        <w:color w:val="C00000"/>
      </w:rPr>
      <w:t xml:space="preserve">        Impact Factor- 5.070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nsid w:val="00000003"/>
    <w:multiLevelType w:val="multilevel"/>
    <w:tmpl w:val="00000003"/>
    <w:lvl w:ilvl="0">
      <w:start w:val="1"/>
      <w:numFmt w:val="decimal"/>
      <w:lvlText w:val="%1."/>
      <w:lvlJc w:val="left"/>
    </w:lvl>
    <w:lvl w:ilvl="1">
      <w:start w:val="5"/>
      <w:numFmt w:val="decimal"/>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nsid w:val="00000004"/>
    <w:multiLevelType w:val="multilevel"/>
    <w:tmpl w:val="00000004"/>
    <w:lvl w:ilvl="0">
      <w:start w:val="6"/>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nsid w:val="00000005"/>
    <w:multiLevelType w:val="multilevel"/>
    <w:tmpl w:val="DD0CBAFA"/>
    <w:lvl w:ilvl="0">
      <w:start w:val="1"/>
      <w:numFmt w:val="decimal"/>
      <w:lvlText w:val="%1."/>
      <w:lvlJc w:val="left"/>
      <w:rPr>
        <w:i/>
        <w:sz w:val="20"/>
      </w:rPr>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nsid w:val="00000006"/>
    <w:multiLevelType w:val="multilevel"/>
    <w:tmpl w:val="00000006"/>
    <w:lvl w:ilvl="0">
      <w:start w:val="14"/>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nsid w:val="048167FD"/>
    <w:multiLevelType w:val="hybridMultilevel"/>
    <w:tmpl w:val="289AE65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10364B6"/>
    <w:multiLevelType w:val="hybridMultilevel"/>
    <w:tmpl w:val="C0ACF66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864C54"/>
    <w:multiLevelType w:val="hybridMultilevel"/>
    <w:tmpl w:val="5BE85B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FA1B19"/>
    <w:multiLevelType w:val="hybridMultilevel"/>
    <w:tmpl w:val="E8A8140C"/>
    <w:lvl w:ilvl="0" w:tplc="611A9B7E">
      <w:start w:val="1"/>
      <w:numFmt w:val="decimal"/>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E234A1"/>
    <w:multiLevelType w:val="hybridMultilevel"/>
    <w:tmpl w:val="A8600EBA"/>
    <w:lvl w:ilvl="0" w:tplc="40090013">
      <w:start w:val="1"/>
      <w:numFmt w:val="upperRoman"/>
      <w:pStyle w:val="Head1"/>
      <w:lvlText w:val="%1."/>
      <w:lvlJc w:val="right"/>
      <w:pPr>
        <w:ind w:left="720" w:hanging="360"/>
      </w:pPr>
      <w:rPr>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4F036038"/>
    <w:multiLevelType w:val="hybridMultilevel"/>
    <w:tmpl w:val="2B3632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C48905"/>
    <w:multiLevelType w:val="singleLevel"/>
    <w:tmpl w:val="3E4C7922"/>
    <w:lvl w:ilvl="0">
      <w:start w:val="1"/>
      <w:numFmt w:val="decimal"/>
      <w:lvlText w:val="%1."/>
      <w:lvlJc w:val="left"/>
      <w:pPr>
        <w:tabs>
          <w:tab w:val="left" w:pos="425"/>
        </w:tabs>
        <w:ind w:left="425" w:hanging="425"/>
      </w:pPr>
      <w:rPr>
        <w:rFonts w:hint="default"/>
        <w:b w:val="0"/>
      </w:rPr>
    </w:lvl>
  </w:abstractNum>
  <w:abstractNum w:abstractNumId="12">
    <w:nsid w:val="56E546F6"/>
    <w:multiLevelType w:val="hybridMultilevel"/>
    <w:tmpl w:val="6DB673EA"/>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A24651B"/>
    <w:multiLevelType w:val="hybridMultilevel"/>
    <w:tmpl w:val="F0D852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FF09B4"/>
    <w:multiLevelType w:val="multilevel"/>
    <w:tmpl w:val="63FF09B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left" w:pos="1800"/>
        </w:tabs>
        <w:ind w:left="1728" w:hanging="648"/>
      </w:pPr>
      <w:rPr>
        <w:rFonts w:hint="default"/>
      </w:rPr>
    </w:lvl>
    <w:lvl w:ilvl="4">
      <w:start w:val="1"/>
      <w:numFmt w:val="decimal"/>
      <w:lvlText w:val="%1.%2.%3.%4.%5."/>
      <w:lvlJc w:val="left"/>
      <w:pPr>
        <w:tabs>
          <w:tab w:val="left" w:pos="2520"/>
        </w:tabs>
        <w:ind w:left="2232" w:hanging="792"/>
      </w:pPr>
      <w:rPr>
        <w:rFonts w:hint="default"/>
      </w:rPr>
    </w:lvl>
    <w:lvl w:ilvl="5">
      <w:start w:val="1"/>
      <w:numFmt w:val="decimal"/>
      <w:lvlText w:val="%1.%2.%3.%4.%5.%6."/>
      <w:lvlJc w:val="left"/>
      <w:pPr>
        <w:tabs>
          <w:tab w:val="left" w:pos="288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396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abstractNum w:abstractNumId="15">
    <w:nsid w:val="6A0762CB"/>
    <w:multiLevelType w:val="hybridMultilevel"/>
    <w:tmpl w:val="28FA5316"/>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6CAA0783"/>
    <w:multiLevelType w:val="hybridMultilevel"/>
    <w:tmpl w:val="A6189A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B912C3C"/>
    <w:multiLevelType w:val="hybridMultilevel"/>
    <w:tmpl w:val="588A144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4"/>
  </w:num>
  <w:num w:numId="3">
    <w:abstractNumId w:val="11"/>
  </w:num>
  <w:num w:numId="4">
    <w:abstractNumId w:val="17"/>
  </w:num>
  <w:num w:numId="5">
    <w:abstractNumId w:val="5"/>
  </w:num>
  <w:num w:numId="6">
    <w:abstractNumId w:val="10"/>
  </w:num>
  <w:num w:numId="7">
    <w:abstractNumId w:val="13"/>
  </w:num>
  <w:num w:numId="8">
    <w:abstractNumId w:val="16"/>
  </w:num>
  <w:num w:numId="9">
    <w:abstractNumId w:val="8"/>
  </w:num>
  <w:num w:numId="10">
    <w:abstractNumId w:val="6"/>
  </w:num>
  <w:num w:numId="11">
    <w:abstractNumId w:val="7"/>
  </w:num>
  <w:num w:numId="12">
    <w:abstractNumId w:val="0"/>
  </w:num>
  <w:num w:numId="13">
    <w:abstractNumId w:val="1"/>
  </w:num>
  <w:num w:numId="14">
    <w:abstractNumId w:val="2"/>
  </w:num>
  <w:num w:numId="15">
    <w:abstractNumId w:val="3"/>
  </w:num>
  <w:num w:numId="16">
    <w:abstractNumId w:val="4"/>
  </w:num>
  <w:num w:numId="17">
    <w:abstractNumId w:val="15"/>
  </w:num>
  <w:num w:numId="18">
    <w:abstractNumId w:val="1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97282" fillcolor="#9cbee0" strokecolor="#739cc3">
      <v:fill color="#9cbee0" color2="#bbd5f0" type="gradient">
        <o:fill v:ext="view" type="gradientUnscaled"/>
      </v:fill>
      <v:stroke color="#739cc3" weight="1.25pt" miterlimit="2"/>
    </o:shapedefaults>
    <o:shapelayout v:ext="edit">
      <o:idmap v:ext="edit" data="4"/>
    </o:shapelayout>
  </w:hdrShapeDefaults>
  <w:footnotePr>
    <w:footnote w:id="0"/>
    <w:footnote w:id="1"/>
  </w:footnotePr>
  <w:endnotePr>
    <w:endnote w:id="0"/>
    <w:endnote w:id="1"/>
  </w:endnotePr>
  <w:compat>
    <w:spaceForUL/>
    <w:doNotLeaveBackslashAlone/>
    <w:ulTrailSpace/>
    <w:doNotExpandShiftReturn/>
  </w:compat>
  <w:rsids>
    <w:rsidRoot w:val="00FE0C04"/>
    <w:rsid w:val="00001475"/>
    <w:rsid w:val="00002EC0"/>
    <w:rsid w:val="00004852"/>
    <w:rsid w:val="00005089"/>
    <w:rsid w:val="00005FFE"/>
    <w:rsid w:val="00015D94"/>
    <w:rsid w:val="000174E0"/>
    <w:rsid w:val="00030039"/>
    <w:rsid w:val="00030A51"/>
    <w:rsid w:val="00032EB8"/>
    <w:rsid w:val="00040974"/>
    <w:rsid w:val="00041BB4"/>
    <w:rsid w:val="00046614"/>
    <w:rsid w:val="00051015"/>
    <w:rsid w:val="000562CF"/>
    <w:rsid w:val="0005630B"/>
    <w:rsid w:val="00056D11"/>
    <w:rsid w:val="00063312"/>
    <w:rsid w:val="00064C01"/>
    <w:rsid w:val="00065024"/>
    <w:rsid w:val="00065444"/>
    <w:rsid w:val="000702E1"/>
    <w:rsid w:val="000707FB"/>
    <w:rsid w:val="00071BE5"/>
    <w:rsid w:val="000735CB"/>
    <w:rsid w:val="00076DBF"/>
    <w:rsid w:val="00084743"/>
    <w:rsid w:val="000872CA"/>
    <w:rsid w:val="00095E50"/>
    <w:rsid w:val="000A09F2"/>
    <w:rsid w:val="000A0ACC"/>
    <w:rsid w:val="000D1260"/>
    <w:rsid w:val="000D2841"/>
    <w:rsid w:val="000D3EA5"/>
    <w:rsid w:val="000E0727"/>
    <w:rsid w:val="000E2F2E"/>
    <w:rsid w:val="000F268D"/>
    <w:rsid w:val="000F3AE6"/>
    <w:rsid w:val="000F3B25"/>
    <w:rsid w:val="000F5E84"/>
    <w:rsid w:val="00105016"/>
    <w:rsid w:val="001156DF"/>
    <w:rsid w:val="00125F5D"/>
    <w:rsid w:val="00126692"/>
    <w:rsid w:val="00126F03"/>
    <w:rsid w:val="00130CAC"/>
    <w:rsid w:val="00132F06"/>
    <w:rsid w:val="00143B67"/>
    <w:rsid w:val="00150E77"/>
    <w:rsid w:val="0015131E"/>
    <w:rsid w:val="00157C58"/>
    <w:rsid w:val="00160DDF"/>
    <w:rsid w:val="00163631"/>
    <w:rsid w:val="00164A93"/>
    <w:rsid w:val="00166D4B"/>
    <w:rsid w:val="0017016D"/>
    <w:rsid w:val="00171E6E"/>
    <w:rsid w:val="00182CFA"/>
    <w:rsid w:val="00183A8B"/>
    <w:rsid w:val="00184A05"/>
    <w:rsid w:val="00190B0B"/>
    <w:rsid w:val="0019749E"/>
    <w:rsid w:val="001A32C6"/>
    <w:rsid w:val="001C2490"/>
    <w:rsid w:val="001C6FB8"/>
    <w:rsid w:val="001C765E"/>
    <w:rsid w:val="001D075B"/>
    <w:rsid w:val="001D20A7"/>
    <w:rsid w:val="001D4377"/>
    <w:rsid w:val="001D4779"/>
    <w:rsid w:val="001E156E"/>
    <w:rsid w:val="001E5B66"/>
    <w:rsid w:val="001E6089"/>
    <w:rsid w:val="001F4B1D"/>
    <w:rsid w:val="001F50AE"/>
    <w:rsid w:val="001F55C5"/>
    <w:rsid w:val="001F621F"/>
    <w:rsid w:val="002008DB"/>
    <w:rsid w:val="00200F23"/>
    <w:rsid w:val="0020219C"/>
    <w:rsid w:val="00214744"/>
    <w:rsid w:val="00214D70"/>
    <w:rsid w:val="00215EC6"/>
    <w:rsid w:val="0021628A"/>
    <w:rsid w:val="00216F78"/>
    <w:rsid w:val="0021743F"/>
    <w:rsid w:val="00225205"/>
    <w:rsid w:val="00237029"/>
    <w:rsid w:val="00237BBE"/>
    <w:rsid w:val="0024247B"/>
    <w:rsid w:val="00250E16"/>
    <w:rsid w:val="002579D5"/>
    <w:rsid w:val="00257B0C"/>
    <w:rsid w:val="00260FBA"/>
    <w:rsid w:val="002779E4"/>
    <w:rsid w:val="00280F4A"/>
    <w:rsid w:val="00287766"/>
    <w:rsid w:val="00290781"/>
    <w:rsid w:val="00292764"/>
    <w:rsid w:val="00296DC9"/>
    <w:rsid w:val="002A11D3"/>
    <w:rsid w:val="002A4B1D"/>
    <w:rsid w:val="002B3E31"/>
    <w:rsid w:val="002C08CF"/>
    <w:rsid w:val="002C153C"/>
    <w:rsid w:val="002C5FA4"/>
    <w:rsid w:val="002C6385"/>
    <w:rsid w:val="002C7511"/>
    <w:rsid w:val="002E1EC8"/>
    <w:rsid w:val="002E4422"/>
    <w:rsid w:val="002E54CE"/>
    <w:rsid w:val="002F39A7"/>
    <w:rsid w:val="002F4877"/>
    <w:rsid w:val="002F48EC"/>
    <w:rsid w:val="003028A8"/>
    <w:rsid w:val="00303386"/>
    <w:rsid w:val="00305A4F"/>
    <w:rsid w:val="00305FF9"/>
    <w:rsid w:val="00310410"/>
    <w:rsid w:val="00311C24"/>
    <w:rsid w:val="00312B98"/>
    <w:rsid w:val="00312EEB"/>
    <w:rsid w:val="003201AE"/>
    <w:rsid w:val="00325014"/>
    <w:rsid w:val="00334426"/>
    <w:rsid w:val="00342624"/>
    <w:rsid w:val="00350E60"/>
    <w:rsid w:val="00352766"/>
    <w:rsid w:val="003551C0"/>
    <w:rsid w:val="00362416"/>
    <w:rsid w:val="00362C24"/>
    <w:rsid w:val="003648C7"/>
    <w:rsid w:val="00366171"/>
    <w:rsid w:val="00366EC3"/>
    <w:rsid w:val="0037015D"/>
    <w:rsid w:val="003721A3"/>
    <w:rsid w:val="00375F8E"/>
    <w:rsid w:val="00394A01"/>
    <w:rsid w:val="003A0305"/>
    <w:rsid w:val="003B0A52"/>
    <w:rsid w:val="003B26F5"/>
    <w:rsid w:val="003B325A"/>
    <w:rsid w:val="003D1067"/>
    <w:rsid w:val="003D556E"/>
    <w:rsid w:val="003E3346"/>
    <w:rsid w:val="003E6DDF"/>
    <w:rsid w:val="003F2774"/>
    <w:rsid w:val="003F2CDC"/>
    <w:rsid w:val="003F5F07"/>
    <w:rsid w:val="003F653B"/>
    <w:rsid w:val="00400F0A"/>
    <w:rsid w:val="00401A3D"/>
    <w:rsid w:val="00402257"/>
    <w:rsid w:val="00407B10"/>
    <w:rsid w:val="00407C63"/>
    <w:rsid w:val="00413259"/>
    <w:rsid w:val="00415C9B"/>
    <w:rsid w:val="00425C36"/>
    <w:rsid w:val="004324BF"/>
    <w:rsid w:val="0043375E"/>
    <w:rsid w:val="00436FAE"/>
    <w:rsid w:val="004370A0"/>
    <w:rsid w:val="0043786B"/>
    <w:rsid w:val="004542F3"/>
    <w:rsid w:val="004554B0"/>
    <w:rsid w:val="00464B32"/>
    <w:rsid w:val="00470093"/>
    <w:rsid w:val="00470507"/>
    <w:rsid w:val="00473C59"/>
    <w:rsid w:val="0049433A"/>
    <w:rsid w:val="00494DC8"/>
    <w:rsid w:val="004B10DB"/>
    <w:rsid w:val="004C1053"/>
    <w:rsid w:val="004C4FEF"/>
    <w:rsid w:val="004C5110"/>
    <w:rsid w:val="004C7F76"/>
    <w:rsid w:val="004D20AD"/>
    <w:rsid w:val="004D366E"/>
    <w:rsid w:val="004D587B"/>
    <w:rsid w:val="004D61CF"/>
    <w:rsid w:val="004E1937"/>
    <w:rsid w:val="004E3947"/>
    <w:rsid w:val="004E6BFD"/>
    <w:rsid w:val="004F0D73"/>
    <w:rsid w:val="004F2D15"/>
    <w:rsid w:val="004F480A"/>
    <w:rsid w:val="004F70F5"/>
    <w:rsid w:val="004F75F9"/>
    <w:rsid w:val="004F7C06"/>
    <w:rsid w:val="004F7C5D"/>
    <w:rsid w:val="00500069"/>
    <w:rsid w:val="00500F6E"/>
    <w:rsid w:val="0050169F"/>
    <w:rsid w:val="00505E97"/>
    <w:rsid w:val="00512EB5"/>
    <w:rsid w:val="005133BB"/>
    <w:rsid w:val="005177FD"/>
    <w:rsid w:val="00524066"/>
    <w:rsid w:val="005246EE"/>
    <w:rsid w:val="00536B0F"/>
    <w:rsid w:val="0054112F"/>
    <w:rsid w:val="005631CB"/>
    <w:rsid w:val="00563639"/>
    <w:rsid w:val="0056538E"/>
    <w:rsid w:val="005657BF"/>
    <w:rsid w:val="0056696A"/>
    <w:rsid w:val="0057150A"/>
    <w:rsid w:val="00574840"/>
    <w:rsid w:val="00574BB4"/>
    <w:rsid w:val="0057700B"/>
    <w:rsid w:val="00581B86"/>
    <w:rsid w:val="005825BA"/>
    <w:rsid w:val="00583F85"/>
    <w:rsid w:val="00584884"/>
    <w:rsid w:val="00585C47"/>
    <w:rsid w:val="00596C1E"/>
    <w:rsid w:val="005977CC"/>
    <w:rsid w:val="005A4490"/>
    <w:rsid w:val="005B406A"/>
    <w:rsid w:val="005B40D7"/>
    <w:rsid w:val="005B4A20"/>
    <w:rsid w:val="005B63AC"/>
    <w:rsid w:val="005B77C0"/>
    <w:rsid w:val="005C28C2"/>
    <w:rsid w:val="005C6B86"/>
    <w:rsid w:val="005D0866"/>
    <w:rsid w:val="005E280B"/>
    <w:rsid w:val="005E3F70"/>
    <w:rsid w:val="005E5EA4"/>
    <w:rsid w:val="005F0B1C"/>
    <w:rsid w:val="005F7F32"/>
    <w:rsid w:val="006131A1"/>
    <w:rsid w:val="006137B4"/>
    <w:rsid w:val="006171FA"/>
    <w:rsid w:val="0062055D"/>
    <w:rsid w:val="00623524"/>
    <w:rsid w:val="00633B72"/>
    <w:rsid w:val="00634289"/>
    <w:rsid w:val="00634A42"/>
    <w:rsid w:val="00635B87"/>
    <w:rsid w:val="00636948"/>
    <w:rsid w:val="00640AB7"/>
    <w:rsid w:val="006426DD"/>
    <w:rsid w:val="00650109"/>
    <w:rsid w:val="00655826"/>
    <w:rsid w:val="00655845"/>
    <w:rsid w:val="0066517D"/>
    <w:rsid w:val="006866EA"/>
    <w:rsid w:val="00692070"/>
    <w:rsid w:val="00694A55"/>
    <w:rsid w:val="006A3DC2"/>
    <w:rsid w:val="006A6A22"/>
    <w:rsid w:val="006A762E"/>
    <w:rsid w:val="006B0FA1"/>
    <w:rsid w:val="006B2E7F"/>
    <w:rsid w:val="006B359B"/>
    <w:rsid w:val="006B48D7"/>
    <w:rsid w:val="006C08A1"/>
    <w:rsid w:val="006C1955"/>
    <w:rsid w:val="006C2148"/>
    <w:rsid w:val="006C35EA"/>
    <w:rsid w:val="006C61AA"/>
    <w:rsid w:val="006D5A25"/>
    <w:rsid w:val="006D70F8"/>
    <w:rsid w:val="006E29D2"/>
    <w:rsid w:val="006E4B3E"/>
    <w:rsid w:val="006F0045"/>
    <w:rsid w:val="0070269A"/>
    <w:rsid w:val="00704B70"/>
    <w:rsid w:val="0070555D"/>
    <w:rsid w:val="007056D1"/>
    <w:rsid w:val="0071735D"/>
    <w:rsid w:val="00720F58"/>
    <w:rsid w:val="0072436C"/>
    <w:rsid w:val="00726BCE"/>
    <w:rsid w:val="00726C27"/>
    <w:rsid w:val="00736B08"/>
    <w:rsid w:val="007377E0"/>
    <w:rsid w:val="00737BAB"/>
    <w:rsid w:val="00747C6D"/>
    <w:rsid w:val="0075734F"/>
    <w:rsid w:val="0076244B"/>
    <w:rsid w:val="00763CA2"/>
    <w:rsid w:val="00765D6B"/>
    <w:rsid w:val="00770A9C"/>
    <w:rsid w:val="00772888"/>
    <w:rsid w:val="0078253C"/>
    <w:rsid w:val="0078481F"/>
    <w:rsid w:val="00784D06"/>
    <w:rsid w:val="00787B29"/>
    <w:rsid w:val="00793FE1"/>
    <w:rsid w:val="007962BD"/>
    <w:rsid w:val="00797BDE"/>
    <w:rsid w:val="007A1BC1"/>
    <w:rsid w:val="007A2E21"/>
    <w:rsid w:val="007B49E1"/>
    <w:rsid w:val="007B56D9"/>
    <w:rsid w:val="007C4477"/>
    <w:rsid w:val="007C4510"/>
    <w:rsid w:val="007C5720"/>
    <w:rsid w:val="007C654C"/>
    <w:rsid w:val="007D1C74"/>
    <w:rsid w:val="007E4B34"/>
    <w:rsid w:val="007F5061"/>
    <w:rsid w:val="0081064A"/>
    <w:rsid w:val="00812643"/>
    <w:rsid w:val="0081418C"/>
    <w:rsid w:val="00815158"/>
    <w:rsid w:val="00822539"/>
    <w:rsid w:val="0082350D"/>
    <w:rsid w:val="00841D5C"/>
    <w:rsid w:val="00845577"/>
    <w:rsid w:val="008476A0"/>
    <w:rsid w:val="00847B64"/>
    <w:rsid w:val="00863E13"/>
    <w:rsid w:val="00865D2E"/>
    <w:rsid w:val="008748E7"/>
    <w:rsid w:val="00884763"/>
    <w:rsid w:val="00885240"/>
    <w:rsid w:val="0089265B"/>
    <w:rsid w:val="008B3862"/>
    <w:rsid w:val="008B488A"/>
    <w:rsid w:val="008B5693"/>
    <w:rsid w:val="008B7211"/>
    <w:rsid w:val="008C05DF"/>
    <w:rsid w:val="008D1EA4"/>
    <w:rsid w:val="008D2A9C"/>
    <w:rsid w:val="008D44F8"/>
    <w:rsid w:val="008E22A0"/>
    <w:rsid w:val="008F54BD"/>
    <w:rsid w:val="00901AAA"/>
    <w:rsid w:val="00902612"/>
    <w:rsid w:val="0091579B"/>
    <w:rsid w:val="00916322"/>
    <w:rsid w:val="00922FAA"/>
    <w:rsid w:val="00926641"/>
    <w:rsid w:val="00927E5E"/>
    <w:rsid w:val="00934A3C"/>
    <w:rsid w:val="00937125"/>
    <w:rsid w:val="009417A9"/>
    <w:rsid w:val="0094300F"/>
    <w:rsid w:val="00952B9C"/>
    <w:rsid w:val="00952EEC"/>
    <w:rsid w:val="00957707"/>
    <w:rsid w:val="00960E9C"/>
    <w:rsid w:val="00963B00"/>
    <w:rsid w:val="00970FE4"/>
    <w:rsid w:val="009744D9"/>
    <w:rsid w:val="00974819"/>
    <w:rsid w:val="00975A27"/>
    <w:rsid w:val="0097614A"/>
    <w:rsid w:val="00980330"/>
    <w:rsid w:val="009875A1"/>
    <w:rsid w:val="0099365A"/>
    <w:rsid w:val="009A04E2"/>
    <w:rsid w:val="009A1AD7"/>
    <w:rsid w:val="009A227C"/>
    <w:rsid w:val="009A2283"/>
    <w:rsid w:val="009A2694"/>
    <w:rsid w:val="009B2419"/>
    <w:rsid w:val="009D18C9"/>
    <w:rsid w:val="009E1D71"/>
    <w:rsid w:val="009E5BAB"/>
    <w:rsid w:val="009E6967"/>
    <w:rsid w:val="009F158E"/>
    <w:rsid w:val="009F2B0E"/>
    <w:rsid w:val="00A06EA2"/>
    <w:rsid w:val="00A11D1A"/>
    <w:rsid w:val="00A13A5D"/>
    <w:rsid w:val="00A21315"/>
    <w:rsid w:val="00A221FA"/>
    <w:rsid w:val="00A226E3"/>
    <w:rsid w:val="00A227D6"/>
    <w:rsid w:val="00A26656"/>
    <w:rsid w:val="00A26CEF"/>
    <w:rsid w:val="00A27C76"/>
    <w:rsid w:val="00A3222B"/>
    <w:rsid w:val="00A33062"/>
    <w:rsid w:val="00A35383"/>
    <w:rsid w:val="00A37139"/>
    <w:rsid w:val="00A40A45"/>
    <w:rsid w:val="00A51922"/>
    <w:rsid w:val="00A6204C"/>
    <w:rsid w:val="00A75131"/>
    <w:rsid w:val="00A77713"/>
    <w:rsid w:val="00A82A64"/>
    <w:rsid w:val="00A967ED"/>
    <w:rsid w:val="00A96C2A"/>
    <w:rsid w:val="00AA1510"/>
    <w:rsid w:val="00AA48D8"/>
    <w:rsid w:val="00AA49C2"/>
    <w:rsid w:val="00AA5FAA"/>
    <w:rsid w:val="00AB4071"/>
    <w:rsid w:val="00AB7C39"/>
    <w:rsid w:val="00AD3511"/>
    <w:rsid w:val="00AD5C68"/>
    <w:rsid w:val="00AE1450"/>
    <w:rsid w:val="00AE1C01"/>
    <w:rsid w:val="00AE2F1D"/>
    <w:rsid w:val="00AE60D7"/>
    <w:rsid w:val="00B02C55"/>
    <w:rsid w:val="00B07173"/>
    <w:rsid w:val="00B07C17"/>
    <w:rsid w:val="00B27B8E"/>
    <w:rsid w:val="00B368C6"/>
    <w:rsid w:val="00B52836"/>
    <w:rsid w:val="00B52911"/>
    <w:rsid w:val="00B544EA"/>
    <w:rsid w:val="00B6186F"/>
    <w:rsid w:val="00B66202"/>
    <w:rsid w:val="00B70D57"/>
    <w:rsid w:val="00B71F3F"/>
    <w:rsid w:val="00B75A4E"/>
    <w:rsid w:val="00B90235"/>
    <w:rsid w:val="00B90ABC"/>
    <w:rsid w:val="00B92BE0"/>
    <w:rsid w:val="00B95538"/>
    <w:rsid w:val="00B96F0B"/>
    <w:rsid w:val="00BC4D15"/>
    <w:rsid w:val="00BD0BAA"/>
    <w:rsid w:val="00BD7D7D"/>
    <w:rsid w:val="00BE282D"/>
    <w:rsid w:val="00BE2AED"/>
    <w:rsid w:val="00BE2D11"/>
    <w:rsid w:val="00BE643F"/>
    <w:rsid w:val="00BE6A7E"/>
    <w:rsid w:val="00BE7FB2"/>
    <w:rsid w:val="00BF77C6"/>
    <w:rsid w:val="00C062C7"/>
    <w:rsid w:val="00C10CE1"/>
    <w:rsid w:val="00C12E39"/>
    <w:rsid w:val="00C1507E"/>
    <w:rsid w:val="00C15787"/>
    <w:rsid w:val="00C204DA"/>
    <w:rsid w:val="00C264DC"/>
    <w:rsid w:val="00C31326"/>
    <w:rsid w:val="00C440AB"/>
    <w:rsid w:val="00C471DB"/>
    <w:rsid w:val="00C53775"/>
    <w:rsid w:val="00C6125C"/>
    <w:rsid w:val="00C61878"/>
    <w:rsid w:val="00C656C9"/>
    <w:rsid w:val="00C701B5"/>
    <w:rsid w:val="00C8005D"/>
    <w:rsid w:val="00C8129F"/>
    <w:rsid w:val="00C860B9"/>
    <w:rsid w:val="00C9731E"/>
    <w:rsid w:val="00CA2BC6"/>
    <w:rsid w:val="00CA3E3E"/>
    <w:rsid w:val="00CA56E3"/>
    <w:rsid w:val="00CB1073"/>
    <w:rsid w:val="00CB4DFB"/>
    <w:rsid w:val="00CB6664"/>
    <w:rsid w:val="00CC0974"/>
    <w:rsid w:val="00CC5015"/>
    <w:rsid w:val="00CC5DB9"/>
    <w:rsid w:val="00CD1765"/>
    <w:rsid w:val="00CD3DF5"/>
    <w:rsid w:val="00CD6C6E"/>
    <w:rsid w:val="00CD7B4D"/>
    <w:rsid w:val="00CE1E7D"/>
    <w:rsid w:val="00CE70BD"/>
    <w:rsid w:val="00D1238E"/>
    <w:rsid w:val="00D146B7"/>
    <w:rsid w:val="00D170F9"/>
    <w:rsid w:val="00D23242"/>
    <w:rsid w:val="00D25D26"/>
    <w:rsid w:val="00D25FFE"/>
    <w:rsid w:val="00D313E1"/>
    <w:rsid w:val="00D357E9"/>
    <w:rsid w:val="00D37504"/>
    <w:rsid w:val="00D41116"/>
    <w:rsid w:val="00D465D7"/>
    <w:rsid w:val="00D50523"/>
    <w:rsid w:val="00D512B1"/>
    <w:rsid w:val="00D6075F"/>
    <w:rsid w:val="00D63BE6"/>
    <w:rsid w:val="00D654CD"/>
    <w:rsid w:val="00D66012"/>
    <w:rsid w:val="00D67518"/>
    <w:rsid w:val="00D81067"/>
    <w:rsid w:val="00D861E5"/>
    <w:rsid w:val="00D90457"/>
    <w:rsid w:val="00D93314"/>
    <w:rsid w:val="00D96C26"/>
    <w:rsid w:val="00D9765E"/>
    <w:rsid w:val="00DA25DA"/>
    <w:rsid w:val="00DA3692"/>
    <w:rsid w:val="00DA3EF7"/>
    <w:rsid w:val="00DB3152"/>
    <w:rsid w:val="00DC174F"/>
    <w:rsid w:val="00DC3B7E"/>
    <w:rsid w:val="00DC743C"/>
    <w:rsid w:val="00DD2082"/>
    <w:rsid w:val="00DD4268"/>
    <w:rsid w:val="00DE1082"/>
    <w:rsid w:val="00DE2F71"/>
    <w:rsid w:val="00DE3D51"/>
    <w:rsid w:val="00DE5507"/>
    <w:rsid w:val="00E05A29"/>
    <w:rsid w:val="00E1063C"/>
    <w:rsid w:val="00E15B5E"/>
    <w:rsid w:val="00E24062"/>
    <w:rsid w:val="00E33884"/>
    <w:rsid w:val="00E34D5F"/>
    <w:rsid w:val="00E544FB"/>
    <w:rsid w:val="00E60F2E"/>
    <w:rsid w:val="00E6168F"/>
    <w:rsid w:val="00E73A0A"/>
    <w:rsid w:val="00E759E7"/>
    <w:rsid w:val="00E80FBD"/>
    <w:rsid w:val="00E92E61"/>
    <w:rsid w:val="00E961BE"/>
    <w:rsid w:val="00EA541F"/>
    <w:rsid w:val="00EB0275"/>
    <w:rsid w:val="00EB39D1"/>
    <w:rsid w:val="00EB4962"/>
    <w:rsid w:val="00EB7998"/>
    <w:rsid w:val="00EC276B"/>
    <w:rsid w:val="00EC59AB"/>
    <w:rsid w:val="00EC5ACF"/>
    <w:rsid w:val="00EC7490"/>
    <w:rsid w:val="00ED44D9"/>
    <w:rsid w:val="00ED6FD7"/>
    <w:rsid w:val="00EF585B"/>
    <w:rsid w:val="00EF7127"/>
    <w:rsid w:val="00F116D1"/>
    <w:rsid w:val="00F14FBE"/>
    <w:rsid w:val="00F25157"/>
    <w:rsid w:val="00F2647F"/>
    <w:rsid w:val="00F27E81"/>
    <w:rsid w:val="00F32CEE"/>
    <w:rsid w:val="00F40D02"/>
    <w:rsid w:val="00F43D40"/>
    <w:rsid w:val="00F57165"/>
    <w:rsid w:val="00F60649"/>
    <w:rsid w:val="00F60FFA"/>
    <w:rsid w:val="00F6141E"/>
    <w:rsid w:val="00F70935"/>
    <w:rsid w:val="00F7687D"/>
    <w:rsid w:val="00F86CF3"/>
    <w:rsid w:val="00F87BB7"/>
    <w:rsid w:val="00F91793"/>
    <w:rsid w:val="00F95685"/>
    <w:rsid w:val="00F96ACC"/>
    <w:rsid w:val="00FA22A9"/>
    <w:rsid w:val="00FA6A59"/>
    <w:rsid w:val="00FB13A6"/>
    <w:rsid w:val="00FB149B"/>
    <w:rsid w:val="00FB1A0F"/>
    <w:rsid w:val="00FB5C94"/>
    <w:rsid w:val="00FD6AB3"/>
    <w:rsid w:val="00FE0C04"/>
    <w:rsid w:val="00FE4E7F"/>
    <w:rsid w:val="00FE600A"/>
    <w:rsid w:val="00FF0917"/>
    <w:rsid w:val="00FF3419"/>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97282"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en-US" w:eastAsia="zh-CN" w:bidi="ar-SA"/>
      </w:rPr>
    </w:rPrDefault>
    <w:pPrDefault>
      <w:pPr>
        <w:spacing w:after="160" w:line="259" w:lineRule="auto"/>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lsdException w:name="toc 2" w:locked="1" w:uiPriority="39"/>
    <w:lsdException w:name="toc 3" w:locked="1" w:uiPriority="39"/>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locked="1"/>
    <w:lsdException w:name="footnote text" w:uiPriority="99"/>
    <w:lsdException w:name="annotation text" w:locked="1" w:uiPriority="99" w:unhideWhenUsed="1"/>
    <w:lsdException w:name="header" w:uiPriority="99"/>
    <w:lsdException w:name="footer" w:uiPriority="99"/>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annotation reference" w:locked="1" w:semiHidden="1" w:uiPriority="99" w:unhideWhenUsed="1"/>
    <w:lsdException w:name="line number" w:locked="1" w:semiHidden="1" w:uiPriority="99" w:unhideWhenUsed="1"/>
    <w:lsdException w:name="endnote reference" w:locked="1" w:uiPriority="99" w:unhideWhenUsed="1"/>
    <w:lsdException w:name="endnote text" w:locked="1" w:uiPriority="99" w:unhideWhenUsed="1"/>
    <w:lsdException w:name="table of authorities" w:locked="1" w:semiHidden="1" w:unhideWhenUsed="1"/>
    <w:lsdException w:name="macro" w:locked="1" w:semiHidden="1" w:unhideWhenUsed="1"/>
    <w:lsdException w:name="toa heading" w:locked="1" w:semiHidden="1"/>
    <w:lsdException w:name="List" w:locked="1"/>
    <w:lsdException w:name="List Bullet" w:locked="1"/>
    <w:lsdException w:name="List Number" w:locked="1" w:semiHidden="1" w:unhideWhenUsed="1"/>
    <w:lsdException w:name="List 3" w:locked="1" w:semiHidden="1" w:uiPriority="99" w:unhideWhenUsed="1"/>
    <w:lsdException w:name="List 4" w:locked="1" w:semiHidden="1" w:unhideWhenUsed="1"/>
    <w:lsdException w:name="List 5" w:locked="1" w:semiHidden="1" w:unhideWhenUsed="1"/>
    <w:lsdException w:name="List Bullet 2" w:lock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qFormat="1"/>
    <w:lsdException w:name="List Continue" w:locked="1" w:semiHidden="1" w:uiPriority="99"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semiHidden="1" w:unhideWhenUsed="1"/>
    <w:lsdException w:name="Body Text Indent 2" w:locked="1" w:unhideWhenUsed="1"/>
    <w:lsdException w:name="Block Text" w:locked="1" w:uiPriority="99"/>
    <w:lsdException w:name="Hyperlink" w:uiPriority="99" w:qFormat="1"/>
    <w:lsdException w:name="FollowedHyperlink" w:locked="1" w:unhideWhenUsed="1"/>
    <w:lsdException w:name="Strong" w:qFormat="1"/>
    <w:lsdException w:name="Emphasis" w:uiPriority="20" w:qFormat="1"/>
    <w:lsdException w:name="Document Map" w:locked="1" w:uiPriority="99"/>
    <w:lsdException w:name="Plain Text" w:locked="1"/>
    <w:lsdException w:name="E-mail Signature" w:locked="1" w:semiHidden="1" w:unhideWhenUsed="1"/>
    <w:lsdException w:name="HTML Top of Form" w:semiHidden="1" w:uiPriority="99" w:unhideWhenUsed="1"/>
    <w:lsdException w:name="HTML Bottom of Form" w:semiHidden="1" w:uiPriority="99" w:unhideWhenUsed="1"/>
    <w:lsdException w:name="Normal (Web)" w:qFormat="1"/>
    <w:lsdException w:name="HTML Acronym" w:locked="1"/>
    <w:lsdException w:name="HTML Address" w:locked="1" w:semiHidden="1" w:unhideWhenUsed="1"/>
    <w:lsdException w:name="HTML Cite" w:locked="1" w:uiPriority="99" w:unhideWhenUsed="1"/>
    <w:lsdException w:name="HTML Code" w:uiPriority="99"/>
    <w:lsdException w:name="HTML Definition" w:locked="1" w:uiPriority="99" w:unhideWhenUsed="1"/>
    <w:lsdException w:name="HTML Keyboard" w:locked="1" w:semiHidden="1" w:unhideWhenUsed="1"/>
    <w:lsdException w:name="HTML Preformatted" w:uiPriority="99"/>
    <w:lsdException w:name="HTML Sample" w:locked="1" w:semiHidden="1" w:unhideWhenUsed="1"/>
    <w:lsdException w:name="HTML Variable" w:locked="1" w:semiHidden="1" w:unhideWhenUsed="1"/>
    <w:lsdException w:name="Normal Table" w:semiHidden="1" w:uiPriority="99" w:unhideWhenUsed="1"/>
    <w:lsdException w:name="annotation subject" w:locked="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iPriority="99"/>
    <w:lsdException w:name="Table Grid" w:uiPriority="59" w:qFormat="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4490"/>
    <w:pPr>
      <w:spacing w:after="200" w:line="276" w:lineRule="auto"/>
    </w:pPr>
    <w:rPr>
      <w:rFonts w:cs="Times New Roman"/>
      <w:sz w:val="22"/>
      <w:szCs w:val="22"/>
      <w:lang w:eastAsia="en-US"/>
    </w:rPr>
  </w:style>
  <w:style w:type="paragraph" w:styleId="Heading1">
    <w:name w:val="heading 1"/>
    <w:basedOn w:val="Normal"/>
    <w:next w:val="Normal"/>
    <w:link w:val="Heading1Char"/>
    <w:uiPriority w:val="9"/>
    <w:qFormat/>
    <w:rsid w:val="005A4490"/>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qFormat/>
    <w:rsid w:val="005A4490"/>
    <w:pPr>
      <w:keepNext/>
      <w:suppressAutoHyphens/>
      <w:spacing w:before="240" w:after="60" w:line="240" w:lineRule="auto"/>
      <w:outlineLvl w:val="1"/>
    </w:pPr>
    <w:rPr>
      <w:rFonts w:ascii="Arial" w:eastAsia="Times New Roman" w:hAnsi="Arial" w:cs="Arial"/>
      <w:b/>
      <w:bCs/>
      <w:i/>
      <w:iCs/>
      <w:sz w:val="28"/>
      <w:szCs w:val="28"/>
      <w:lang w:eastAsia="ar-SA"/>
    </w:rPr>
  </w:style>
  <w:style w:type="paragraph" w:styleId="Heading3">
    <w:name w:val="heading 3"/>
    <w:basedOn w:val="Normal"/>
    <w:next w:val="Normal"/>
    <w:link w:val="Heading3Char"/>
    <w:qFormat/>
    <w:rsid w:val="005A4490"/>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5A4490"/>
    <w:pPr>
      <w:keepNext/>
      <w:autoSpaceDE w:val="0"/>
      <w:autoSpaceDN w:val="0"/>
      <w:spacing w:before="240" w:after="60" w:line="240" w:lineRule="auto"/>
      <w:ind w:left="1152" w:hanging="720"/>
      <w:outlineLvl w:val="3"/>
    </w:pPr>
    <w:rPr>
      <w:rFonts w:ascii="Times New Roman" w:eastAsia="PMingLiU" w:hAnsi="Times New Roman"/>
      <w:i/>
      <w:iCs/>
      <w:sz w:val="18"/>
      <w:szCs w:val="18"/>
    </w:rPr>
  </w:style>
  <w:style w:type="paragraph" w:styleId="Heading5">
    <w:name w:val="heading 5"/>
    <w:basedOn w:val="Normal"/>
    <w:next w:val="Normal"/>
    <w:link w:val="Heading5Char"/>
    <w:qFormat/>
    <w:rsid w:val="005A4490"/>
    <w:pPr>
      <w:autoSpaceDE w:val="0"/>
      <w:autoSpaceDN w:val="0"/>
      <w:spacing w:before="240" w:after="60" w:line="240" w:lineRule="auto"/>
      <w:ind w:left="1872" w:hanging="720"/>
      <w:outlineLvl w:val="4"/>
    </w:pPr>
    <w:rPr>
      <w:rFonts w:ascii="Times New Roman" w:eastAsia="PMingLiU" w:hAnsi="Times New Roman"/>
      <w:sz w:val="18"/>
      <w:szCs w:val="18"/>
    </w:rPr>
  </w:style>
  <w:style w:type="paragraph" w:styleId="Heading6">
    <w:name w:val="heading 6"/>
    <w:basedOn w:val="Normal"/>
    <w:next w:val="Normal"/>
    <w:link w:val="Heading6Char"/>
    <w:qFormat/>
    <w:rsid w:val="005A4490"/>
    <w:pPr>
      <w:autoSpaceDE w:val="0"/>
      <w:autoSpaceDN w:val="0"/>
      <w:spacing w:before="240" w:after="60" w:line="240" w:lineRule="auto"/>
      <w:ind w:left="2592" w:hanging="720"/>
      <w:outlineLvl w:val="5"/>
    </w:pPr>
    <w:rPr>
      <w:rFonts w:ascii="Times New Roman" w:eastAsia="PMingLiU" w:hAnsi="Times New Roman"/>
      <w:i/>
      <w:iCs/>
      <w:sz w:val="16"/>
      <w:szCs w:val="16"/>
    </w:rPr>
  </w:style>
  <w:style w:type="paragraph" w:styleId="Heading7">
    <w:name w:val="heading 7"/>
    <w:basedOn w:val="Normal"/>
    <w:next w:val="Normal"/>
    <w:link w:val="Heading7Char"/>
    <w:qFormat/>
    <w:rsid w:val="005A4490"/>
    <w:pPr>
      <w:autoSpaceDE w:val="0"/>
      <w:autoSpaceDN w:val="0"/>
      <w:spacing w:before="240" w:after="60" w:line="240" w:lineRule="auto"/>
      <w:ind w:left="3312" w:hanging="720"/>
      <w:outlineLvl w:val="6"/>
    </w:pPr>
    <w:rPr>
      <w:rFonts w:ascii="Times New Roman" w:eastAsia="PMingLiU" w:hAnsi="Times New Roman"/>
      <w:sz w:val="16"/>
      <w:szCs w:val="16"/>
    </w:rPr>
  </w:style>
  <w:style w:type="paragraph" w:styleId="Heading8">
    <w:name w:val="heading 8"/>
    <w:basedOn w:val="Normal"/>
    <w:next w:val="Normal"/>
    <w:link w:val="Heading8Char"/>
    <w:qFormat/>
    <w:rsid w:val="005A4490"/>
    <w:pPr>
      <w:autoSpaceDE w:val="0"/>
      <w:autoSpaceDN w:val="0"/>
      <w:spacing w:before="240" w:after="60" w:line="240" w:lineRule="auto"/>
      <w:ind w:left="4032" w:hanging="720"/>
      <w:outlineLvl w:val="7"/>
    </w:pPr>
    <w:rPr>
      <w:rFonts w:ascii="Times New Roman" w:eastAsia="PMingLiU" w:hAnsi="Times New Roman"/>
      <w:i/>
      <w:iCs/>
      <w:sz w:val="16"/>
      <w:szCs w:val="16"/>
    </w:rPr>
  </w:style>
  <w:style w:type="paragraph" w:styleId="Heading9">
    <w:name w:val="heading 9"/>
    <w:basedOn w:val="Normal"/>
    <w:next w:val="Normal"/>
    <w:link w:val="Heading9Char"/>
    <w:qFormat/>
    <w:rsid w:val="005A4490"/>
    <w:pPr>
      <w:autoSpaceDE w:val="0"/>
      <w:autoSpaceDN w:val="0"/>
      <w:spacing w:before="240" w:after="60" w:line="240" w:lineRule="auto"/>
      <w:ind w:left="4752" w:hanging="720"/>
      <w:outlineLvl w:val="8"/>
    </w:pPr>
    <w:rPr>
      <w:rFonts w:ascii="Times New Roman" w:eastAsia="PMingLiU" w:hAnsi="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5A4490"/>
    <w:rPr>
      <w:rFonts w:ascii="Cambria" w:hAnsi="Cambria" w:cs="Times New Roman"/>
      <w:b/>
      <w:bCs/>
      <w:color w:val="365F91"/>
      <w:sz w:val="28"/>
      <w:szCs w:val="28"/>
    </w:rPr>
  </w:style>
  <w:style w:type="character" w:customStyle="1" w:styleId="Heading2Char">
    <w:name w:val="Heading 2 Char"/>
    <w:link w:val="Heading2"/>
    <w:locked/>
    <w:rsid w:val="005A4490"/>
    <w:rPr>
      <w:rFonts w:ascii="Arial" w:hAnsi="Arial" w:cs="Arial"/>
      <w:b/>
      <w:bCs/>
      <w:i/>
      <w:iCs/>
      <w:sz w:val="28"/>
      <w:szCs w:val="28"/>
      <w:lang w:eastAsia="ar-SA" w:bidi="ar-SA"/>
    </w:rPr>
  </w:style>
  <w:style w:type="character" w:customStyle="1" w:styleId="Heading3Char">
    <w:name w:val="Heading 3 Char"/>
    <w:link w:val="Heading3"/>
    <w:locked/>
    <w:rsid w:val="005A4490"/>
    <w:rPr>
      <w:rFonts w:ascii="Cambria" w:hAnsi="Cambria" w:cs="Times New Roman"/>
      <w:b/>
      <w:bCs/>
      <w:color w:val="4F81BD"/>
    </w:rPr>
  </w:style>
  <w:style w:type="character" w:customStyle="1" w:styleId="Heading4Char">
    <w:name w:val="Heading 4 Char"/>
    <w:link w:val="Heading4"/>
    <w:locked/>
    <w:rsid w:val="005A4490"/>
    <w:rPr>
      <w:rFonts w:ascii="Times New Roman" w:eastAsia="PMingLiU" w:hAnsi="Times New Roman" w:cs="Times New Roman"/>
      <w:i/>
      <w:iCs/>
      <w:sz w:val="18"/>
      <w:szCs w:val="18"/>
    </w:rPr>
  </w:style>
  <w:style w:type="character" w:customStyle="1" w:styleId="Heading5Char">
    <w:name w:val="Heading 5 Char"/>
    <w:link w:val="Heading5"/>
    <w:locked/>
    <w:rsid w:val="005A4490"/>
    <w:rPr>
      <w:rFonts w:ascii="Times New Roman" w:eastAsia="PMingLiU" w:hAnsi="Times New Roman" w:cs="Times New Roman"/>
      <w:sz w:val="18"/>
      <w:szCs w:val="18"/>
    </w:rPr>
  </w:style>
  <w:style w:type="character" w:customStyle="1" w:styleId="Heading6Char">
    <w:name w:val="Heading 6 Char"/>
    <w:link w:val="Heading6"/>
    <w:qFormat/>
    <w:locked/>
    <w:rsid w:val="005A4490"/>
    <w:rPr>
      <w:rFonts w:ascii="Times New Roman" w:eastAsia="PMingLiU" w:hAnsi="Times New Roman" w:cs="Times New Roman"/>
      <w:i/>
      <w:iCs/>
      <w:sz w:val="16"/>
      <w:szCs w:val="16"/>
    </w:rPr>
  </w:style>
  <w:style w:type="character" w:customStyle="1" w:styleId="Heading7Char">
    <w:name w:val="Heading 7 Char"/>
    <w:link w:val="Heading7"/>
    <w:uiPriority w:val="9"/>
    <w:locked/>
    <w:rsid w:val="005A4490"/>
    <w:rPr>
      <w:rFonts w:ascii="Times New Roman" w:eastAsia="PMingLiU" w:hAnsi="Times New Roman" w:cs="Times New Roman"/>
      <w:sz w:val="16"/>
      <w:szCs w:val="16"/>
    </w:rPr>
  </w:style>
  <w:style w:type="character" w:customStyle="1" w:styleId="Heading8Char">
    <w:name w:val="Heading 8 Char"/>
    <w:link w:val="Heading8"/>
    <w:uiPriority w:val="9"/>
    <w:locked/>
    <w:rsid w:val="005A4490"/>
    <w:rPr>
      <w:rFonts w:ascii="Times New Roman" w:eastAsia="PMingLiU" w:hAnsi="Times New Roman" w:cs="Times New Roman"/>
      <w:i/>
      <w:iCs/>
      <w:sz w:val="16"/>
      <w:szCs w:val="16"/>
    </w:rPr>
  </w:style>
  <w:style w:type="character" w:customStyle="1" w:styleId="Heading9Char">
    <w:name w:val="Heading 9 Char"/>
    <w:link w:val="Heading9"/>
    <w:uiPriority w:val="9"/>
    <w:locked/>
    <w:rsid w:val="005A4490"/>
    <w:rPr>
      <w:rFonts w:ascii="Times New Roman" w:eastAsia="PMingLiU" w:hAnsi="Times New Roman" w:cs="Times New Roman"/>
      <w:sz w:val="16"/>
      <w:szCs w:val="16"/>
    </w:rPr>
  </w:style>
  <w:style w:type="paragraph" w:styleId="BalloonText">
    <w:name w:val="Balloon Text"/>
    <w:basedOn w:val="Normal"/>
    <w:link w:val="BalloonTextChar"/>
    <w:uiPriority w:val="99"/>
    <w:rsid w:val="005A4490"/>
    <w:pPr>
      <w:spacing w:after="0" w:line="240" w:lineRule="auto"/>
    </w:pPr>
    <w:rPr>
      <w:rFonts w:ascii="Tahoma" w:hAnsi="Tahoma" w:cs="Tahoma"/>
      <w:sz w:val="16"/>
      <w:szCs w:val="16"/>
    </w:rPr>
  </w:style>
  <w:style w:type="character" w:customStyle="1" w:styleId="BalloonTextChar">
    <w:name w:val="Balloon Text Char"/>
    <w:link w:val="BalloonText"/>
    <w:uiPriority w:val="99"/>
    <w:qFormat/>
    <w:locked/>
    <w:rsid w:val="005A4490"/>
    <w:rPr>
      <w:rFonts w:ascii="Tahoma" w:hAnsi="Tahoma" w:cs="Tahoma"/>
      <w:sz w:val="16"/>
      <w:szCs w:val="16"/>
    </w:rPr>
  </w:style>
  <w:style w:type="paragraph" w:styleId="BlockText">
    <w:name w:val="Block Text"/>
    <w:basedOn w:val="Normal"/>
    <w:uiPriority w:val="99"/>
    <w:locked/>
    <w:rsid w:val="005A4490"/>
    <w:pPr>
      <w:tabs>
        <w:tab w:val="left" w:pos="432"/>
      </w:tabs>
      <w:spacing w:after="120" w:line="240" w:lineRule="auto"/>
      <w:ind w:left="1440" w:right="1440"/>
    </w:pPr>
    <w:rPr>
      <w:rFonts w:ascii="Times New Roman" w:eastAsia="Times New Roman" w:hAnsi="Times New Roman"/>
      <w:sz w:val="24"/>
      <w:szCs w:val="24"/>
    </w:rPr>
  </w:style>
  <w:style w:type="paragraph" w:styleId="BodyText">
    <w:name w:val="Body Text"/>
    <w:basedOn w:val="Normal"/>
    <w:link w:val="BodyTextChar"/>
    <w:qFormat/>
    <w:rsid w:val="005A4490"/>
    <w:pPr>
      <w:spacing w:after="0" w:line="360" w:lineRule="auto"/>
      <w:jc w:val="both"/>
    </w:pPr>
    <w:rPr>
      <w:rFonts w:ascii="Book Antiqua" w:eastAsia="Times New Roman" w:hAnsi="Book Antiqua"/>
      <w:sz w:val="24"/>
      <w:szCs w:val="24"/>
    </w:rPr>
  </w:style>
  <w:style w:type="character" w:customStyle="1" w:styleId="BodyTextChar">
    <w:name w:val="Body Text Char"/>
    <w:link w:val="BodyText"/>
    <w:locked/>
    <w:rsid w:val="005A4490"/>
    <w:rPr>
      <w:rFonts w:ascii="Book Antiqua" w:hAnsi="Book Antiqua" w:cs="Times New Roman"/>
      <w:sz w:val="24"/>
      <w:szCs w:val="24"/>
    </w:rPr>
  </w:style>
  <w:style w:type="paragraph" w:styleId="BodyText2">
    <w:name w:val="Body Text 2"/>
    <w:basedOn w:val="Normal"/>
    <w:link w:val="BodyText2Char"/>
    <w:rsid w:val="005A4490"/>
    <w:pPr>
      <w:spacing w:after="120" w:line="480" w:lineRule="auto"/>
    </w:pPr>
  </w:style>
  <w:style w:type="character" w:customStyle="1" w:styleId="BodyText2Char">
    <w:name w:val="Body Text 2 Char"/>
    <w:link w:val="BodyText2"/>
    <w:locked/>
    <w:rsid w:val="005A4490"/>
    <w:rPr>
      <w:rFonts w:cs="Times New Roman"/>
    </w:rPr>
  </w:style>
  <w:style w:type="paragraph" w:styleId="BodyText3">
    <w:name w:val="Body Text 3"/>
    <w:basedOn w:val="Normal"/>
    <w:link w:val="BodyText3Char"/>
    <w:rsid w:val="005A4490"/>
    <w:pPr>
      <w:spacing w:after="120" w:line="240" w:lineRule="auto"/>
    </w:pPr>
    <w:rPr>
      <w:rFonts w:ascii="Times New Roman" w:eastAsia="Times New Roman" w:hAnsi="Times New Roman"/>
      <w:sz w:val="16"/>
      <w:szCs w:val="16"/>
    </w:rPr>
  </w:style>
  <w:style w:type="character" w:customStyle="1" w:styleId="BodyText3Char">
    <w:name w:val="Body Text 3 Char"/>
    <w:link w:val="BodyText3"/>
    <w:locked/>
    <w:rsid w:val="005A4490"/>
    <w:rPr>
      <w:rFonts w:ascii="Times New Roman" w:hAnsi="Times New Roman" w:cs="Times New Roman"/>
      <w:sz w:val="16"/>
      <w:szCs w:val="16"/>
    </w:rPr>
  </w:style>
  <w:style w:type="paragraph" w:styleId="BodyTextIndent">
    <w:name w:val="Body Text Indent"/>
    <w:basedOn w:val="Normal"/>
    <w:link w:val="BodyTextIndentChar"/>
    <w:rsid w:val="005A4490"/>
    <w:pPr>
      <w:spacing w:after="120"/>
      <w:ind w:left="360"/>
    </w:pPr>
  </w:style>
  <w:style w:type="character" w:customStyle="1" w:styleId="BodyTextIndentChar">
    <w:name w:val="Body Text Indent Char"/>
    <w:link w:val="BodyTextIndent"/>
    <w:locked/>
    <w:rsid w:val="005A4490"/>
    <w:rPr>
      <w:rFonts w:cs="Times New Roman"/>
    </w:rPr>
  </w:style>
  <w:style w:type="paragraph" w:styleId="BodyTextFirstIndent2">
    <w:name w:val="Body Text First Indent 2"/>
    <w:basedOn w:val="BodyTextIndent"/>
    <w:link w:val="BodyTextFirstIndent2Char"/>
    <w:locked/>
    <w:rsid w:val="005A4490"/>
    <w:pPr>
      <w:autoSpaceDE w:val="0"/>
      <w:autoSpaceDN w:val="0"/>
      <w:spacing w:after="0" w:line="240" w:lineRule="auto"/>
      <w:ind w:firstLine="360"/>
    </w:pPr>
    <w:rPr>
      <w:rFonts w:ascii="Times New Roman" w:eastAsia="Times New Roman" w:hAnsi="Times New Roman"/>
      <w:sz w:val="20"/>
      <w:szCs w:val="20"/>
    </w:rPr>
  </w:style>
  <w:style w:type="character" w:customStyle="1" w:styleId="BodyTextFirstIndent2Char">
    <w:name w:val="Body Text First Indent 2 Char"/>
    <w:link w:val="BodyTextFirstIndent2"/>
    <w:rsid w:val="005A4490"/>
    <w:rPr>
      <w:rFonts w:ascii="Times New Roman" w:eastAsia="Times New Roman" w:hAnsi="Times New Roman" w:cs="Times New Roman"/>
    </w:rPr>
  </w:style>
  <w:style w:type="paragraph" w:styleId="BodyTextIndent2">
    <w:name w:val="Body Text Indent 2"/>
    <w:basedOn w:val="Normal"/>
    <w:link w:val="BodyTextIndent2Char"/>
    <w:unhideWhenUsed/>
    <w:locked/>
    <w:rsid w:val="005A4490"/>
    <w:pPr>
      <w:spacing w:after="120" w:line="480" w:lineRule="auto"/>
      <w:ind w:left="360"/>
    </w:pPr>
  </w:style>
  <w:style w:type="character" w:customStyle="1" w:styleId="BodyTextIndent2Char">
    <w:name w:val="Body Text Indent 2 Char"/>
    <w:link w:val="BodyTextIndent2"/>
    <w:rsid w:val="005A4490"/>
    <w:rPr>
      <w:rFonts w:ascii="Calibri" w:eastAsia="Calibri" w:hAnsi="Calibri" w:cs="Times New Roman"/>
      <w:sz w:val="22"/>
      <w:szCs w:val="22"/>
    </w:rPr>
  </w:style>
  <w:style w:type="paragraph" w:styleId="BodyTextIndent3">
    <w:name w:val="Body Text Indent 3"/>
    <w:basedOn w:val="Normal"/>
    <w:link w:val="BodyTextIndent3Char"/>
    <w:rsid w:val="005A4490"/>
    <w:pPr>
      <w:spacing w:after="120" w:line="240" w:lineRule="auto"/>
      <w:ind w:left="360"/>
    </w:pPr>
    <w:rPr>
      <w:rFonts w:ascii="Times New Roman" w:eastAsia="Times New Roman" w:hAnsi="Times New Roman"/>
      <w:sz w:val="16"/>
      <w:szCs w:val="16"/>
    </w:rPr>
  </w:style>
  <w:style w:type="character" w:customStyle="1" w:styleId="BodyTextIndent3Char">
    <w:name w:val="Body Text Indent 3 Char"/>
    <w:link w:val="BodyTextIndent3"/>
    <w:locked/>
    <w:rsid w:val="005A4490"/>
    <w:rPr>
      <w:rFonts w:ascii="Times New Roman" w:hAnsi="Times New Roman" w:cs="Times New Roman"/>
      <w:sz w:val="16"/>
      <w:szCs w:val="16"/>
    </w:rPr>
  </w:style>
  <w:style w:type="paragraph" w:styleId="Caption">
    <w:name w:val="caption"/>
    <w:basedOn w:val="Normal"/>
    <w:next w:val="Normal"/>
    <w:link w:val="CaptionChar"/>
    <w:uiPriority w:val="35"/>
    <w:qFormat/>
    <w:locked/>
    <w:rsid w:val="005A4490"/>
    <w:pPr>
      <w:suppressAutoHyphens/>
      <w:spacing w:before="120" w:after="120" w:line="240" w:lineRule="auto"/>
    </w:pPr>
    <w:rPr>
      <w:rFonts w:ascii="Times New Roman" w:eastAsia="SimSun" w:hAnsi="Times New Roman"/>
      <w:b/>
      <w:bCs/>
      <w:sz w:val="20"/>
      <w:szCs w:val="20"/>
      <w:lang w:eastAsia="ar-SA"/>
    </w:rPr>
  </w:style>
  <w:style w:type="character" w:customStyle="1" w:styleId="CaptionChar">
    <w:name w:val="Caption Char"/>
    <w:link w:val="Caption"/>
    <w:rsid w:val="005A4490"/>
    <w:rPr>
      <w:rFonts w:ascii="Times New Roman" w:eastAsia="SimSun" w:hAnsi="Times New Roman"/>
      <w:b/>
      <w:bCs/>
      <w:lang w:eastAsia="ar-SA"/>
    </w:rPr>
  </w:style>
  <w:style w:type="paragraph" w:styleId="CommentText">
    <w:name w:val="annotation text"/>
    <w:basedOn w:val="Normal"/>
    <w:link w:val="CommentTextChar"/>
    <w:uiPriority w:val="99"/>
    <w:unhideWhenUsed/>
    <w:locked/>
    <w:rsid w:val="005A4490"/>
    <w:pPr>
      <w:spacing w:after="160" w:line="240" w:lineRule="auto"/>
    </w:pPr>
    <w:rPr>
      <w:sz w:val="20"/>
      <w:szCs w:val="20"/>
    </w:rPr>
  </w:style>
  <w:style w:type="character" w:customStyle="1" w:styleId="CommentTextChar">
    <w:name w:val="Comment Text Char"/>
    <w:link w:val="CommentText"/>
    <w:uiPriority w:val="99"/>
    <w:rsid w:val="005A4490"/>
    <w:rPr>
      <w:rFonts w:ascii="Calibri" w:eastAsia="Calibri" w:hAnsi="Calibri" w:cs="Times New Roman"/>
    </w:rPr>
  </w:style>
  <w:style w:type="paragraph" w:styleId="CommentSubject">
    <w:name w:val="annotation subject"/>
    <w:basedOn w:val="CommentText"/>
    <w:next w:val="CommentText"/>
    <w:link w:val="CommentSubjectChar"/>
    <w:uiPriority w:val="99"/>
    <w:unhideWhenUsed/>
    <w:locked/>
    <w:rsid w:val="005A4490"/>
    <w:rPr>
      <w:b/>
      <w:bCs/>
    </w:rPr>
  </w:style>
  <w:style w:type="character" w:customStyle="1" w:styleId="CommentSubjectChar">
    <w:name w:val="Comment Subject Char"/>
    <w:link w:val="CommentSubject"/>
    <w:uiPriority w:val="99"/>
    <w:rsid w:val="005A4490"/>
    <w:rPr>
      <w:rFonts w:ascii="Calibri" w:eastAsia="Calibri" w:hAnsi="Calibri" w:cs="Times New Roman"/>
      <w:b/>
      <w:bCs/>
    </w:rPr>
  </w:style>
  <w:style w:type="paragraph" w:styleId="DocumentMap">
    <w:name w:val="Document Map"/>
    <w:basedOn w:val="Normal"/>
    <w:link w:val="DocumentMapChar"/>
    <w:uiPriority w:val="99"/>
    <w:locked/>
    <w:rsid w:val="005A4490"/>
    <w:pPr>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rPr>
  </w:style>
  <w:style w:type="character" w:customStyle="1" w:styleId="DocumentMapChar">
    <w:name w:val="Document Map Char"/>
    <w:link w:val="DocumentMap"/>
    <w:uiPriority w:val="99"/>
    <w:rsid w:val="005A4490"/>
    <w:rPr>
      <w:rFonts w:ascii="Tahoma" w:eastAsia="Times New Roman" w:hAnsi="Tahoma" w:cs="Tahoma"/>
      <w:shd w:val="clear" w:color="auto" w:fill="000080"/>
    </w:rPr>
  </w:style>
  <w:style w:type="paragraph" w:styleId="EndnoteText">
    <w:name w:val="endnote text"/>
    <w:basedOn w:val="Normal"/>
    <w:link w:val="EndnoteTextChar"/>
    <w:uiPriority w:val="99"/>
    <w:unhideWhenUsed/>
    <w:locked/>
    <w:rsid w:val="005A4490"/>
    <w:pPr>
      <w:widowControl w:val="0"/>
      <w:autoSpaceDE w:val="0"/>
      <w:autoSpaceDN w:val="0"/>
      <w:adjustRightInd w:val="0"/>
      <w:spacing w:after="0" w:line="240" w:lineRule="auto"/>
    </w:pPr>
    <w:rPr>
      <w:rFonts w:ascii="Times New Roman" w:eastAsia="Times New Roman" w:hAnsi="Times New Roman"/>
      <w:sz w:val="20"/>
      <w:szCs w:val="20"/>
    </w:rPr>
  </w:style>
  <w:style w:type="character" w:customStyle="1" w:styleId="EndnoteTextChar">
    <w:name w:val="Endnote Text Char"/>
    <w:link w:val="EndnoteText"/>
    <w:uiPriority w:val="99"/>
    <w:rsid w:val="005A4490"/>
    <w:rPr>
      <w:rFonts w:ascii="Times New Roman" w:eastAsia="Times New Roman" w:hAnsi="Times New Roman"/>
    </w:rPr>
  </w:style>
  <w:style w:type="paragraph" w:styleId="Footer">
    <w:name w:val="footer"/>
    <w:basedOn w:val="Normal"/>
    <w:link w:val="FooterChar"/>
    <w:uiPriority w:val="99"/>
    <w:rsid w:val="005A4490"/>
    <w:pPr>
      <w:tabs>
        <w:tab w:val="center" w:pos="4680"/>
        <w:tab w:val="right" w:pos="9360"/>
      </w:tabs>
      <w:spacing w:after="0" w:line="240" w:lineRule="auto"/>
    </w:pPr>
  </w:style>
  <w:style w:type="character" w:customStyle="1" w:styleId="FooterChar">
    <w:name w:val="Footer Char"/>
    <w:link w:val="Footer"/>
    <w:uiPriority w:val="99"/>
    <w:locked/>
    <w:rsid w:val="005A4490"/>
    <w:rPr>
      <w:rFonts w:cs="Times New Roman"/>
    </w:rPr>
  </w:style>
  <w:style w:type="paragraph" w:styleId="FootnoteText">
    <w:name w:val="footnote text"/>
    <w:basedOn w:val="Normal"/>
    <w:link w:val="FootnoteTextChar"/>
    <w:uiPriority w:val="99"/>
    <w:rsid w:val="005A4490"/>
    <w:pPr>
      <w:spacing w:after="0" w:line="240" w:lineRule="auto"/>
      <w:jc w:val="both"/>
    </w:pPr>
    <w:rPr>
      <w:rFonts w:ascii="Times New Roman" w:eastAsia="Times New Roman" w:hAnsi="Times New Roman"/>
      <w:sz w:val="20"/>
      <w:szCs w:val="20"/>
    </w:rPr>
  </w:style>
  <w:style w:type="character" w:customStyle="1" w:styleId="FootnoteTextChar">
    <w:name w:val="Footnote Text Char"/>
    <w:link w:val="FootnoteText"/>
    <w:uiPriority w:val="99"/>
    <w:locked/>
    <w:rsid w:val="005A4490"/>
    <w:rPr>
      <w:rFonts w:ascii="Times New Roman" w:hAnsi="Times New Roman" w:cs="Times New Roman"/>
      <w:sz w:val="20"/>
      <w:szCs w:val="20"/>
    </w:rPr>
  </w:style>
  <w:style w:type="paragraph" w:styleId="Header">
    <w:name w:val="header"/>
    <w:basedOn w:val="Normal"/>
    <w:link w:val="HeaderChar"/>
    <w:uiPriority w:val="99"/>
    <w:rsid w:val="005A4490"/>
    <w:pPr>
      <w:tabs>
        <w:tab w:val="center" w:pos="4680"/>
        <w:tab w:val="right" w:pos="9360"/>
      </w:tabs>
      <w:spacing w:after="0" w:line="240" w:lineRule="auto"/>
    </w:pPr>
  </w:style>
  <w:style w:type="character" w:customStyle="1" w:styleId="HeaderChar">
    <w:name w:val="Header Char"/>
    <w:link w:val="Header"/>
    <w:uiPriority w:val="99"/>
    <w:locked/>
    <w:rsid w:val="005A4490"/>
    <w:rPr>
      <w:rFonts w:cs="Times New Roman"/>
    </w:rPr>
  </w:style>
  <w:style w:type="paragraph" w:styleId="HTMLPreformatted">
    <w:name w:val="HTML Preformatted"/>
    <w:basedOn w:val="Normal"/>
    <w:link w:val="HTMLPreformattedChar"/>
    <w:uiPriority w:val="99"/>
    <w:rsid w:val="005A4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locked/>
    <w:rsid w:val="005A4490"/>
    <w:rPr>
      <w:rFonts w:ascii="Courier New" w:hAnsi="Courier New" w:cs="Courier New"/>
      <w:sz w:val="20"/>
      <w:szCs w:val="20"/>
    </w:rPr>
  </w:style>
  <w:style w:type="paragraph" w:styleId="Index1">
    <w:name w:val="index 1"/>
    <w:basedOn w:val="Normal"/>
    <w:next w:val="Normal"/>
    <w:semiHidden/>
    <w:locked/>
    <w:rsid w:val="005A4490"/>
    <w:pPr>
      <w:spacing w:after="0" w:line="240" w:lineRule="auto"/>
      <w:ind w:left="240" w:hanging="240"/>
    </w:pPr>
    <w:rPr>
      <w:rFonts w:ascii="Times New Roman" w:eastAsia="Times New Roman" w:hAnsi="Times New Roman"/>
      <w:sz w:val="24"/>
      <w:szCs w:val="24"/>
    </w:rPr>
  </w:style>
  <w:style w:type="paragraph" w:styleId="List">
    <w:name w:val="List"/>
    <w:basedOn w:val="Normal"/>
    <w:locked/>
    <w:rsid w:val="005A4490"/>
    <w:pPr>
      <w:spacing w:after="0" w:line="240" w:lineRule="auto"/>
      <w:ind w:left="283" w:hanging="283"/>
    </w:pPr>
    <w:rPr>
      <w:rFonts w:ascii="Times New Roman" w:eastAsia="Times New Roman" w:hAnsi="Times New Roman"/>
      <w:sz w:val="24"/>
      <w:szCs w:val="24"/>
    </w:rPr>
  </w:style>
  <w:style w:type="paragraph" w:styleId="List2">
    <w:name w:val="List 2"/>
    <w:basedOn w:val="Normal"/>
    <w:rsid w:val="005A4490"/>
    <w:pPr>
      <w:spacing w:after="0" w:line="240" w:lineRule="auto"/>
      <w:ind w:left="720" w:hanging="360"/>
    </w:pPr>
    <w:rPr>
      <w:rFonts w:ascii="Times New Roman" w:eastAsia="Times New Roman" w:hAnsi="Times New Roman"/>
      <w:sz w:val="24"/>
      <w:szCs w:val="24"/>
    </w:rPr>
  </w:style>
  <w:style w:type="paragraph" w:styleId="List3">
    <w:name w:val="List 3"/>
    <w:basedOn w:val="Normal"/>
    <w:uiPriority w:val="99"/>
    <w:semiHidden/>
    <w:unhideWhenUsed/>
    <w:locked/>
    <w:rsid w:val="005A4490"/>
    <w:pPr>
      <w:ind w:left="1080" w:hanging="360"/>
      <w:contextualSpacing/>
    </w:pPr>
  </w:style>
  <w:style w:type="paragraph" w:styleId="ListBullet">
    <w:name w:val="List Bullet"/>
    <w:basedOn w:val="Normal"/>
    <w:link w:val="ListBulletChar1"/>
    <w:locked/>
    <w:rsid w:val="005A4490"/>
    <w:pPr>
      <w:suppressAutoHyphens/>
      <w:spacing w:after="0" w:line="240" w:lineRule="auto"/>
    </w:pPr>
    <w:rPr>
      <w:rFonts w:ascii="Webdings" w:eastAsia="Batang" w:hAnsi="Webdings"/>
      <w:sz w:val="24"/>
      <w:szCs w:val="24"/>
      <w:lang w:eastAsia="ar-SA"/>
    </w:rPr>
  </w:style>
  <w:style w:type="character" w:customStyle="1" w:styleId="ListBulletChar1">
    <w:name w:val="List Bullet Char1"/>
    <w:basedOn w:val="DefaultParagraphFont"/>
    <w:link w:val="ListBullet"/>
    <w:rsid w:val="005A4490"/>
    <w:rPr>
      <w:rFonts w:ascii="Webdings" w:eastAsia="Batang" w:hAnsi="Webdings" w:cs="Times New Roman"/>
      <w:sz w:val="24"/>
      <w:szCs w:val="24"/>
      <w:lang w:eastAsia="ar-SA"/>
    </w:rPr>
  </w:style>
  <w:style w:type="paragraph" w:styleId="ListBullet2">
    <w:name w:val="List Bullet 2"/>
    <w:basedOn w:val="Normal"/>
    <w:locked/>
    <w:rsid w:val="005A4490"/>
    <w:pPr>
      <w:tabs>
        <w:tab w:val="left" w:pos="643"/>
      </w:tabs>
      <w:autoSpaceDE w:val="0"/>
      <w:autoSpaceDN w:val="0"/>
      <w:spacing w:after="0" w:line="240" w:lineRule="auto"/>
      <w:ind w:left="643" w:hanging="360"/>
      <w:contextualSpacing/>
    </w:pPr>
    <w:rPr>
      <w:rFonts w:ascii="Times New Roman" w:eastAsia="Times New Roman" w:hAnsi="Times New Roman"/>
      <w:sz w:val="20"/>
      <w:szCs w:val="20"/>
    </w:rPr>
  </w:style>
  <w:style w:type="paragraph" w:styleId="ListContinue">
    <w:name w:val="List Continue"/>
    <w:basedOn w:val="Normal"/>
    <w:uiPriority w:val="99"/>
    <w:semiHidden/>
    <w:unhideWhenUsed/>
    <w:locked/>
    <w:rsid w:val="005A4490"/>
    <w:pPr>
      <w:spacing w:after="120"/>
      <w:ind w:left="360"/>
      <w:contextualSpacing/>
    </w:pPr>
  </w:style>
  <w:style w:type="paragraph" w:styleId="ListNumber2">
    <w:name w:val="List Number 2"/>
    <w:basedOn w:val="Normal"/>
    <w:locked/>
    <w:rsid w:val="005A4490"/>
    <w:pPr>
      <w:tabs>
        <w:tab w:val="left" w:pos="720"/>
      </w:tabs>
      <w:autoSpaceDE w:val="0"/>
      <w:autoSpaceDN w:val="0"/>
      <w:adjustRightInd w:val="0"/>
      <w:spacing w:line="360" w:lineRule="auto"/>
      <w:ind w:left="720" w:hanging="360"/>
      <w:jc w:val="both"/>
    </w:pPr>
    <w:rPr>
      <w:rFonts w:ascii="Times New Roman" w:hAnsi="Times New Roman"/>
      <w:bCs/>
      <w:sz w:val="24"/>
      <w:szCs w:val="24"/>
    </w:rPr>
  </w:style>
  <w:style w:type="paragraph" w:styleId="NormalWeb">
    <w:name w:val="Normal (Web)"/>
    <w:basedOn w:val="Normal"/>
    <w:link w:val="NormalWebChar"/>
    <w:qFormat/>
    <w:rsid w:val="005A4490"/>
    <w:pPr>
      <w:spacing w:before="100" w:beforeAutospacing="1" w:after="100" w:afterAutospacing="1" w:line="240" w:lineRule="auto"/>
    </w:pPr>
    <w:rPr>
      <w:rFonts w:ascii="Times New Roman" w:eastAsia="Times New Roman" w:hAnsi="Times New Roman"/>
      <w:sz w:val="24"/>
      <w:szCs w:val="24"/>
    </w:rPr>
  </w:style>
  <w:style w:type="character" w:customStyle="1" w:styleId="NormalWebChar">
    <w:name w:val="Normal (Web) Char"/>
    <w:link w:val="NormalWeb"/>
    <w:qFormat/>
    <w:rsid w:val="005A4490"/>
    <w:rPr>
      <w:rFonts w:ascii="Times New Roman" w:eastAsia="Times New Roman" w:hAnsi="Times New Roman"/>
      <w:sz w:val="24"/>
      <w:szCs w:val="24"/>
    </w:rPr>
  </w:style>
  <w:style w:type="paragraph" w:styleId="NormalIndent">
    <w:name w:val="Normal Indent"/>
    <w:basedOn w:val="Normal"/>
    <w:link w:val="NormalIndentChar"/>
    <w:locked/>
    <w:rsid w:val="005A4490"/>
    <w:pPr>
      <w:autoSpaceDE w:val="0"/>
      <w:autoSpaceDN w:val="0"/>
      <w:adjustRightInd w:val="0"/>
      <w:spacing w:after="0" w:line="240" w:lineRule="auto"/>
      <w:ind w:left="720" w:firstLine="720"/>
      <w:jc w:val="both"/>
    </w:pPr>
    <w:rPr>
      <w:rFonts w:ascii="Times New Roman" w:eastAsia="Times New Roman" w:hAnsi="Times New Roman"/>
      <w:bCs/>
      <w:sz w:val="24"/>
      <w:szCs w:val="24"/>
    </w:rPr>
  </w:style>
  <w:style w:type="character" w:customStyle="1" w:styleId="NormalIndentChar">
    <w:name w:val="Normal Indent Char"/>
    <w:link w:val="NormalIndent"/>
    <w:rsid w:val="005A4490"/>
    <w:rPr>
      <w:rFonts w:ascii="Times New Roman" w:eastAsia="Times New Roman" w:hAnsi="Times New Roman"/>
      <w:bCs/>
      <w:sz w:val="24"/>
      <w:szCs w:val="24"/>
    </w:rPr>
  </w:style>
  <w:style w:type="paragraph" w:styleId="PlainText">
    <w:name w:val="Plain Text"/>
    <w:basedOn w:val="Normal"/>
    <w:link w:val="PlainTextChar"/>
    <w:locked/>
    <w:rsid w:val="005A4490"/>
    <w:pPr>
      <w:spacing w:after="0" w:line="240" w:lineRule="auto"/>
    </w:pPr>
    <w:rPr>
      <w:rFonts w:ascii="Courier New" w:eastAsia="Times New Roman" w:hAnsi="Courier New" w:cs="Courier New"/>
      <w:sz w:val="20"/>
      <w:szCs w:val="20"/>
    </w:rPr>
  </w:style>
  <w:style w:type="character" w:customStyle="1" w:styleId="PlainTextChar">
    <w:name w:val="Plain Text Char"/>
    <w:link w:val="PlainText"/>
    <w:rsid w:val="005A4490"/>
    <w:rPr>
      <w:rFonts w:ascii="Courier New" w:eastAsia="Times New Roman" w:hAnsi="Courier New" w:cs="Courier New"/>
    </w:rPr>
  </w:style>
  <w:style w:type="paragraph" w:styleId="Subtitle">
    <w:name w:val="Subtitle"/>
    <w:basedOn w:val="Normal"/>
    <w:link w:val="SubtitleChar"/>
    <w:uiPriority w:val="11"/>
    <w:qFormat/>
    <w:locked/>
    <w:rsid w:val="005A4490"/>
    <w:pPr>
      <w:spacing w:after="0" w:line="240" w:lineRule="auto"/>
    </w:pPr>
    <w:rPr>
      <w:rFonts w:ascii="Times New Roman" w:eastAsia="Times New Roman" w:hAnsi="Times New Roman"/>
      <w:sz w:val="28"/>
      <w:szCs w:val="24"/>
    </w:rPr>
  </w:style>
  <w:style w:type="character" w:customStyle="1" w:styleId="SubtitleChar">
    <w:name w:val="Subtitle Char"/>
    <w:link w:val="Subtitle"/>
    <w:uiPriority w:val="11"/>
    <w:rsid w:val="005A4490"/>
    <w:rPr>
      <w:rFonts w:ascii="Times New Roman" w:eastAsia="Times New Roman" w:hAnsi="Times New Roman"/>
      <w:sz w:val="28"/>
      <w:szCs w:val="24"/>
    </w:rPr>
  </w:style>
  <w:style w:type="paragraph" w:styleId="Title">
    <w:name w:val="Title"/>
    <w:basedOn w:val="Normal"/>
    <w:link w:val="TitleChar"/>
    <w:qFormat/>
    <w:rsid w:val="005A4490"/>
    <w:pPr>
      <w:autoSpaceDE w:val="0"/>
      <w:autoSpaceDN w:val="0"/>
      <w:adjustRightInd w:val="0"/>
      <w:spacing w:after="0" w:line="240" w:lineRule="auto"/>
      <w:jc w:val="center"/>
    </w:pPr>
    <w:rPr>
      <w:rFonts w:ascii="Times New Roman" w:eastAsia="Times New Roman" w:hAnsi="Times New Roman"/>
      <w:sz w:val="38"/>
      <w:szCs w:val="38"/>
    </w:rPr>
  </w:style>
  <w:style w:type="character" w:customStyle="1" w:styleId="TitleChar">
    <w:name w:val="Title Char"/>
    <w:link w:val="Title"/>
    <w:locked/>
    <w:rsid w:val="005A4490"/>
    <w:rPr>
      <w:rFonts w:ascii="Times New Roman" w:hAnsi="Times New Roman" w:cs="Times New Roman"/>
      <w:sz w:val="38"/>
      <w:szCs w:val="38"/>
    </w:rPr>
  </w:style>
  <w:style w:type="paragraph" w:styleId="TOAHeading">
    <w:name w:val="toa heading"/>
    <w:basedOn w:val="Normal"/>
    <w:next w:val="Normal"/>
    <w:semiHidden/>
    <w:locked/>
    <w:rsid w:val="005A4490"/>
    <w:pPr>
      <w:spacing w:before="120" w:after="0" w:line="240" w:lineRule="auto"/>
    </w:pPr>
    <w:rPr>
      <w:rFonts w:ascii="Arial" w:eastAsia="Times New Roman" w:hAnsi="Arial" w:cs="Arial"/>
      <w:b/>
      <w:bCs/>
      <w:sz w:val="24"/>
      <w:szCs w:val="24"/>
    </w:rPr>
  </w:style>
  <w:style w:type="paragraph" w:styleId="TOC1">
    <w:name w:val="toc 1"/>
    <w:basedOn w:val="Normal"/>
    <w:next w:val="Normal"/>
    <w:uiPriority w:val="39"/>
    <w:locked/>
    <w:rsid w:val="005A4490"/>
    <w:pPr>
      <w:tabs>
        <w:tab w:val="left" w:pos="540"/>
        <w:tab w:val="right" w:leader="dot" w:pos="9809"/>
      </w:tabs>
      <w:spacing w:after="0" w:line="360" w:lineRule="auto"/>
      <w:ind w:left="540" w:right="1000" w:hanging="540"/>
    </w:pPr>
    <w:rPr>
      <w:rFonts w:ascii="Arial" w:eastAsia="Times New Roman" w:hAnsi="Arial"/>
      <w:szCs w:val="20"/>
    </w:rPr>
  </w:style>
  <w:style w:type="paragraph" w:styleId="TOC2">
    <w:name w:val="toc 2"/>
    <w:basedOn w:val="Normal"/>
    <w:next w:val="Normal"/>
    <w:uiPriority w:val="39"/>
    <w:locked/>
    <w:rsid w:val="005A4490"/>
    <w:pPr>
      <w:tabs>
        <w:tab w:val="left" w:pos="900"/>
        <w:tab w:val="right" w:leader="dot" w:pos="9720"/>
      </w:tabs>
      <w:spacing w:after="0" w:line="240" w:lineRule="auto"/>
      <w:ind w:left="900" w:right="280" w:hanging="660"/>
    </w:pPr>
    <w:rPr>
      <w:rFonts w:ascii="Times New Roman" w:eastAsia="Times New Roman" w:hAnsi="Times New Roman"/>
      <w:sz w:val="28"/>
      <w:szCs w:val="28"/>
    </w:rPr>
  </w:style>
  <w:style w:type="paragraph" w:styleId="TOC3">
    <w:name w:val="toc 3"/>
    <w:basedOn w:val="Normal"/>
    <w:next w:val="Normal"/>
    <w:uiPriority w:val="39"/>
    <w:locked/>
    <w:rsid w:val="005A4490"/>
    <w:pPr>
      <w:tabs>
        <w:tab w:val="left" w:pos="1620"/>
        <w:tab w:val="right" w:leader="dot" w:pos="9720"/>
      </w:tabs>
      <w:spacing w:after="0" w:line="240" w:lineRule="auto"/>
      <w:ind w:left="1620" w:right="280" w:hanging="720"/>
    </w:pPr>
    <w:rPr>
      <w:rFonts w:ascii="Times New Roman" w:eastAsia="Times New Roman" w:hAnsi="Times New Roman"/>
      <w:sz w:val="24"/>
      <w:szCs w:val="24"/>
    </w:rPr>
  </w:style>
  <w:style w:type="paragraph" w:styleId="TOC4">
    <w:name w:val="toc 4"/>
    <w:basedOn w:val="Normal"/>
    <w:next w:val="Normal"/>
    <w:uiPriority w:val="39"/>
    <w:unhideWhenUsed/>
    <w:locked/>
    <w:rsid w:val="005A4490"/>
    <w:pPr>
      <w:spacing w:after="100"/>
      <w:ind w:left="660"/>
    </w:pPr>
  </w:style>
  <w:style w:type="paragraph" w:styleId="TOC5">
    <w:name w:val="toc 5"/>
    <w:basedOn w:val="Normal"/>
    <w:next w:val="Normal"/>
    <w:uiPriority w:val="39"/>
    <w:unhideWhenUsed/>
    <w:locked/>
    <w:rsid w:val="005A4490"/>
    <w:pPr>
      <w:spacing w:after="100"/>
      <w:ind w:left="880"/>
    </w:pPr>
  </w:style>
  <w:style w:type="paragraph" w:styleId="TOC6">
    <w:name w:val="toc 6"/>
    <w:basedOn w:val="Normal"/>
    <w:next w:val="Normal"/>
    <w:uiPriority w:val="39"/>
    <w:unhideWhenUsed/>
    <w:locked/>
    <w:rsid w:val="005A4490"/>
    <w:pPr>
      <w:spacing w:after="100"/>
      <w:ind w:left="1100"/>
    </w:pPr>
  </w:style>
  <w:style w:type="paragraph" w:styleId="TOC7">
    <w:name w:val="toc 7"/>
    <w:basedOn w:val="Normal"/>
    <w:next w:val="Normal"/>
    <w:uiPriority w:val="39"/>
    <w:unhideWhenUsed/>
    <w:locked/>
    <w:rsid w:val="005A4490"/>
    <w:pPr>
      <w:spacing w:after="100"/>
      <w:ind w:left="1320"/>
    </w:pPr>
  </w:style>
  <w:style w:type="paragraph" w:styleId="TOC8">
    <w:name w:val="toc 8"/>
    <w:basedOn w:val="Normal"/>
    <w:next w:val="Normal"/>
    <w:uiPriority w:val="39"/>
    <w:unhideWhenUsed/>
    <w:locked/>
    <w:rsid w:val="005A4490"/>
    <w:pPr>
      <w:spacing w:after="100"/>
      <w:ind w:left="1540"/>
    </w:pPr>
  </w:style>
  <w:style w:type="paragraph" w:styleId="TOC9">
    <w:name w:val="toc 9"/>
    <w:basedOn w:val="Normal"/>
    <w:next w:val="Normal"/>
    <w:uiPriority w:val="39"/>
    <w:unhideWhenUsed/>
    <w:locked/>
    <w:rsid w:val="005A4490"/>
    <w:pPr>
      <w:spacing w:after="100"/>
      <w:ind w:left="1760"/>
    </w:pPr>
  </w:style>
  <w:style w:type="character" w:styleId="CommentReference">
    <w:name w:val="annotation reference"/>
    <w:uiPriority w:val="99"/>
    <w:semiHidden/>
    <w:unhideWhenUsed/>
    <w:locked/>
    <w:rsid w:val="005A4490"/>
    <w:rPr>
      <w:sz w:val="16"/>
      <w:szCs w:val="16"/>
    </w:rPr>
  </w:style>
  <w:style w:type="character" w:styleId="Emphasis">
    <w:name w:val="Emphasis"/>
    <w:uiPriority w:val="20"/>
    <w:qFormat/>
    <w:rsid w:val="005A4490"/>
    <w:rPr>
      <w:rFonts w:cs="Times New Roman"/>
      <w:i/>
      <w:iCs/>
    </w:rPr>
  </w:style>
  <w:style w:type="character" w:styleId="EndnoteReference">
    <w:name w:val="endnote reference"/>
    <w:uiPriority w:val="99"/>
    <w:unhideWhenUsed/>
    <w:locked/>
    <w:rsid w:val="005A4490"/>
    <w:rPr>
      <w:vertAlign w:val="superscript"/>
    </w:rPr>
  </w:style>
  <w:style w:type="character" w:styleId="FollowedHyperlink">
    <w:name w:val="FollowedHyperlink"/>
    <w:unhideWhenUsed/>
    <w:locked/>
    <w:rsid w:val="005A4490"/>
    <w:rPr>
      <w:color w:val="800080"/>
      <w:u w:val="single"/>
    </w:rPr>
  </w:style>
  <w:style w:type="character" w:styleId="FootnoteReference">
    <w:name w:val="footnote reference"/>
    <w:aliases w:val="stylish,EN Footnote Reference,SUPERS,number,Footnote reference number,Footnote symbol,note TESI,-E Fußnotenzeichen,ftref,Footnote Reference Superscript,Footnote number"/>
    <w:rsid w:val="005A4490"/>
    <w:rPr>
      <w:rFonts w:cs="Times New Roman"/>
      <w:vertAlign w:val="superscript"/>
    </w:rPr>
  </w:style>
  <w:style w:type="character" w:styleId="HTMLAcronym">
    <w:name w:val="HTML Acronym"/>
    <w:basedOn w:val="DefaultParagraphFont"/>
    <w:locked/>
    <w:rsid w:val="005A4490"/>
  </w:style>
  <w:style w:type="character" w:styleId="HTMLCite">
    <w:name w:val="HTML Cite"/>
    <w:uiPriority w:val="99"/>
    <w:unhideWhenUsed/>
    <w:locked/>
    <w:rsid w:val="005A4490"/>
    <w:rPr>
      <w:i/>
      <w:iCs/>
    </w:rPr>
  </w:style>
  <w:style w:type="character" w:styleId="HTMLCode">
    <w:name w:val="HTML Code"/>
    <w:uiPriority w:val="99"/>
    <w:rsid w:val="005A4490"/>
    <w:rPr>
      <w:rFonts w:ascii="Courier New" w:hAnsi="Courier New" w:cs="Courier New"/>
      <w:sz w:val="20"/>
      <w:szCs w:val="20"/>
    </w:rPr>
  </w:style>
  <w:style w:type="character" w:styleId="HTMLDefinition">
    <w:name w:val="HTML Definition"/>
    <w:uiPriority w:val="99"/>
    <w:unhideWhenUsed/>
    <w:locked/>
    <w:rsid w:val="005A4490"/>
    <w:rPr>
      <w:i/>
      <w:iCs/>
    </w:rPr>
  </w:style>
  <w:style w:type="character" w:styleId="HTMLTypewriter">
    <w:name w:val="HTML Typewriter"/>
    <w:rsid w:val="005A4490"/>
    <w:rPr>
      <w:rFonts w:ascii="Courier New" w:hAnsi="Courier New" w:cs="Courier New"/>
      <w:sz w:val="20"/>
      <w:szCs w:val="20"/>
    </w:rPr>
  </w:style>
  <w:style w:type="character" w:styleId="Hyperlink">
    <w:name w:val="Hyperlink"/>
    <w:uiPriority w:val="99"/>
    <w:qFormat/>
    <w:rsid w:val="005A4490"/>
    <w:rPr>
      <w:rFonts w:cs="Times New Roman"/>
      <w:color w:val="0000FF"/>
      <w:u w:val="single"/>
    </w:rPr>
  </w:style>
  <w:style w:type="character" w:styleId="LineNumber">
    <w:name w:val="line number"/>
    <w:basedOn w:val="DefaultParagraphFont"/>
    <w:uiPriority w:val="99"/>
    <w:semiHidden/>
    <w:unhideWhenUsed/>
    <w:locked/>
    <w:rsid w:val="005A4490"/>
  </w:style>
  <w:style w:type="character" w:styleId="PageNumber">
    <w:name w:val="page number"/>
    <w:rsid w:val="005A4490"/>
    <w:rPr>
      <w:rFonts w:cs="Times New Roman"/>
    </w:rPr>
  </w:style>
  <w:style w:type="character" w:styleId="Strong">
    <w:name w:val="Strong"/>
    <w:qFormat/>
    <w:rsid w:val="005A4490"/>
    <w:rPr>
      <w:rFonts w:cs="Times New Roman"/>
      <w:b/>
      <w:bCs/>
    </w:rPr>
  </w:style>
  <w:style w:type="paragraph" w:customStyle="1" w:styleId="ListParagraph1">
    <w:name w:val="List Paragraph1"/>
    <w:basedOn w:val="Normal"/>
    <w:link w:val="ListParagraphChar"/>
    <w:uiPriority w:val="34"/>
    <w:qFormat/>
    <w:rsid w:val="005A4490"/>
    <w:pPr>
      <w:ind w:left="720"/>
      <w:contextualSpacing/>
    </w:pPr>
    <w:rPr>
      <w:rFonts w:eastAsia="Times New Roman"/>
    </w:rPr>
  </w:style>
  <w:style w:type="character" w:customStyle="1" w:styleId="ListParagraphChar">
    <w:name w:val="List Paragraph Char"/>
    <w:aliases w:val="Kaleesh style Char"/>
    <w:link w:val="ListParagraph1"/>
    <w:locked/>
    <w:rsid w:val="005A4490"/>
    <w:rPr>
      <w:rFonts w:eastAsia="Times New Roman"/>
      <w:sz w:val="22"/>
      <w:szCs w:val="22"/>
    </w:rPr>
  </w:style>
  <w:style w:type="paragraph" w:customStyle="1" w:styleId="NoSpacing1">
    <w:name w:val="No Spacing1"/>
    <w:link w:val="NoSpacingChar"/>
    <w:uiPriority w:val="1"/>
    <w:qFormat/>
    <w:rsid w:val="005A4490"/>
    <w:rPr>
      <w:rFonts w:eastAsia="Times New Roman" w:cs="Times New Roman"/>
      <w:sz w:val="22"/>
      <w:szCs w:val="22"/>
    </w:rPr>
  </w:style>
  <w:style w:type="character" w:customStyle="1" w:styleId="NoSpacingChar">
    <w:name w:val="No Spacing Char"/>
    <w:link w:val="NoSpacing1"/>
    <w:uiPriority w:val="1"/>
    <w:locked/>
    <w:rsid w:val="005A4490"/>
    <w:rPr>
      <w:rFonts w:ascii="Calibri" w:eastAsia="Times New Roman" w:hAnsi="Calibri" w:cs="Times New Roman"/>
      <w:sz w:val="22"/>
      <w:szCs w:val="22"/>
      <w:lang w:val="en-US" w:eastAsia="zh-CN" w:bidi="ar-SA"/>
    </w:rPr>
  </w:style>
  <w:style w:type="paragraph" w:customStyle="1" w:styleId="Affiliation">
    <w:name w:val="Affiliation"/>
    <w:link w:val="AffiliationChar"/>
    <w:qFormat/>
    <w:rsid w:val="005A4490"/>
    <w:pPr>
      <w:jc w:val="center"/>
    </w:pPr>
    <w:rPr>
      <w:rFonts w:ascii="Times New Roman" w:eastAsia="SimSun" w:hAnsi="Times New Roman"/>
    </w:rPr>
  </w:style>
  <w:style w:type="character" w:customStyle="1" w:styleId="AffiliationChar">
    <w:name w:val="Affiliation Char"/>
    <w:link w:val="Affiliation"/>
    <w:rsid w:val="005A4490"/>
    <w:rPr>
      <w:rFonts w:ascii="Times New Roman" w:eastAsia="SimSun" w:hAnsi="Times New Roman"/>
    </w:rPr>
  </w:style>
  <w:style w:type="paragraph" w:customStyle="1" w:styleId="IEEEHeading2">
    <w:name w:val="IEEE Heading 2"/>
    <w:basedOn w:val="Normal"/>
    <w:next w:val="IEEEParagraph"/>
    <w:rsid w:val="005A4490"/>
    <w:pPr>
      <w:tabs>
        <w:tab w:val="left" w:pos="288"/>
      </w:tabs>
      <w:adjustRightInd w:val="0"/>
      <w:snapToGrid w:val="0"/>
      <w:spacing w:before="150" w:after="60" w:line="240" w:lineRule="auto"/>
      <w:ind w:left="289" w:hanging="289"/>
    </w:pPr>
    <w:rPr>
      <w:rFonts w:ascii="Times New Roman" w:eastAsia="SimSun" w:hAnsi="Times New Roman"/>
      <w:i/>
      <w:sz w:val="20"/>
      <w:szCs w:val="24"/>
      <w:lang w:eastAsia="zh-CN"/>
    </w:rPr>
  </w:style>
  <w:style w:type="paragraph" w:customStyle="1" w:styleId="IEEEParagraph">
    <w:name w:val="IEEE Paragraph"/>
    <w:basedOn w:val="Normal"/>
    <w:link w:val="IEEEParagraphChar"/>
    <w:rsid w:val="005A4490"/>
    <w:pPr>
      <w:adjustRightInd w:val="0"/>
      <w:snapToGrid w:val="0"/>
      <w:spacing w:after="0" w:line="240" w:lineRule="auto"/>
      <w:ind w:firstLine="216"/>
      <w:jc w:val="both"/>
    </w:pPr>
    <w:rPr>
      <w:rFonts w:ascii="Times New Roman" w:eastAsia="SimSun" w:hAnsi="Times New Roman"/>
      <w:sz w:val="20"/>
      <w:szCs w:val="24"/>
      <w:lang w:eastAsia="zh-CN"/>
    </w:rPr>
  </w:style>
  <w:style w:type="character" w:customStyle="1" w:styleId="IEEEParagraphChar">
    <w:name w:val="IEEE Paragraph Char"/>
    <w:link w:val="IEEEParagraph"/>
    <w:locked/>
    <w:rsid w:val="005A4490"/>
    <w:rPr>
      <w:rFonts w:ascii="Times New Roman" w:eastAsia="SimSun" w:hAnsi="Times New Roman" w:cs="Times New Roman"/>
      <w:sz w:val="24"/>
      <w:szCs w:val="24"/>
      <w:lang w:eastAsia="zh-CN"/>
    </w:rPr>
  </w:style>
  <w:style w:type="paragraph" w:customStyle="1" w:styleId="References">
    <w:name w:val="References"/>
    <w:basedOn w:val="Normal"/>
    <w:link w:val="ReferencesCar"/>
    <w:rsid w:val="005A4490"/>
    <w:pPr>
      <w:tabs>
        <w:tab w:val="left" w:pos="360"/>
      </w:tabs>
      <w:spacing w:after="80" w:line="240" w:lineRule="auto"/>
      <w:ind w:left="360" w:hanging="360"/>
    </w:pPr>
    <w:rPr>
      <w:rFonts w:ascii="Times New Roman" w:eastAsia="Times New Roman" w:hAnsi="Times New Roman"/>
      <w:sz w:val="18"/>
      <w:szCs w:val="20"/>
    </w:rPr>
  </w:style>
  <w:style w:type="character" w:customStyle="1" w:styleId="ReferencesCar">
    <w:name w:val="References Car"/>
    <w:link w:val="References"/>
    <w:locked/>
    <w:rsid w:val="005A4490"/>
    <w:rPr>
      <w:rFonts w:ascii="Times New Roman" w:eastAsia="Times New Roman" w:hAnsi="Times New Roman"/>
      <w:sz w:val="18"/>
    </w:rPr>
  </w:style>
  <w:style w:type="paragraph" w:customStyle="1" w:styleId="Default">
    <w:name w:val="Default"/>
    <w:qFormat/>
    <w:rsid w:val="005A4490"/>
    <w:pPr>
      <w:autoSpaceDE w:val="0"/>
      <w:autoSpaceDN w:val="0"/>
      <w:adjustRightInd w:val="0"/>
    </w:pPr>
    <w:rPr>
      <w:color w:val="000000"/>
      <w:sz w:val="24"/>
      <w:szCs w:val="24"/>
    </w:rPr>
  </w:style>
  <w:style w:type="paragraph" w:customStyle="1" w:styleId="IEEEHeading1">
    <w:name w:val="IEEE Heading 1"/>
    <w:basedOn w:val="Normal"/>
    <w:next w:val="IEEEParagraph"/>
    <w:rsid w:val="005A4490"/>
    <w:pPr>
      <w:tabs>
        <w:tab w:val="left" w:pos="288"/>
      </w:tabs>
      <w:adjustRightInd w:val="0"/>
      <w:snapToGrid w:val="0"/>
      <w:spacing w:before="180" w:after="60" w:line="240" w:lineRule="auto"/>
      <w:ind w:left="289" w:hanging="289"/>
      <w:jc w:val="center"/>
    </w:pPr>
    <w:rPr>
      <w:rFonts w:ascii="Times New Roman" w:eastAsia="SimSun" w:hAnsi="Times New Roman"/>
      <w:smallCaps/>
      <w:sz w:val="20"/>
      <w:szCs w:val="24"/>
      <w:lang w:eastAsia="zh-CN"/>
    </w:rPr>
  </w:style>
  <w:style w:type="paragraph" w:customStyle="1" w:styleId="IEEEReferenceItem">
    <w:name w:val="IEEE Reference Item"/>
    <w:basedOn w:val="Normal"/>
    <w:rsid w:val="005A4490"/>
    <w:pPr>
      <w:tabs>
        <w:tab w:val="left" w:pos="720"/>
      </w:tabs>
      <w:adjustRightInd w:val="0"/>
      <w:snapToGrid w:val="0"/>
      <w:spacing w:after="0" w:line="240" w:lineRule="auto"/>
      <w:ind w:left="720" w:hanging="360"/>
      <w:jc w:val="both"/>
    </w:pPr>
    <w:rPr>
      <w:rFonts w:ascii="Times New Roman" w:eastAsia="SimSun" w:hAnsi="Times New Roman"/>
      <w:sz w:val="16"/>
      <w:szCs w:val="24"/>
      <w:lang w:eastAsia="zh-CN"/>
    </w:rPr>
  </w:style>
  <w:style w:type="paragraph" w:customStyle="1" w:styleId="listparagraphcxspmiddle">
    <w:name w:val="listparagraphcxspmiddle"/>
    <w:basedOn w:val="Normal"/>
    <w:uiPriority w:val="99"/>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listparagraphcxspmiddlecxspmiddle">
    <w:name w:val="listparagraphcxspmiddlecxspmiddle"/>
    <w:basedOn w:val="Normal"/>
    <w:uiPriority w:val="99"/>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Text">
    <w:name w:val="Text"/>
    <w:basedOn w:val="Normal"/>
    <w:link w:val="TextChar"/>
    <w:qFormat/>
    <w:rsid w:val="005A4490"/>
    <w:pPr>
      <w:widowControl w:val="0"/>
      <w:autoSpaceDE w:val="0"/>
      <w:autoSpaceDN w:val="0"/>
      <w:spacing w:after="0" w:line="252" w:lineRule="auto"/>
      <w:ind w:firstLine="202"/>
      <w:jc w:val="both"/>
    </w:pPr>
    <w:rPr>
      <w:rFonts w:ascii="Times New Roman" w:eastAsia="PMingLiU" w:hAnsi="Times New Roman"/>
      <w:sz w:val="20"/>
      <w:szCs w:val="20"/>
    </w:rPr>
  </w:style>
  <w:style w:type="character" w:customStyle="1" w:styleId="TextChar">
    <w:name w:val="Text Char"/>
    <w:link w:val="Text"/>
    <w:rsid w:val="005A4490"/>
    <w:rPr>
      <w:rFonts w:ascii="Times New Roman" w:eastAsia="PMingLiU" w:hAnsi="Times New Roman"/>
    </w:rPr>
  </w:style>
  <w:style w:type="paragraph" w:customStyle="1" w:styleId="FigureCaption">
    <w:name w:val="Figure Caption"/>
    <w:basedOn w:val="Normal"/>
    <w:rsid w:val="005A4490"/>
    <w:pPr>
      <w:autoSpaceDE w:val="0"/>
      <w:autoSpaceDN w:val="0"/>
      <w:spacing w:after="0" w:line="240" w:lineRule="auto"/>
      <w:jc w:val="both"/>
    </w:pPr>
    <w:rPr>
      <w:rFonts w:ascii="Times New Roman" w:eastAsia="PMingLiU" w:hAnsi="Times New Roman"/>
      <w:sz w:val="16"/>
      <w:szCs w:val="16"/>
    </w:rPr>
  </w:style>
  <w:style w:type="paragraph" w:customStyle="1" w:styleId="keywords">
    <w:name w:val="key words"/>
    <w:rsid w:val="005A4490"/>
    <w:pPr>
      <w:suppressAutoHyphens/>
      <w:spacing w:after="120"/>
      <w:ind w:firstLine="288"/>
      <w:jc w:val="both"/>
    </w:pPr>
    <w:rPr>
      <w:rFonts w:ascii="Times New Roman" w:eastAsia="SimSun" w:hAnsi="Times New Roman"/>
      <w:b/>
      <w:bCs/>
      <w:iCs/>
      <w:sz w:val="18"/>
      <w:szCs w:val="18"/>
    </w:rPr>
  </w:style>
  <w:style w:type="paragraph" w:customStyle="1" w:styleId="bulletlist">
    <w:name w:val="bullet list"/>
    <w:basedOn w:val="BodyText"/>
    <w:rsid w:val="005A4490"/>
    <w:pPr>
      <w:tabs>
        <w:tab w:val="left" w:pos="648"/>
      </w:tabs>
      <w:suppressAutoHyphens/>
      <w:spacing w:after="6" w:line="240" w:lineRule="auto"/>
      <w:ind w:left="648" w:hanging="360"/>
    </w:pPr>
    <w:rPr>
      <w:rFonts w:ascii="Times New Roman" w:eastAsia="SimSun" w:hAnsi="Times New Roman"/>
      <w:spacing w:val="-1"/>
      <w:sz w:val="20"/>
      <w:szCs w:val="20"/>
      <w:lang w:eastAsia="zh-CN"/>
    </w:rPr>
  </w:style>
  <w:style w:type="paragraph" w:customStyle="1" w:styleId="Pa7">
    <w:name w:val="Pa7"/>
    <w:basedOn w:val="Default"/>
    <w:next w:val="Default"/>
    <w:uiPriority w:val="99"/>
    <w:rsid w:val="005A4490"/>
    <w:pPr>
      <w:spacing w:line="185" w:lineRule="atLeast"/>
    </w:pPr>
    <w:rPr>
      <w:rFonts w:ascii="General GG 340" w:eastAsia="SimSun" w:hAnsi="General GG 340" w:cs="Times New Roman"/>
      <w:color w:val="auto"/>
    </w:rPr>
  </w:style>
  <w:style w:type="paragraph" w:customStyle="1" w:styleId="IEEETableCell">
    <w:name w:val="IEEE Table Cell"/>
    <w:basedOn w:val="IEEEParagraph"/>
    <w:rsid w:val="005A4490"/>
    <w:pPr>
      <w:ind w:firstLine="0"/>
      <w:jc w:val="left"/>
    </w:pPr>
    <w:rPr>
      <w:sz w:val="18"/>
    </w:rPr>
  </w:style>
  <w:style w:type="paragraph" w:customStyle="1" w:styleId="IEEETableCaption">
    <w:name w:val="IEEE Table Caption"/>
    <w:basedOn w:val="Normal"/>
    <w:next w:val="IEEEParagraph"/>
    <w:rsid w:val="005A4490"/>
    <w:pPr>
      <w:spacing w:before="120" w:after="120" w:line="240" w:lineRule="auto"/>
      <w:jc w:val="center"/>
    </w:pPr>
    <w:rPr>
      <w:rFonts w:ascii="Times New Roman" w:eastAsia="SimSun" w:hAnsi="Times New Roman"/>
      <w:smallCaps/>
      <w:sz w:val="16"/>
      <w:szCs w:val="24"/>
      <w:lang w:eastAsia="zh-CN"/>
    </w:rPr>
  </w:style>
  <w:style w:type="paragraph" w:customStyle="1" w:styleId="IEEEFigureCaptionMulti-Lines">
    <w:name w:val="IEEE Figure Caption Multi-Lines"/>
    <w:basedOn w:val="Normal"/>
    <w:next w:val="IEEEParagraph"/>
    <w:rsid w:val="005A4490"/>
    <w:pPr>
      <w:spacing w:before="120" w:after="120" w:line="240" w:lineRule="auto"/>
      <w:jc w:val="both"/>
    </w:pPr>
    <w:rPr>
      <w:rFonts w:ascii="Times New Roman" w:eastAsia="SimSun" w:hAnsi="Times New Roman"/>
      <w:sz w:val="16"/>
      <w:szCs w:val="24"/>
      <w:lang w:eastAsia="zh-CN"/>
    </w:rPr>
  </w:style>
  <w:style w:type="paragraph" w:customStyle="1" w:styleId="IEEETableHeaderCentered">
    <w:name w:val="IEEE Table Header Centered"/>
    <w:basedOn w:val="IEEETableCell"/>
    <w:rsid w:val="005A4490"/>
    <w:pPr>
      <w:jc w:val="center"/>
    </w:pPr>
    <w:rPr>
      <w:b/>
      <w:bCs/>
    </w:rPr>
  </w:style>
  <w:style w:type="paragraph" w:customStyle="1" w:styleId="IEEETableHeaderLeft-Justified">
    <w:name w:val="IEEE Table Header Left-Justified"/>
    <w:basedOn w:val="IEEETableCell"/>
    <w:rsid w:val="005A4490"/>
    <w:rPr>
      <w:b/>
      <w:bCs/>
    </w:rPr>
  </w:style>
  <w:style w:type="paragraph" w:customStyle="1" w:styleId="IEEEHeading3">
    <w:name w:val="IEEE Heading 3"/>
    <w:basedOn w:val="Normal"/>
    <w:next w:val="IEEEParagraph"/>
    <w:link w:val="IEEEHeading3Char"/>
    <w:rsid w:val="005A4490"/>
    <w:pPr>
      <w:adjustRightInd w:val="0"/>
      <w:snapToGrid w:val="0"/>
      <w:spacing w:before="120" w:after="60" w:line="240" w:lineRule="auto"/>
      <w:ind w:firstLine="216"/>
      <w:jc w:val="both"/>
    </w:pPr>
    <w:rPr>
      <w:rFonts w:ascii="Times New Roman" w:eastAsia="SimSun" w:hAnsi="Times New Roman"/>
      <w:i/>
      <w:sz w:val="20"/>
      <w:szCs w:val="24"/>
      <w:lang w:eastAsia="zh-CN"/>
    </w:rPr>
  </w:style>
  <w:style w:type="character" w:customStyle="1" w:styleId="IEEEHeading3Char">
    <w:name w:val="IEEE Heading 3 Char"/>
    <w:link w:val="IEEEHeading3"/>
    <w:locked/>
    <w:rsid w:val="005A4490"/>
    <w:rPr>
      <w:rFonts w:ascii="Times New Roman" w:eastAsia="SimSun" w:hAnsi="Times New Roman"/>
      <w:i/>
      <w:szCs w:val="24"/>
      <w:lang w:eastAsia="zh-CN"/>
    </w:rPr>
  </w:style>
  <w:style w:type="paragraph" w:customStyle="1" w:styleId="Heading31">
    <w:name w:val="Heading 31"/>
    <w:basedOn w:val="Normal"/>
    <w:uiPriority w:val="99"/>
    <w:rsid w:val="005A4490"/>
    <w:pPr>
      <w:spacing w:after="0" w:line="240" w:lineRule="auto"/>
      <w:outlineLvl w:val="3"/>
    </w:pPr>
    <w:rPr>
      <w:rFonts w:ascii="Times New Roman" w:eastAsia="Times New Roman" w:hAnsi="Times New Roman"/>
      <w:b/>
      <w:bCs/>
      <w:sz w:val="36"/>
      <w:szCs w:val="36"/>
    </w:rPr>
  </w:style>
  <w:style w:type="paragraph" w:customStyle="1" w:styleId="NormalWeb1">
    <w:name w:val="Normal (Web)1"/>
    <w:basedOn w:val="Normal"/>
    <w:rsid w:val="005A4490"/>
    <w:pPr>
      <w:spacing w:before="158" w:after="79" w:line="240" w:lineRule="auto"/>
    </w:pPr>
    <w:rPr>
      <w:rFonts w:ascii="Times New Roman" w:eastAsia="Times New Roman" w:hAnsi="Times New Roman"/>
      <w:sz w:val="24"/>
      <w:szCs w:val="24"/>
    </w:rPr>
  </w:style>
  <w:style w:type="paragraph" w:customStyle="1" w:styleId="Author">
    <w:name w:val="Author"/>
    <w:basedOn w:val="Normal"/>
    <w:link w:val="AuthorChar"/>
    <w:qFormat/>
    <w:rsid w:val="005A4490"/>
    <w:pPr>
      <w:spacing w:after="80" w:line="240" w:lineRule="auto"/>
      <w:jc w:val="center"/>
    </w:pPr>
    <w:rPr>
      <w:rFonts w:ascii="Helvetica" w:eastAsia="Times New Roman" w:hAnsi="Helvetica"/>
      <w:sz w:val="24"/>
      <w:szCs w:val="20"/>
    </w:rPr>
  </w:style>
  <w:style w:type="character" w:customStyle="1" w:styleId="AuthorChar">
    <w:name w:val="Author Char"/>
    <w:link w:val="Author"/>
    <w:locked/>
    <w:rsid w:val="005A4490"/>
    <w:rPr>
      <w:rFonts w:ascii="Helvetica" w:eastAsia="Times New Roman" w:hAnsi="Helvetica" w:cs="Arial"/>
      <w:bCs/>
      <w:i/>
      <w:sz w:val="24"/>
      <w:szCs w:val="26"/>
    </w:rPr>
  </w:style>
  <w:style w:type="paragraph" w:customStyle="1" w:styleId="E-Mail">
    <w:name w:val="E-Mail"/>
    <w:basedOn w:val="Author"/>
    <w:uiPriority w:val="99"/>
    <w:rsid w:val="005A4490"/>
    <w:pPr>
      <w:spacing w:after="60"/>
    </w:pPr>
  </w:style>
  <w:style w:type="paragraph" w:customStyle="1" w:styleId="references0">
    <w:name w:val="references"/>
    <w:uiPriority w:val="99"/>
    <w:rsid w:val="005A4490"/>
    <w:pPr>
      <w:tabs>
        <w:tab w:val="left" w:pos="360"/>
      </w:tabs>
      <w:spacing w:after="50"/>
      <w:jc w:val="both"/>
    </w:pPr>
    <w:rPr>
      <w:rFonts w:ascii="Times New Roman" w:eastAsia="Times New Roman" w:hAnsi="Times New Roman"/>
      <w:color w:val="000000"/>
    </w:rPr>
  </w:style>
  <w:style w:type="paragraph" w:customStyle="1" w:styleId="CM44">
    <w:name w:val="CM44"/>
    <w:basedOn w:val="Default"/>
    <w:next w:val="Default"/>
    <w:uiPriority w:val="99"/>
    <w:rsid w:val="005A4490"/>
    <w:pPr>
      <w:widowControl w:val="0"/>
      <w:spacing w:after="188"/>
    </w:pPr>
    <w:rPr>
      <w:rFonts w:ascii="Arial" w:eastAsia="Times New Roman" w:hAnsi="Arial" w:cs="Times New Roman"/>
      <w:color w:val="auto"/>
    </w:rPr>
  </w:style>
  <w:style w:type="paragraph" w:customStyle="1" w:styleId="NoSpacing11">
    <w:name w:val="No Spacing11"/>
    <w:uiPriority w:val="1"/>
    <w:qFormat/>
    <w:rsid w:val="005A4490"/>
    <w:rPr>
      <w:rFonts w:eastAsia="Times New Roman" w:cs="Times New Roman"/>
      <w:sz w:val="22"/>
      <w:szCs w:val="22"/>
      <w:lang w:eastAsia="en-US"/>
    </w:rPr>
  </w:style>
  <w:style w:type="paragraph" w:customStyle="1" w:styleId="Normaltimesnewroman">
    <w:name w:val="Normal+times new roman"/>
    <w:basedOn w:val="Normal"/>
    <w:uiPriority w:val="99"/>
    <w:rsid w:val="005A4490"/>
    <w:pPr>
      <w:spacing w:after="0" w:line="240" w:lineRule="auto"/>
      <w:ind w:right="26"/>
      <w:jc w:val="both"/>
    </w:pPr>
    <w:rPr>
      <w:rFonts w:ascii="TimesNewRomanPS-BoldMT" w:hAnsi="TimesNewRomanPS-BoldMT" w:cs="TimesNewRomanPS-BoldMT"/>
      <w:b/>
      <w:bCs/>
      <w:sz w:val="16"/>
      <w:szCs w:val="16"/>
    </w:rPr>
  </w:style>
  <w:style w:type="paragraph" w:customStyle="1" w:styleId="Heading10">
    <w:name w:val="Heading + 1"/>
    <w:basedOn w:val="Normal"/>
    <w:uiPriority w:val="99"/>
    <w:rsid w:val="005A4490"/>
    <w:pPr>
      <w:spacing w:after="0" w:line="240" w:lineRule="auto"/>
    </w:pPr>
    <w:rPr>
      <w:rFonts w:ascii="Times New Roman" w:hAnsi="Times New Roman"/>
      <w:b/>
      <w:bCs/>
      <w:color w:val="3366FF"/>
    </w:rPr>
  </w:style>
  <w:style w:type="paragraph" w:customStyle="1" w:styleId="Heading1TimesNewRoman">
    <w:name w:val="Heading 1 + Times New Roman"/>
    <w:basedOn w:val="Heading10"/>
    <w:rsid w:val="005A4490"/>
  </w:style>
  <w:style w:type="paragraph" w:customStyle="1" w:styleId="figurecaption0">
    <w:name w:val="figure caption"/>
    <w:rsid w:val="005A4490"/>
    <w:pPr>
      <w:tabs>
        <w:tab w:val="left" w:pos="360"/>
      </w:tabs>
      <w:suppressAutoHyphens/>
      <w:spacing w:before="80"/>
      <w:ind w:left="360" w:hanging="360"/>
      <w:jc w:val="center"/>
    </w:pPr>
    <w:rPr>
      <w:rFonts w:ascii="Times New Roman" w:eastAsia="SimSun" w:hAnsi="Times New Roman"/>
      <w:sz w:val="16"/>
      <w:szCs w:val="16"/>
    </w:rPr>
  </w:style>
  <w:style w:type="paragraph" w:customStyle="1" w:styleId="NormalNewNew">
    <w:name w:val="Normal New New"/>
    <w:uiPriority w:val="99"/>
    <w:rsid w:val="005A4490"/>
    <w:pPr>
      <w:jc w:val="both"/>
    </w:pPr>
    <w:rPr>
      <w:rFonts w:ascii="Times New Roman" w:eastAsia="SimSun" w:hAnsi="Times New Roman"/>
      <w:kern w:val="2"/>
      <w:sz w:val="21"/>
    </w:rPr>
  </w:style>
  <w:style w:type="paragraph" w:customStyle="1" w:styleId="p0">
    <w:name w:val="p0"/>
    <w:basedOn w:val="Normal"/>
    <w:uiPriority w:val="99"/>
    <w:rsid w:val="005A4490"/>
    <w:rPr>
      <w:rFonts w:eastAsia="SimSun"/>
      <w:sz w:val="21"/>
      <w:szCs w:val="21"/>
      <w:lang w:eastAsia="zh-CN"/>
    </w:rPr>
  </w:style>
  <w:style w:type="paragraph" w:customStyle="1" w:styleId="IEEEFigure">
    <w:name w:val="IEEE Figure"/>
    <w:basedOn w:val="Normal"/>
    <w:next w:val="Normal"/>
    <w:rsid w:val="005A4490"/>
    <w:pPr>
      <w:spacing w:after="0" w:line="240" w:lineRule="auto"/>
      <w:jc w:val="center"/>
    </w:pPr>
    <w:rPr>
      <w:rFonts w:ascii="Times New Roman" w:eastAsia="SimSun" w:hAnsi="Times New Roman"/>
      <w:sz w:val="24"/>
      <w:szCs w:val="24"/>
      <w:lang w:eastAsia="zh-CN"/>
    </w:rPr>
  </w:style>
  <w:style w:type="paragraph" w:customStyle="1" w:styleId="RegularText">
    <w:name w:val="Regular Text"/>
    <w:basedOn w:val="Normal"/>
    <w:rsid w:val="005A4490"/>
    <w:pPr>
      <w:spacing w:after="0" w:line="480" w:lineRule="auto"/>
      <w:ind w:firstLine="360"/>
      <w:jc w:val="both"/>
    </w:pPr>
    <w:rPr>
      <w:rFonts w:ascii="Times New Roman" w:eastAsia="Times New Roman" w:hAnsi="Times New Roman"/>
      <w:sz w:val="24"/>
      <w:szCs w:val="20"/>
    </w:rPr>
  </w:style>
  <w:style w:type="paragraph" w:customStyle="1" w:styleId="MinorSection">
    <w:name w:val="Minor Section"/>
    <w:basedOn w:val="Heading4"/>
    <w:rsid w:val="005A4490"/>
    <w:pPr>
      <w:spacing w:before="200" w:after="80" w:line="480" w:lineRule="auto"/>
      <w:ind w:left="0" w:firstLine="0"/>
    </w:pPr>
    <w:rPr>
      <w:rFonts w:eastAsia="Times New Roman"/>
      <w:b/>
      <w:iCs w:val="0"/>
      <w:sz w:val="28"/>
      <w:szCs w:val="20"/>
    </w:rPr>
  </w:style>
  <w:style w:type="paragraph" w:customStyle="1" w:styleId="Normal1">
    <w:name w:val="Normal+1"/>
    <w:basedOn w:val="Default"/>
    <w:next w:val="Default"/>
    <w:uiPriority w:val="99"/>
    <w:rsid w:val="005A4490"/>
    <w:rPr>
      <w:rFonts w:ascii="Times New Roman" w:eastAsia="PMingLiU" w:hAnsi="Times New Roman" w:cs="Times New Roman"/>
      <w:color w:val="auto"/>
    </w:rPr>
  </w:style>
  <w:style w:type="paragraph" w:customStyle="1" w:styleId="JSubHeadBullet">
    <w:name w:val="J_Sub_Head_Bullet"/>
    <w:basedOn w:val="Normal"/>
    <w:qFormat/>
    <w:rsid w:val="005A4490"/>
    <w:pPr>
      <w:keepNext/>
      <w:widowControl w:val="0"/>
      <w:autoSpaceDE w:val="0"/>
      <w:autoSpaceDN w:val="0"/>
      <w:adjustRightInd w:val="0"/>
      <w:spacing w:before="360" w:after="0" w:line="240" w:lineRule="auto"/>
      <w:ind w:left="360" w:hanging="360"/>
      <w:jc w:val="both"/>
    </w:pPr>
    <w:rPr>
      <w:rFonts w:ascii="Verdana" w:eastAsia="Times New Roman" w:hAnsi="Verdana"/>
      <w:b/>
      <w:bCs/>
      <w:sz w:val="20"/>
    </w:rPr>
  </w:style>
  <w:style w:type="paragraph" w:customStyle="1" w:styleId="JFig">
    <w:name w:val="J_Fig"/>
    <w:basedOn w:val="Normal"/>
    <w:rsid w:val="005A4490"/>
    <w:pPr>
      <w:widowControl w:val="0"/>
      <w:autoSpaceDE w:val="0"/>
      <w:autoSpaceDN w:val="0"/>
      <w:adjustRightInd w:val="0"/>
      <w:spacing w:before="200" w:after="0" w:line="240" w:lineRule="auto"/>
      <w:jc w:val="center"/>
    </w:pPr>
    <w:rPr>
      <w:rFonts w:ascii="Times New Roman" w:eastAsia="Times New Roman" w:hAnsi="Times New Roman"/>
      <w:b/>
      <w:sz w:val="20"/>
      <w:szCs w:val="20"/>
    </w:rPr>
  </w:style>
  <w:style w:type="paragraph" w:customStyle="1" w:styleId="JContent">
    <w:name w:val="J_Content"/>
    <w:basedOn w:val="Normal"/>
    <w:link w:val="JContentChar"/>
    <w:rsid w:val="005A4490"/>
    <w:pPr>
      <w:widowControl w:val="0"/>
      <w:autoSpaceDE w:val="0"/>
      <w:autoSpaceDN w:val="0"/>
      <w:adjustRightInd w:val="0"/>
      <w:spacing w:before="200" w:after="0" w:line="240" w:lineRule="auto"/>
      <w:jc w:val="both"/>
    </w:pPr>
    <w:rPr>
      <w:rFonts w:ascii="Times New Roman" w:eastAsia="Times New Roman" w:hAnsi="Times New Roman"/>
      <w:sz w:val="20"/>
      <w:szCs w:val="20"/>
    </w:rPr>
  </w:style>
  <w:style w:type="character" w:customStyle="1" w:styleId="JContentChar">
    <w:name w:val="J_Content Char"/>
    <w:link w:val="JContent"/>
    <w:rsid w:val="005A4490"/>
    <w:rPr>
      <w:rFonts w:ascii="Times New Roman" w:eastAsia="Times New Roman" w:hAnsi="Times New Roman"/>
    </w:rPr>
  </w:style>
  <w:style w:type="paragraph" w:customStyle="1" w:styleId="JReference">
    <w:name w:val="J_Reference"/>
    <w:basedOn w:val="Normal"/>
    <w:rsid w:val="005A4490"/>
    <w:pPr>
      <w:widowControl w:val="0"/>
      <w:autoSpaceDE w:val="0"/>
      <w:autoSpaceDN w:val="0"/>
      <w:adjustRightInd w:val="0"/>
      <w:spacing w:after="0" w:line="240" w:lineRule="auto"/>
      <w:ind w:left="360" w:hanging="360"/>
      <w:jc w:val="both"/>
    </w:pPr>
    <w:rPr>
      <w:rFonts w:ascii="Times New Roman" w:eastAsia="Times New Roman" w:hAnsi="Times New Roman"/>
      <w:sz w:val="18"/>
      <w:szCs w:val="20"/>
    </w:rPr>
  </w:style>
  <w:style w:type="paragraph" w:customStyle="1" w:styleId="TableContents">
    <w:name w:val="Table Contents"/>
    <w:basedOn w:val="Normal"/>
    <w:rsid w:val="005A4490"/>
    <w:pPr>
      <w:widowControl w:val="0"/>
      <w:suppressLineNumbers/>
      <w:suppressAutoHyphens/>
      <w:spacing w:after="0" w:line="240" w:lineRule="auto"/>
    </w:pPr>
    <w:rPr>
      <w:rFonts w:ascii="Liberation Serif" w:eastAsia="WenQuanYi Micro Hei" w:hAnsi="Liberation Serif" w:cs="Lohit Hindi"/>
      <w:kern w:val="1"/>
      <w:sz w:val="24"/>
      <w:szCs w:val="24"/>
    </w:rPr>
  </w:style>
  <w:style w:type="paragraph" w:customStyle="1" w:styleId="TOCEntry">
    <w:name w:val="TOCEntry"/>
    <w:basedOn w:val="Normal"/>
    <w:rsid w:val="005A4490"/>
    <w:pPr>
      <w:keepNext/>
      <w:keepLines/>
      <w:spacing w:before="120" w:after="240" w:line="240" w:lineRule="atLeast"/>
    </w:pPr>
    <w:rPr>
      <w:rFonts w:ascii="Times" w:eastAsia="Times New Roman" w:hAnsi="Times"/>
      <w:b/>
      <w:sz w:val="36"/>
      <w:szCs w:val="20"/>
    </w:rPr>
  </w:style>
  <w:style w:type="paragraph" w:customStyle="1" w:styleId="sectionhead1">
    <w:name w:val="section head (1)"/>
    <w:basedOn w:val="Normal"/>
    <w:rsid w:val="005A4490"/>
    <w:pPr>
      <w:tabs>
        <w:tab w:val="left" w:pos="720"/>
      </w:tabs>
      <w:autoSpaceDE w:val="0"/>
      <w:autoSpaceDN w:val="0"/>
      <w:adjustRightInd w:val="0"/>
      <w:spacing w:before="120" w:after="120" w:line="216" w:lineRule="auto"/>
      <w:ind w:left="720" w:hanging="720"/>
      <w:jc w:val="center"/>
    </w:pPr>
    <w:rPr>
      <w:rFonts w:ascii="Times New Roman" w:eastAsia="Times New Roman" w:hAnsi="Times New Roman"/>
      <w:color w:val="000000"/>
      <w:sz w:val="20"/>
      <w:szCs w:val="20"/>
    </w:rPr>
  </w:style>
  <w:style w:type="paragraph" w:customStyle="1" w:styleId="sectionheadnonums">
    <w:name w:val="section head (no nums)"/>
    <w:basedOn w:val="Normal"/>
    <w:rsid w:val="005A4490"/>
    <w:pPr>
      <w:tabs>
        <w:tab w:val="left" w:pos="360"/>
      </w:tabs>
      <w:autoSpaceDE w:val="0"/>
      <w:autoSpaceDN w:val="0"/>
      <w:adjustRightInd w:val="0"/>
      <w:spacing w:before="120" w:after="120" w:line="220" w:lineRule="exact"/>
      <w:jc w:val="center"/>
    </w:pPr>
    <w:rPr>
      <w:rFonts w:ascii="Times New Roman" w:eastAsia="Times New Roman" w:hAnsi="Times New Roman"/>
      <w:smallCaps/>
      <w:color w:val="000000"/>
      <w:sz w:val="20"/>
      <w:szCs w:val="20"/>
    </w:rPr>
  </w:style>
  <w:style w:type="paragraph" w:customStyle="1" w:styleId="ReferenceHead">
    <w:name w:val="Reference Head"/>
    <w:basedOn w:val="Heading1"/>
    <w:link w:val="ReferenceHeadChar"/>
    <w:rsid w:val="005A4490"/>
    <w:pPr>
      <w:autoSpaceDE w:val="0"/>
      <w:autoSpaceDN w:val="0"/>
      <w:spacing w:before="240" w:after="80" w:line="240" w:lineRule="auto"/>
      <w:jc w:val="center"/>
    </w:pPr>
    <w:rPr>
      <w:rFonts w:ascii="Times New Roman" w:hAnsi="Times New Roman"/>
      <w:b w:val="0"/>
      <w:bCs w:val="0"/>
      <w:smallCaps/>
      <w:color w:val="auto"/>
      <w:kern w:val="28"/>
      <w:sz w:val="20"/>
      <w:szCs w:val="20"/>
    </w:rPr>
  </w:style>
  <w:style w:type="character" w:customStyle="1" w:styleId="ReferenceHeadChar">
    <w:name w:val="Reference Head Char"/>
    <w:link w:val="ReferenceHead"/>
    <w:rsid w:val="005A4490"/>
    <w:rPr>
      <w:rFonts w:ascii="Times New Roman" w:eastAsia="Times New Roman" w:hAnsi="Times New Roman" w:cs="Times New Roman"/>
      <w:b/>
      <w:bCs/>
      <w:smallCaps/>
      <w:color w:val="365F91"/>
      <w:kern w:val="28"/>
      <w:sz w:val="28"/>
      <w:szCs w:val="28"/>
    </w:rPr>
  </w:style>
  <w:style w:type="paragraph" w:customStyle="1" w:styleId="Pa6">
    <w:name w:val="Pa6"/>
    <w:basedOn w:val="Default"/>
    <w:next w:val="Default"/>
    <w:rsid w:val="005A4490"/>
    <w:pPr>
      <w:spacing w:line="231" w:lineRule="atLeast"/>
    </w:pPr>
    <w:rPr>
      <w:rFonts w:ascii="Times New Roman" w:eastAsia="Times New Roman" w:hAnsi="Times New Roman" w:cs="Times New Roman"/>
      <w:color w:val="auto"/>
    </w:rPr>
  </w:style>
  <w:style w:type="paragraph" w:customStyle="1" w:styleId="IEEEAuthorName">
    <w:name w:val="IEEE Author Name"/>
    <w:basedOn w:val="Normal"/>
    <w:next w:val="Normal"/>
    <w:rsid w:val="005A4490"/>
    <w:pPr>
      <w:adjustRightInd w:val="0"/>
      <w:snapToGrid w:val="0"/>
      <w:spacing w:before="120" w:after="120" w:line="240" w:lineRule="auto"/>
      <w:jc w:val="center"/>
    </w:pPr>
    <w:rPr>
      <w:rFonts w:ascii="Times New Roman" w:eastAsia="Times New Roman" w:hAnsi="Times New Roman"/>
      <w:szCs w:val="24"/>
    </w:rPr>
  </w:style>
  <w:style w:type="paragraph" w:customStyle="1" w:styleId="IEEEAuthorEmail">
    <w:name w:val="IEEE Author Email"/>
    <w:next w:val="Normal"/>
    <w:rsid w:val="005A4490"/>
    <w:pPr>
      <w:spacing w:after="60"/>
      <w:jc w:val="center"/>
    </w:pPr>
    <w:rPr>
      <w:rFonts w:ascii="Courier" w:eastAsia="Times New Roman" w:hAnsi="Courier"/>
      <w:sz w:val="18"/>
      <w:szCs w:val="24"/>
    </w:rPr>
  </w:style>
  <w:style w:type="paragraph" w:customStyle="1" w:styleId="IEEEAbstractHeading">
    <w:name w:val="IEEE Abstract Heading"/>
    <w:basedOn w:val="Normal"/>
    <w:next w:val="Normal"/>
    <w:link w:val="IEEEAbstractHeadingChar"/>
    <w:rsid w:val="005A4490"/>
    <w:pPr>
      <w:adjustRightInd w:val="0"/>
      <w:snapToGrid w:val="0"/>
      <w:spacing w:after="0" w:line="240" w:lineRule="auto"/>
      <w:jc w:val="both"/>
    </w:pPr>
    <w:rPr>
      <w:rFonts w:ascii="Times New Roman" w:eastAsia="SimSun" w:hAnsi="Times New Roman"/>
      <w:b/>
      <w:i/>
      <w:sz w:val="18"/>
      <w:szCs w:val="24"/>
    </w:rPr>
  </w:style>
  <w:style w:type="character" w:customStyle="1" w:styleId="IEEEAbstractHeadingChar">
    <w:name w:val="IEEE Abstract Heading Char"/>
    <w:link w:val="IEEEAbstractHeading"/>
    <w:rsid w:val="005A4490"/>
    <w:rPr>
      <w:rFonts w:ascii="Times New Roman" w:eastAsia="SimSun" w:hAnsi="Times New Roman"/>
      <w:b/>
      <w:i/>
      <w:sz w:val="18"/>
      <w:szCs w:val="24"/>
    </w:rPr>
  </w:style>
  <w:style w:type="paragraph" w:customStyle="1" w:styleId="StyleNormalWebJustified">
    <w:name w:val="Style Normal (Web) + Justified"/>
    <w:basedOn w:val="NormalWeb"/>
    <w:rsid w:val="005A4490"/>
    <w:pPr>
      <w:jc w:val="both"/>
    </w:pPr>
    <w:rPr>
      <w:szCs w:val="20"/>
    </w:rPr>
  </w:style>
  <w:style w:type="paragraph" w:customStyle="1" w:styleId="CM13">
    <w:name w:val="CM13"/>
    <w:basedOn w:val="Default"/>
    <w:next w:val="Default"/>
    <w:uiPriority w:val="99"/>
    <w:rsid w:val="005A4490"/>
    <w:pPr>
      <w:spacing w:line="208" w:lineRule="atLeast"/>
    </w:pPr>
    <w:rPr>
      <w:rFonts w:ascii="Times New Roman" w:hAnsi="Times New Roman" w:cs="Times New Roman"/>
      <w:color w:val="auto"/>
    </w:rPr>
  </w:style>
  <w:style w:type="paragraph" w:customStyle="1" w:styleId="IEEEFigureCaptionSingle-Line">
    <w:name w:val="IEEE Figure Caption Single-Line"/>
    <w:basedOn w:val="IEEETableCaption"/>
    <w:next w:val="IEEEParagraph"/>
    <w:rsid w:val="005A4490"/>
    <w:rPr>
      <w:smallCaps w:val="0"/>
    </w:rPr>
  </w:style>
  <w:style w:type="paragraph" w:customStyle="1" w:styleId="Bibliography1">
    <w:name w:val="Bibliography1"/>
    <w:basedOn w:val="Normal"/>
    <w:next w:val="Normal"/>
    <w:rsid w:val="005A4490"/>
    <w:pPr>
      <w:suppressAutoHyphens/>
      <w:spacing w:after="0" w:line="240" w:lineRule="auto"/>
      <w:jc w:val="center"/>
    </w:pPr>
    <w:rPr>
      <w:rFonts w:ascii="Times New Roman" w:eastAsia="SimSun" w:hAnsi="Times New Roman"/>
      <w:sz w:val="20"/>
      <w:szCs w:val="20"/>
      <w:lang w:eastAsia="ar-SA"/>
    </w:rPr>
  </w:style>
  <w:style w:type="paragraph" w:customStyle="1" w:styleId="Abstract">
    <w:name w:val="Abstract"/>
    <w:link w:val="AbstractChar"/>
    <w:uiPriority w:val="99"/>
    <w:qFormat/>
    <w:rsid w:val="005A4490"/>
    <w:pPr>
      <w:jc w:val="both"/>
    </w:pPr>
    <w:rPr>
      <w:rFonts w:ascii="Times New Roman" w:eastAsia="SimSun" w:hAnsi="Times New Roman"/>
      <w:b/>
      <w:bCs/>
      <w:sz w:val="18"/>
      <w:szCs w:val="18"/>
    </w:rPr>
  </w:style>
  <w:style w:type="character" w:customStyle="1" w:styleId="AbstractChar">
    <w:name w:val="Abstract Char"/>
    <w:link w:val="Abstract"/>
    <w:qFormat/>
    <w:locked/>
    <w:rsid w:val="005A4490"/>
    <w:rPr>
      <w:rFonts w:ascii="Times New Roman" w:eastAsia="SimSun" w:hAnsi="Times New Roman"/>
      <w:b/>
      <w:bCs/>
      <w:sz w:val="18"/>
      <w:szCs w:val="18"/>
      <w:lang w:val="en-US" w:eastAsia="en-US" w:bidi="ar-SA"/>
    </w:rPr>
  </w:style>
  <w:style w:type="paragraph" w:customStyle="1" w:styleId="equation">
    <w:name w:val="equation"/>
    <w:basedOn w:val="Normal"/>
    <w:uiPriority w:val="99"/>
    <w:rsid w:val="005A4490"/>
    <w:pPr>
      <w:tabs>
        <w:tab w:val="center" w:pos="2520"/>
        <w:tab w:val="right" w:pos="5040"/>
      </w:tabs>
      <w:spacing w:before="240" w:after="240" w:line="216" w:lineRule="auto"/>
      <w:jc w:val="center"/>
    </w:pPr>
    <w:rPr>
      <w:rFonts w:ascii="Symbol" w:eastAsia="SimSun" w:hAnsi="Symbol" w:cs="Symbol"/>
      <w:sz w:val="20"/>
      <w:szCs w:val="20"/>
    </w:rPr>
  </w:style>
  <w:style w:type="paragraph" w:customStyle="1" w:styleId="footnote">
    <w:name w:val="footnote"/>
    <w:rsid w:val="005A4490"/>
    <w:pPr>
      <w:tabs>
        <w:tab w:val="left" w:pos="648"/>
      </w:tabs>
      <w:spacing w:after="40"/>
      <w:ind w:firstLine="288"/>
    </w:pPr>
    <w:rPr>
      <w:rFonts w:ascii="Times New Roman" w:eastAsia="SimSun" w:hAnsi="Times New Roman"/>
      <w:sz w:val="16"/>
      <w:szCs w:val="16"/>
    </w:rPr>
  </w:style>
  <w:style w:type="paragraph" w:customStyle="1" w:styleId="papersubtitle">
    <w:name w:val="paper subtitle"/>
    <w:rsid w:val="005A4490"/>
    <w:pPr>
      <w:spacing w:after="120"/>
      <w:jc w:val="center"/>
    </w:pPr>
    <w:rPr>
      <w:rFonts w:ascii="Times New Roman" w:eastAsia="MS Mincho" w:hAnsi="Times New Roman"/>
      <w:sz w:val="28"/>
      <w:szCs w:val="28"/>
    </w:rPr>
  </w:style>
  <w:style w:type="paragraph" w:customStyle="1" w:styleId="papertitle">
    <w:name w:val="paper title"/>
    <w:rsid w:val="005A4490"/>
    <w:pPr>
      <w:spacing w:after="120"/>
      <w:jc w:val="center"/>
    </w:pPr>
    <w:rPr>
      <w:rFonts w:ascii="Times New Roman" w:eastAsia="MS Mincho" w:hAnsi="Times New Roman"/>
      <w:sz w:val="48"/>
      <w:szCs w:val="48"/>
    </w:rPr>
  </w:style>
  <w:style w:type="paragraph" w:customStyle="1" w:styleId="sponsors">
    <w:name w:val="sponsors"/>
    <w:rsid w:val="005A4490"/>
    <w:pPr>
      <w:pBdr>
        <w:top w:val="single" w:sz="4" w:space="2" w:color="auto"/>
      </w:pBdr>
      <w:ind w:firstLine="288"/>
    </w:pPr>
    <w:rPr>
      <w:rFonts w:ascii="Times New Roman" w:eastAsia="SimSun" w:hAnsi="Times New Roman"/>
      <w:sz w:val="16"/>
      <w:szCs w:val="16"/>
    </w:rPr>
  </w:style>
  <w:style w:type="paragraph" w:customStyle="1" w:styleId="tablecolhead">
    <w:name w:val="table col head"/>
    <w:basedOn w:val="Normal"/>
    <w:rsid w:val="005A4490"/>
    <w:pPr>
      <w:spacing w:after="0" w:line="240" w:lineRule="auto"/>
      <w:jc w:val="center"/>
    </w:pPr>
    <w:rPr>
      <w:rFonts w:ascii="Times New Roman" w:eastAsia="SimSun" w:hAnsi="Times New Roman"/>
      <w:b/>
      <w:bCs/>
      <w:sz w:val="16"/>
      <w:szCs w:val="16"/>
    </w:rPr>
  </w:style>
  <w:style w:type="paragraph" w:customStyle="1" w:styleId="tablecolsubhead">
    <w:name w:val="table col subhead"/>
    <w:basedOn w:val="tablecolhead"/>
    <w:rsid w:val="005A4490"/>
    <w:rPr>
      <w:i/>
      <w:iCs/>
      <w:sz w:val="15"/>
      <w:szCs w:val="15"/>
    </w:rPr>
  </w:style>
  <w:style w:type="paragraph" w:customStyle="1" w:styleId="tablecopy">
    <w:name w:val="table copy"/>
    <w:rsid w:val="005A4490"/>
    <w:pPr>
      <w:jc w:val="both"/>
    </w:pPr>
    <w:rPr>
      <w:rFonts w:ascii="Times New Roman" w:eastAsia="SimSun" w:hAnsi="Times New Roman"/>
      <w:sz w:val="16"/>
      <w:szCs w:val="16"/>
    </w:rPr>
  </w:style>
  <w:style w:type="paragraph" w:customStyle="1" w:styleId="tablefootnote">
    <w:name w:val="table footnote"/>
    <w:uiPriority w:val="99"/>
    <w:rsid w:val="005A4490"/>
    <w:pPr>
      <w:spacing w:before="60" w:after="30"/>
      <w:jc w:val="right"/>
    </w:pPr>
    <w:rPr>
      <w:rFonts w:ascii="Times New Roman" w:eastAsia="SimSun" w:hAnsi="Times New Roman"/>
      <w:sz w:val="12"/>
      <w:szCs w:val="12"/>
    </w:rPr>
  </w:style>
  <w:style w:type="paragraph" w:customStyle="1" w:styleId="tablehead">
    <w:name w:val="table head"/>
    <w:uiPriority w:val="99"/>
    <w:rsid w:val="005A4490"/>
    <w:pPr>
      <w:tabs>
        <w:tab w:val="left" w:pos="1080"/>
      </w:tabs>
      <w:spacing w:before="240" w:after="120" w:line="216" w:lineRule="auto"/>
      <w:jc w:val="center"/>
    </w:pPr>
    <w:rPr>
      <w:rFonts w:ascii="Times New Roman" w:eastAsia="SimSun" w:hAnsi="Times New Roman"/>
      <w:smallCaps/>
      <w:sz w:val="16"/>
      <w:szCs w:val="16"/>
    </w:rPr>
  </w:style>
  <w:style w:type="paragraph" w:customStyle="1" w:styleId="StyleAbstractItalic">
    <w:name w:val="Style Abstract + Italic"/>
    <w:basedOn w:val="Abstract"/>
    <w:link w:val="StyleAbstractItalicChar"/>
    <w:rsid w:val="005A4490"/>
    <w:rPr>
      <w:rFonts w:eastAsia="MS Mincho"/>
      <w:i/>
      <w:iCs/>
    </w:rPr>
  </w:style>
  <w:style w:type="character" w:customStyle="1" w:styleId="StyleAbstractItalicChar">
    <w:name w:val="Style Abstract + Italic Char"/>
    <w:link w:val="StyleAbstractItalic"/>
    <w:locked/>
    <w:rsid w:val="005A4490"/>
    <w:rPr>
      <w:rFonts w:ascii="Times New Roman" w:eastAsia="MS Mincho" w:hAnsi="Times New Roman"/>
      <w:b/>
      <w:bCs/>
      <w:i/>
      <w:iCs/>
      <w:sz w:val="18"/>
      <w:szCs w:val="18"/>
      <w:lang w:val="en-US" w:eastAsia="en-US" w:bidi="ar-SA"/>
    </w:rPr>
  </w:style>
  <w:style w:type="paragraph" w:customStyle="1" w:styleId="IEEEAbtract">
    <w:name w:val="IEEE Abtract"/>
    <w:basedOn w:val="Normal"/>
    <w:next w:val="Normal"/>
    <w:link w:val="IEEEAbtractChar"/>
    <w:rsid w:val="005A4490"/>
    <w:pPr>
      <w:adjustRightInd w:val="0"/>
      <w:snapToGrid w:val="0"/>
      <w:spacing w:after="0" w:line="240" w:lineRule="auto"/>
      <w:jc w:val="both"/>
    </w:pPr>
    <w:rPr>
      <w:rFonts w:ascii="Times New Roman" w:eastAsia="SimSun" w:hAnsi="Times New Roman"/>
      <w:b/>
      <w:sz w:val="18"/>
      <w:szCs w:val="24"/>
    </w:rPr>
  </w:style>
  <w:style w:type="character" w:customStyle="1" w:styleId="IEEEAbtractChar">
    <w:name w:val="IEEE Abtract Char"/>
    <w:link w:val="IEEEAbtract"/>
    <w:rsid w:val="005A4490"/>
    <w:rPr>
      <w:rFonts w:ascii="Times New Roman" w:eastAsia="SimSun" w:hAnsi="Times New Roman"/>
      <w:b/>
      <w:sz w:val="18"/>
      <w:szCs w:val="24"/>
    </w:rPr>
  </w:style>
  <w:style w:type="paragraph" w:customStyle="1" w:styleId="IEEEAuthorAffiliation">
    <w:name w:val="IEEE Author Affiliation"/>
    <w:basedOn w:val="Normal"/>
    <w:next w:val="Normal"/>
    <w:rsid w:val="005A4490"/>
    <w:pPr>
      <w:spacing w:after="60" w:line="240" w:lineRule="auto"/>
      <w:jc w:val="center"/>
    </w:pPr>
    <w:rPr>
      <w:rFonts w:ascii="Times New Roman" w:eastAsia="Times New Roman" w:hAnsi="Times New Roman"/>
      <w:i/>
      <w:sz w:val="20"/>
      <w:szCs w:val="24"/>
    </w:rPr>
  </w:style>
  <w:style w:type="paragraph" w:customStyle="1" w:styleId="IEEETitle">
    <w:name w:val="IEEE Title"/>
    <w:basedOn w:val="Normal"/>
    <w:next w:val="IEEEAuthorName"/>
    <w:rsid w:val="005A4490"/>
    <w:pPr>
      <w:adjustRightInd w:val="0"/>
      <w:snapToGrid w:val="0"/>
      <w:spacing w:after="0" w:line="240" w:lineRule="auto"/>
      <w:jc w:val="center"/>
    </w:pPr>
    <w:rPr>
      <w:rFonts w:ascii="Times New Roman" w:eastAsia="SimSun" w:hAnsi="Times New Roman"/>
      <w:sz w:val="48"/>
      <w:szCs w:val="24"/>
      <w:lang w:eastAsia="zh-CN"/>
    </w:rPr>
  </w:style>
  <w:style w:type="paragraph" w:customStyle="1" w:styleId="programlistingindent">
    <w:name w:val="programlistingindent"/>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TableParagraph">
    <w:name w:val="Table Paragraph"/>
    <w:basedOn w:val="Normal"/>
    <w:uiPriority w:val="99"/>
    <w:qFormat/>
    <w:rsid w:val="005A4490"/>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Quote1">
    <w:name w:val="Quote1"/>
    <w:basedOn w:val="Normal"/>
    <w:next w:val="Normal"/>
    <w:link w:val="QuoteChar1"/>
    <w:uiPriority w:val="29"/>
    <w:qFormat/>
    <w:rsid w:val="005A4490"/>
    <w:pPr>
      <w:bidi/>
      <w:spacing w:after="0" w:line="240" w:lineRule="auto"/>
    </w:pPr>
    <w:rPr>
      <w:rFonts w:ascii="Times New Roman" w:eastAsia="Times New Roman" w:hAnsi="Times New Roman"/>
      <w:i/>
      <w:iCs/>
      <w:color w:val="000000"/>
      <w:sz w:val="24"/>
      <w:szCs w:val="24"/>
    </w:rPr>
  </w:style>
  <w:style w:type="character" w:customStyle="1" w:styleId="QuoteChar1">
    <w:name w:val="Quote Char1"/>
    <w:link w:val="Quote1"/>
    <w:uiPriority w:val="29"/>
    <w:rsid w:val="005A4490"/>
    <w:rPr>
      <w:rFonts w:ascii="Times New Roman" w:eastAsia="Times New Roman" w:hAnsi="Times New Roman"/>
      <w:i/>
      <w:iCs/>
      <w:color w:val="000000"/>
      <w:sz w:val="24"/>
      <w:szCs w:val="24"/>
    </w:rPr>
  </w:style>
  <w:style w:type="paragraph" w:customStyle="1" w:styleId="IntenseQuote1">
    <w:name w:val="Intense Quote1"/>
    <w:basedOn w:val="Normal"/>
    <w:next w:val="Normal"/>
    <w:link w:val="IntenseQuoteChar1"/>
    <w:uiPriority w:val="30"/>
    <w:qFormat/>
    <w:rsid w:val="005A4490"/>
    <w:pPr>
      <w:pBdr>
        <w:bottom w:val="single" w:sz="4" w:space="4" w:color="4F81BD"/>
      </w:pBdr>
      <w:bidi/>
      <w:spacing w:before="200" w:after="280" w:line="240" w:lineRule="auto"/>
      <w:ind w:left="936" w:right="936"/>
    </w:pPr>
    <w:rPr>
      <w:rFonts w:ascii="Times New Roman" w:eastAsia="Times New Roman" w:hAnsi="Times New Roman"/>
      <w:b/>
      <w:bCs/>
      <w:i/>
      <w:iCs/>
      <w:color w:val="4F81BD"/>
      <w:sz w:val="24"/>
      <w:szCs w:val="24"/>
    </w:rPr>
  </w:style>
  <w:style w:type="character" w:customStyle="1" w:styleId="IntenseQuoteChar1">
    <w:name w:val="Intense Quote Char1"/>
    <w:link w:val="IntenseQuote1"/>
    <w:uiPriority w:val="30"/>
    <w:rsid w:val="005A4490"/>
    <w:rPr>
      <w:rFonts w:ascii="Times New Roman" w:eastAsia="Times New Roman" w:hAnsi="Times New Roman"/>
      <w:b/>
      <w:bCs/>
      <w:i/>
      <w:iCs/>
      <w:color w:val="4F81BD"/>
      <w:sz w:val="24"/>
      <w:szCs w:val="24"/>
    </w:rPr>
  </w:style>
  <w:style w:type="paragraph" w:customStyle="1" w:styleId="TOCHeading1">
    <w:name w:val="TOC Heading1"/>
    <w:basedOn w:val="Heading1"/>
    <w:next w:val="Normal"/>
    <w:unhideWhenUsed/>
    <w:qFormat/>
    <w:rsid w:val="005A4490"/>
    <w:pPr>
      <w:bidi/>
      <w:spacing w:before="240" w:after="60" w:line="240" w:lineRule="auto"/>
      <w:outlineLvl w:val="9"/>
    </w:pPr>
    <w:rPr>
      <w:color w:val="auto"/>
      <w:kern w:val="32"/>
      <w:sz w:val="32"/>
      <w:szCs w:val="32"/>
      <w:lang w:bidi="en-US"/>
    </w:rPr>
  </w:style>
  <w:style w:type="paragraph" w:customStyle="1" w:styleId="1">
    <w:name w:val="سرد الفقرات1"/>
    <w:basedOn w:val="Normal"/>
    <w:uiPriority w:val="34"/>
    <w:rsid w:val="005A4490"/>
    <w:pPr>
      <w:bidi/>
      <w:spacing w:after="0" w:line="240" w:lineRule="auto"/>
      <w:ind w:left="720"/>
      <w:contextualSpacing/>
    </w:pPr>
    <w:rPr>
      <w:rFonts w:ascii="Times New Roman" w:eastAsia="Times New Roman" w:hAnsi="Times New Roman"/>
      <w:sz w:val="24"/>
      <w:szCs w:val="24"/>
    </w:rPr>
  </w:style>
  <w:style w:type="paragraph" w:customStyle="1" w:styleId="ListParagraph11">
    <w:name w:val="List Paragraph11"/>
    <w:basedOn w:val="Normal"/>
    <w:qFormat/>
    <w:rsid w:val="005A4490"/>
    <w:pPr>
      <w:bidi/>
      <w:spacing w:after="0" w:line="240" w:lineRule="auto"/>
      <w:ind w:left="720"/>
      <w:contextualSpacing/>
    </w:pPr>
    <w:rPr>
      <w:rFonts w:ascii="Times New Roman" w:eastAsia="Times New Roman" w:hAnsi="Times New Roman"/>
      <w:sz w:val="24"/>
      <w:szCs w:val="24"/>
    </w:rPr>
  </w:style>
  <w:style w:type="paragraph" w:customStyle="1" w:styleId="Quote11">
    <w:name w:val="Quote11"/>
    <w:basedOn w:val="Normal"/>
    <w:next w:val="Normal"/>
    <w:link w:val="QuoteChar"/>
    <w:uiPriority w:val="29"/>
    <w:qFormat/>
    <w:rsid w:val="005A4490"/>
    <w:pPr>
      <w:bidi/>
      <w:spacing w:after="0" w:line="240" w:lineRule="auto"/>
    </w:pPr>
    <w:rPr>
      <w:i/>
      <w:iCs/>
      <w:color w:val="000000"/>
    </w:rPr>
  </w:style>
  <w:style w:type="character" w:customStyle="1" w:styleId="QuoteChar">
    <w:name w:val="Quote Char"/>
    <w:link w:val="Quote11"/>
    <w:uiPriority w:val="29"/>
    <w:rsid w:val="005A4490"/>
    <w:rPr>
      <w:i/>
      <w:iCs/>
      <w:color w:val="000000"/>
      <w:sz w:val="22"/>
      <w:szCs w:val="22"/>
    </w:rPr>
  </w:style>
  <w:style w:type="paragraph" w:customStyle="1" w:styleId="IntenseQuote11">
    <w:name w:val="Intense Quote11"/>
    <w:basedOn w:val="Normal"/>
    <w:next w:val="Normal"/>
    <w:link w:val="IntenseQuoteChar"/>
    <w:uiPriority w:val="30"/>
    <w:qFormat/>
    <w:rsid w:val="005A4490"/>
    <w:pPr>
      <w:pBdr>
        <w:top w:val="single" w:sz="4" w:space="10" w:color="auto"/>
        <w:bottom w:val="single" w:sz="4" w:space="10" w:color="auto"/>
      </w:pBdr>
      <w:bidi/>
      <w:spacing w:before="240" w:after="240" w:line="300" w:lineRule="auto"/>
      <w:ind w:left="1152" w:right="1152"/>
      <w:jc w:val="both"/>
    </w:pPr>
    <w:rPr>
      <w:b/>
      <w:bCs/>
      <w:i/>
      <w:iCs/>
      <w:color w:val="4F81BD"/>
    </w:rPr>
  </w:style>
  <w:style w:type="character" w:customStyle="1" w:styleId="IntenseQuoteChar">
    <w:name w:val="Intense Quote Char"/>
    <w:link w:val="IntenseQuote11"/>
    <w:uiPriority w:val="30"/>
    <w:rsid w:val="005A4490"/>
    <w:rPr>
      <w:b/>
      <w:bCs/>
      <w:i/>
      <w:iCs/>
      <w:color w:val="4F81BD"/>
      <w:sz w:val="22"/>
      <w:szCs w:val="22"/>
    </w:rPr>
  </w:style>
  <w:style w:type="paragraph" w:customStyle="1" w:styleId="TOCHeading11">
    <w:name w:val="TOC Heading11"/>
    <w:basedOn w:val="Heading1"/>
    <w:next w:val="Normal"/>
    <w:uiPriority w:val="39"/>
    <w:qFormat/>
    <w:rsid w:val="005A4490"/>
    <w:pPr>
      <w:bidi/>
      <w:spacing w:line="240" w:lineRule="auto"/>
      <w:contextualSpacing/>
      <w:outlineLvl w:val="9"/>
    </w:pPr>
    <w:rPr>
      <w:rFonts w:ascii="Times New Roman" w:hAnsi="Times New Roman"/>
      <w:b w:val="0"/>
      <w:bCs w:val="0"/>
      <w:smallCaps/>
      <w:color w:val="auto"/>
      <w:spacing w:val="5"/>
      <w:sz w:val="36"/>
      <w:szCs w:val="36"/>
      <w:lang w:eastAsia="zh-CN"/>
    </w:rPr>
  </w:style>
  <w:style w:type="paragraph" w:customStyle="1" w:styleId="a">
    <w:name w:val="سرد الفقرات"/>
    <w:basedOn w:val="Normal"/>
    <w:uiPriority w:val="34"/>
    <w:qFormat/>
    <w:rsid w:val="005A4490"/>
    <w:pPr>
      <w:ind w:left="720"/>
      <w:contextualSpacing/>
    </w:pPr>
    <w:rPr>
      <w:rFonts w:ascii="Cambria" w:eastAsia="Times New Roman" w:hAnsi="Cambria"/>
      <w:lang w:bidi="en-US"/>
    </w:rPr>
  </w:style>
  <w:style w:type="paragraph" w:customStyle="1" w:styleId="Revision1">
    <w:name w:val="Revision1"/>
    <w:hidden/>
    <w:uiPriority w:val="99"/>
    <w:semiHidden/>
    <w:rsid w:val="005A4490"/>
    <w:rPr>
      <w:rFonts w:ascii="Cambria" w:eastAsia="Times New Roman" w:hAnsi="Cambria"/>
      <w:sz w:val="22"/>
      <w:szCs w:val="22"/>
      <w:lang w:bidi="en-US"/>
    </w:rPr>
  </w:style>
  <w:style w:type="paragraph" w:customStyle="1" w:styleId="CM11">
    <w:name w:val="CM11"/>
    <w:basedOn w:val="Normal"/>
    <w:next w:val="Normal"/>
    <w:uiPriority w:val="99"/>
    <w:rsid w:val="005A4490"/>
    <w:pPr>
      <w:widowControl w:val="0"/>
      <w:autoSpaceDE w:val="0"/>
      <w:autoSpaceDN w:val="0"/>
      <w:adjustRightInd w:val="0"/>
      <w:spacing w:after="0" w:line="271" w:lineRule="atLeast"/>
    </w:pPr>
    <w:rPr>
      <w:rFonts w:ascii="SZHSLI+TTE2DA3F88t00" w:eastAsia="Times New Roman" w:hAnsi="SZHSLI+TTE2DA3F88t00"/>
      <w:sz w:val="24"/>
      <w:szCs w:val="24"/>
    </w:rPr>
  </w:style>
  <w:style w:type="paragraph" w:customStyle="1" w:styleId="PARAGRAPH">
    <w:name w:val="PARAGRAPH"/>
    <w:basedOn w:val="Normal"/>
    <w:rsid w:val="005A4490"/>
    <w:pPr>
      <w:widowControl w:val="0"/>
      <w:spacing w:after="0" w:line="230" w:lineRule="exact"/>
      <w:ind w:firstLine="240"/>
      <w:jc w:val="both"/>
    </w:pPr>
    <w:rPr>
      <w:rFonts w:ascii="Palatino" w:eastAsia="Times New Roman" w:hAnsi="Palatino"/>
      <w:kern w:val="16"/>
      <w:sz w:val="19"/>
      <w:szCs w:val="20"/>
    </w:rPr>
  </w:style>
  <w:style w:type="paragraph" w:customStyle="1" w:styleId="DefaultStyle">
    <w:name w:val="Default Style"/>
    <w:rsid w:val="005A4490"/>
    <w:pPr>
      <w:suppressAutoHyphens/>
      <w:spacing w:after="2" w:line="232" w:lineRule="auto"/>
      <w:ind w:left="5" w:hanging="9"/>
    </w:pPr>
    <w:rPr>
      <w:rFonts w:ascii="Times New Roman" w:eastAsia="Times New Roman" w:hAnsi="Times New Roman"/>
      <w:color w:val="000000"/>
      <w:szCs w:val="22"/>
    </w:rPr>
  </w:style>
  <w:style w:type="paragraph" w:customStyle="1" w:styleId="Standard">
    <w:name w:val="Standard"/>
    <w:basedOn w:val="Default"/>
    <w:rsid w:val="005A4490"/>
    <w:rPr>
      <w:rFonts w:ascii="Times New Roman" w:hAnsi="Times New Roman" w:cs="Times New Roman"/>
      <w:color w:val="auto"/>
    </w:rPr>
  </w:style>
  <w:style w:type="paragraph" w:customStyle="1" w:styleId="SAP12-Author">
    <w:name w:val="SAP12-Author"/>
    <w:qFormat/>
    <w:rsid w:val="005A4490"/>
    <w:pPr>
      <w:spacing w:before="340" w:after="340"/>
      <w:jc w:val="center"/>
    </w:pPr>
    <w:rPr>
      <w:rFonts w:ascii="Times New Roman" w:eastAsia="Times New Roman" w:hAnsi="Times New Roman"/>
      <w:b/>
      <w:sz w:val="22"/>
      <w:szCs w:val="22"/>
    </w:rPr>
  </w:style>
  <w:style w:type="paragraph" w:customStyle="1" w:styleId="SAP10-Paragraph">
    <w:name w:val="SAP10-Paragraph"/>
    <w:link w:val="SAP10-ParagraphChar"/>
    <w:rsid w:val="005A4490"/>
    <w:pPr>
      <w:adjustRightInd w:val="0"/>
      <w:snapToGrid w:val="0"/>
      <w:spacing w:line="240" w:lineRule="exact"/>
      <w:ind w:left="720" w:firstLineChars="100" w:firstLine="100"/>
      <w:jc w:val="both"/>
    </w:pPr>
    <w:rPr>
      <w:rFonts w:ascii="Times New Roman" w:eastAsia="Times New Roman" w:hAnsi="Times New Roman"/>
      <w:sz w:val="22"/>
      <w:szCs w:val="24"/>
    </w:rPr>
  </w:style>
  <w:style w:type="character" w:customStyle="1" w:styleId="SAP10-ParagraphChar">
    <w:name w:val="SAP10-Paragraph Char"/>
    <w:link w:val="SAP10-Paragraph"/>
    <w:locked/>
    <w:rsid w:val="005A4490"/>
    <w:rPr>
      <w:rFonts w:ascii="Times New Roman" w:eastAsia="Times New Roman" w:hAnsi="Times New Roman"/>
      <w:sz w:val="22"/>
      <w:szCs w:val="24"/>
      <w:lang w:eastAsia="zh-CN" w:bidi="ar-SA"/>
    </w:rPr>
  </w:style>
  <w:style w:type="paragraph" w:customStyle="1" w:styleId="SAP20-Level2HeadingMulti-line">
    <w:name w:val="SAP20-Level 2 Heading Multi-line"/>
    <w:next w:val="Normal"/>
    <w:qFormat/>
    <w:rsid w:val="005A4490"/>
    <w:pPr>
      <w:spacing w:before="187" w:after="93" w:line="240" w:lineRule="exact"/>
      <w:ind w:left="180" w:hangingChars="180" w:hanging="180"/>
    </w:pPr>
    <w:rPr>
      <w:rFonts w:ascii="Times New Roman" w:eastAsia="Times New Roman" w:hAnsi="Times New Roman"/>
      <w:b/>
      <w:kern w:val="2"/>
      <w:szCs w:val="22"/>
    </w:rPr>
  </w:style>
  <w:style w:type="paragraph" w:customStyle="1" w:styleId="SAP09-Formula-Paragraph">
    <w:name w:val="SAP09-Formula-Paragraph"/>
    <w:qFormat/>
    <w:rsid w:val="005A4490"/>
    <w:pPr>
      <w:adjustRightInd w:val="0"/>
      <w:snapToGrid w:val="0"/>
      <w:jc w:val="center"/>
    </w:pPr>
    <w:rPr>
      <w:rFonts w:ascii="Times New Roman" w:eastAsia="Times New Roman" w:hAnsi="Times New Roman"/>
      <w:szCs w:val="15"/>
    </w:rPr>
  </w:style>
  <w:style w:type="paragraph" w:customStyle="1" w:styleId="SAP19-Level1HeadingMulti-line">
    <w:name w:val="SAP19-Level 1 Heading Multi-line"/>
    <w:qFormat/>
    <w:rsid w:val="005A4490"/>
    <w:pPr>
      <w:spacing w:before="468" w:after="156" w:line="240" w:lineRule="exact"/>
      <w:ind w:left="100" w:hangingChars="100" w:hanging="100"/>
      <w:outlineLvl w:val="0"/>
    </w:pPr>
    <w:rPr>
      <w:rFonts w:ascii="Times New Roman" w:eastAsia="Times New Roman" w:hAnsi="Times New Roman"/>
      <w:b/>
      <w:sz w:val="28"/>
      <w:szCs w:val="24"/>
    </w:rPr>
  </w:style>
  <w:style w:type="paragraph" w:customStyle="1" w:styleId="IJOPCMBody">
    <w:name w:val="IJOPCM Body"/>
    <w:basedOn w:val="Normal"/>
    <w:rsid w:val="005A4490"/>
    <w:pPr>
      <w:spacing w:before="120" w:after="120" w:line="240" w:lineRule="auto"/>
      <w:jc w:val="both"/>
    </w:pPr>
    <w:rPr>
      <w:rFonts w:ascii="Times New Roman" w:eastAsia="Batang" w:hAnsi="Times New Roman"/>
      <w:sz w:val="24"/>
      <w:szCs w:val="24"/>
      <w:lang w:eastAsia="ko-KR"/>
    </w:rPr>
  </w:style>
  <w:style w:type="paragraph" w:customStyle="1" w:styleId="a0">
    <w:name w:val="Знак"/>
    <w:basedOn w:val="Normal"/>
    <w:rsid w:val="005A4490"/>
    <w:pPr>
      <w:spacing w:after="160" w:line="240" w:lineRule="exact"/>
    </w:pPr>
    <w:rPr>
      <w:rFonts w:ascii="Tahoma" w:eastAsia="Times New Roman" w:hAnsi="Tahoma"/>
      <w:sz w:val="20"/>
      <w:szCs w:val="20"/>
    </w:rPr>
  </w:style>
  <w:style w:type="paragraph" w:customStyle="1" w:styleId="InsideAddressName">
    <w:name w:val="Inside Address Name"/>
    <w:basedOn w:val="Normal"/>
    <w:rsid w:val="005A4490"/>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InsideAddress">
    <w:name w:val="Inside Address"/>
    <w:basedOn w:val="Normal"/>
    <w:rsid w:val="005A4490"/>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Style1">
    <w:name w:val="Style1"/>
    <w:basedOn w:val="Normal"/>
    <w:uiPriority w:val="99"/>
    <w:rsid w:val="005A4490"/>
    <w:pPr>
      <w:tabs>
        <w:tab w:val="left" w:pos="1080"/>
      </w:tabs>
      <w:spacing w:after="0" w:line="240" w:lineRule="auto"/>
    </w:pPr>
    <w:rPr>
      <w:rFonts w:ascii="Times New Roman" w:eastAsia="Times New Roman" w:hAnsi="Times New Roman"/>
      <w:sz w:val="20"/>
      <w:szCs w:val="20"/>
    </w:rPr>
  </w:style>
  <w:style w:type="paragraph" w:customStyle="1" w:styleId="Address">
    <w:name w:val="Address"/>
    <w:basedOn w:val="Normal"/>
    <w:rsid w:val="005A4490"/>
    <w:pPr>
      <w:spacing w:before="120" w:after="0" w:line="240" w:lineRule="auto"/>
      <w:ind w:left="851" w:right="851"/>
      <w:jc w:val="center"/>
    </w:pPr>
    <w:rPr>
      <w:rFonts w:ascii="Times New Roman" w:eastAsia="Times New Roman" w:hAnsi="Times New Roman"/>
      <w:i/>
      <w:sz w:val="20"/>
      <w:szCs w:val="20"/>
      <w:lang w:eastAsia="zh-CN"/>
    </w:rPr>
  </w:style>
  <w:style w:type="paragraph" w:customStyle="1" w:styleId="Reference">
    <w:name w:val="Reference"/>
    <w:basedOn w:val="Normal"/>
    <w:rsid w:val="005A4490"/>
    <w:pPr>
      <w:tabs>
        <w:tab w:val="left" w:pos="504"/>
      </w:tabs>
      <w:spacing w:after="120" w:line="240" w:lineRule="auto"/>
      <w:ind w:left="504" w:hanging="216"/>
      <w:jc w:val="both"/>
    </w:pPr>
    <w:rPr>
      <w:rFonts w:ascii="Times New Roman" w:eastAsia="MS Mincho" w:hAnsi="Times New Roman"/>
      <w:sz w:val="20"/>
      <w:szCs w:val="24"/>
    </w:rPr>
  </w:style>
  <w:style w:type="paragraph" w:customStyle="1" w:styleId="Figure">
    <w:name w:val="Figure"/>
    <w:basedOn w:val="Normal"/>
    <w:rsid w:val="005A4490"/>
    <w:pPr>
      <w:spacing w:after="120" w:line="240" w:lineRule="auto"/>
      <w:jc w:val="center"/>
    </w:pPr>
    <w:rPr>
      <w:rFonts w:ascii="Times New Roman" w:eastAsia="MS Mincho" w:hAnsi="Times New Roman"/>
      <w:sz w:val="24"/>
      <w:szCs w:val="24"/>
    </w:rPr>
  </w:style>
  <w:style w:type="paragraph" w:customStyle="1" w:styleId="12">
    <w:name w:val="пустая строка (12пт)"/>
    <w:basedOn w:val="Normal"/>
    <w:rsid w:val="005A4490"/>
    <w:pPr>
      <w:widowControl w:val="0"/>
      <w:tabs>
        <w:tab w:val="left" w:pos="0"/>
      </w:tabs>
      <w:spacing w:after="0" w:line="240" w:lineRule="auto"/>
      <w:jc w:val="both"/>
    </w:pPr>
    <w:rPr>
      <w:rFonts w:ascii="Times New Roman" w:eastAsia="Times New Roman" w:hAnsi="Times New Roman"/>
      <w:iCs/>
      <w:snapToGrid w:val="0"/>
      <w:sz w:val="24"/>
      <w:szCs w:val="24"/>
    </w:rPr>
  </w:style>
  <w:style w:type="paragraph" w:customStyle="1" w:styleId="10">
    <w:name w:val="1)УДК"/>
    <w:basedOn w:val="Normal"/>
    <w:next w:val="Normal"/>
    <w:rsid w:val="005A4490"/>
    <w:pPr>
      <w:spacing w:after="0" w:line="240" w:lineRule="auto"/>
    </w:pPr>
    <w:rPr>
      <w:rFonts w:ascii="Times New Roman" w:eastAsia="Times New Roman" w:hAnsi="Times New Roman"/>
      <w:sz w:val="24"/>
      <w:szCs w:val="20"/>
    </w:rPr>
  </w:style>
  <w:style w:type="paragraph" w:customStyle="1" w:styleId="a1">
    <w:name w:val="формула"/>
    <w:basedOn w:val="Normal"/>
    <w:rsid w:val="005A4490"/>
    <w:pPr>
      <w:spacing w:after="0" w:line="240" w:lineRule="auto"/>
      <w:jc w:val="right"/>
    </w:pPr>
    <w:rPr>
      <w:rFonts w:ascii="Times New Roman" w:eastAsia="Times New Roman" w:hAnsi="Times New Roman"/>
      <w:sz w:val="28"/>
      <w:szCs w:val="20"/>
    </w:rPr>
  </w:style>
  <w:style w:type="paragraph" w:customStyle="1" w:styleId="2">
    <w:name w:val="2)И.О. Фамилия"/>
    <w:basedOn w:val="Normal"/>
    <w:next w:val="Normal"/>
    <w:rsid w:val="005A4490"/>
    <w:pPr>
      <w:spacing w:after="0" w:line="240" w:lineRule="auto"/>
      <w:jc w:val="center"/>
    </w:pPr>
    <w:rPr>
      <w:rFonts w:ascii="Times New Roman" w:eastAsia="Times New Roman" w:hAnsi="Times New Roman"/>
      <w:sz w:val="24"/>
      <w:szCs w:val="20"/>
    </w:rPr>
  </w:style>
  <w:style w:type="paragraph" w:customStyle="1" w:styleId="rvps48222">
    <w:name w:val="rvps48222"/>
    <w:basedOn w:val="Normal"/>
    <w:rsid w:val="005A4490"/>
    <w:pPr>
      <w:spacing w:before="100" w:beforeAutospacing="1" w:after="100" w:afterAutospacing="1" w:line="240" w:lineRule="auto"/>
    </w:pPr>
    <w:rPr>
      <w:rFonts w:ascii="Times New Roman" w:eastAsia="MS Mincho" w:hAnsi="Times New Roman"/>
      <w:sz w:val="24"/>
      <w:szCs w:val="24"/>
      <w:lang w:eastAsia="ja-JP"/>
    </w:rPr>
  </w:style>
  <w:style w:type="paragraph" w:customStyle="1" w:styleId="BodyTextIndent1">
    <w:name w:val="Body Text Indent1"/>
    <w:basedOn w:val="Normal"/>
    <w:rsid w:val="005A4490"/>
    <w:pPr>
      <w:spacing w:after="0" w:line="240" w:lineRule="auto"/>
      <w:ind w:firstLine="720"/>
      <w:jc w:val="both"/>
    </w:pPr>
    <w:rPr>
      <w:rFonts w:ascii="Times New Roman" w:eastAsia="Times New Roman" w:hAnsi="Times New Roman"/>
      <w:szCs w:val="20"/>
    </w:rPr>
  </w:style>
  <w:style w:type="paragraph" w:customStyle="1" w:styleId="BulletedList">
    <w:name w:val="Bulleted List"/>
    <w:basedOn w:val="Normal"/>
    <w:next w:val="Normal"/>
    <w:rsid w:val="005A4490"/>
    <w:pPr>
      <w:tabs>
        <w:tab w:val="left" w:pos="227"/>
      </w:tabs>
      <w:autoSpaceDE w:val="0"/>
      <w:autoSpaceDN w:val="0"/>
      <w:spacing w:before="40" w:after="40" w:line="240" w:lineRule="exact"/>
      <w:ind w:left="515" w:hanging="288"/>
      <w:jc w:val="both"/>
    </w:pPr>
    <w:rPr>
      <w:rFonts w:ascii="Times New Roman" w:eastAsia="Times New Roman" w:hAnsi="Times New Roman"/>
      <w:color w:val="000000"/>
      <w:sz w:val="20"/>
      <w:szCs w:val="20"/>
    </w:rPr>
  </w:style>
  <w:style w:type="paragraph" w:customStyle="1" w:styleId="TTPParagraph1st">
    <w:name w:val="TTP Paragraph (1st)"/>
    <w:basedOn w:val="Normal"/>
    <w:next w:val="Normal"/>
    <w:rsid w:val="005A4490"/>
    <w:pPr>
      <w:autoSpaceDE w:val="0"/>
      <w:autoSpaceDN w:val="0"/>
      <w:spacing w:after="0" w:line="240" w:lineRule="auto"/>
      <w:jc w:val="both"/>
    </w:pPr>
    <w:rPr>
      <w:rFonts w:ascii="Times New Roman" w:eastAsia="Times New Roman" w:hAnsi="Times New Roman"/>
      <w:sz w:val="24"/>
      <w:szCs w:val="24"/>
    </w:rPr>
  </w:style>
  <w:style w:type="paragraph" w:customStyle="1" w:styleId="BodyText21">
    <w:name w:val="Body Text 21"/>
    <w:basedOn w:val="Normal"/>
    <w:rsid w:val="005A4490"/>
    <w:pPr>
      <w:widowControl w:val="0"/>
      <w:spacing w:after="0" w:line="240" w:lineRule="auto"/>
      <w:jc w:val="both"/>
    </w:pPr>
    <w:rPr>
      <w:rFonts w:ascii="Times New Roman" w:eastAsia="Times New Roman" w:hAnsi="Times New Roman"/>
      <w:sz w:val="20"/>
      <w:szCs w:val="20"/>
    </w:rPr>
  </w:style>
  <w:style w:type="paragraph" w:customStyle="1" w:styleId="author0">
    <w:name w:val="author"/>
    <w:basedOn w:val="Normal"/>
    <w:next w:val="address0"/>
    <w:rsid w:val="005A4490"/>
    <w:pPr>
      <w:overflowPunct w:val="0"/>
      <w:autoSpaceDE w:val="0"/>
      <w:autoSpaceDN w:val="0"/>
      <w:adjustRightInd w:val="0"/>
      <w:spacing w:before="120" w:after="120" w:line="360" w:lineRule="auto"/>
      <w:textAlignment w:val="baseline"/>
    </w:pPr>
    <w:rPr>
      <w:rFonts w:ascii="Times New Roman" w:eastAsia="Times New Roman" w:hAnsi="Times New Roman"/>
      <w:smallCaps/>
      <w:sz w:val="24"/>
      <w:szCs w:val="20"/>
    </w:rPr>
  </w:style>
  <w:style w:type="paragraph" w:customStyle="1" w:styleId="address0">
    <w:name w:val="address"/>
    <w:basedOn w:val="Normal"/>
    <w:next w:val="email"/>
    <w:rsid w:val="005A4490"/>
    <w:pPr>
      <w:overflowPunct w:val="0"/>
      <w:autoSpaceDE w:val="0"/>
      <w:autoSpaceDN w:val="0"/>
      <w:adjustRightInd w:val="0"/>
      <w:spacing w:before="120" w:after="120" w:line="240" w:lineRule="auto"/>
      <w:textAlignment w:val="baseline"/>
    </w:pPr>
    <w:rPr>
      <w:rFonts w:ascii="Times New Roman" w:eastAsia="Times New Roman" w:hAnsi="Times New Roman"/>
      <w:i/>
      <w:sz w:val="24"/>
      <w:szCs w:val="20"/>
    </w:rPr>
  </w:style>
  <w:style w:type="paragraph" w:customStyle="1" w:styleId="email">
    <w:name w:val="email"/>
    <w:basedOn w:val="Normal"/>
    <w:next w:val="telephone"/>
    <w:rsid w:val="005A4490"/>
    <w:pPr>
      <w:overflowPunct w:val="0"/>
      <w:autoSpaceDE w:val="0"/>
      <w:autoSpaceDN w:val="0"/>
      <w:adjustRightInd w:val="0"/>
      <w:spacing w:before="120" w:after="0" w:line="240" w:lineRule="auto"/>
      <w:textAlignment w:val="baseline"/>
    </w:pPr>
    <w:rPr>
      <w:rFonts w:ascii="Times New Roman" w:eastAsia="Times New Roman" w:hAnsi="Times New Roman"/>
      <w:sz w:val="20"/>
      <w:szCs w:val="20"/>
    </w:rPr>
  </w:style>
  <w:style w:type="paragraph" w:customStyle="1" w:styleId="telephone">
    <w:name w:val="telephone"/>
    <w:basedOn w:val="email"/>
    <w:next w:val="Normal"/>
    <w:rsid w:val="005A4490"/>
    <w:pPr>
      <w:spacing w:before="0"/>
    </w:pPr>
  </w:style>
  <w:style w:type="paragraph" w:customStyle="1" w:styleId="a2">
    <w:name w:val="÷"/>
    <w:basedOn w:val="Normal"/>
    <w:rsid w:val="005A4490"/>
    <w:pPr>
      <w:spacing w:after="0" w:line="240" w:lineRule="auto"/>
      <w:jc w:val="both"/>
    </w:pPr>
    <w:rPr>
      <w:rFonts w:ascii="Times New Roman" w:eastAsia="Times New Roman" w:hAnsi="Times New Roman"/>
      <w:sz w:val="20"/>
      <w:szCs w:val="20"/>
    </w:rPr>
  </w:style>
  <w:style w:type="paragraph" w:customStyle="1" w:styleId="Firstparagraph">
    <w:name w:val="First paragraph"/>
    <w:basedOn w:val="Normal"/>
    <w:next w:val="Normal"/>
    <w:rsid w:val="005A4490"/>
    <w:pPr>
      <w:overflowPunct w:val="0"/>
      <w:autoSpaceDE w:val="0"/>
      <w:autoSpaceDN w:val="0"/>
      <w:adjustRightInd w:val="0"/>
      <w:spacing w:after="0" w:line="260" w:lineRule="exact"/>
      <w:jc w:val="both"/>
      <w:textAlignment w:val="baseline"/>
    </w:pPr>
    <w:rPr>
      <w:rFonts w:ascii="Times New Roman" w:eastAsia="Times New Roman" w:hAnsi="Times New Roman"/>
      <w:sz w:val="24"/>
      <w:szCs w:val="20"/>
    </w:rPr>
  </w:style>
  <w:style w:type="paragraph" w:customStyle="1" w:styleId="Figurecaption1">
    <w:name w:val="Figure caption"/>
    <w:basedOn w:val="Normal"/>
    <w:next w:val="Normal"/>
    <w:rsid w:val="005A4490"/>
    <w:pPr>
      <w:overflowPunct w:val="0"/>
      <w:autoSpaceDE w:val="0"/>
      <w:autoSpaceDN w:val="0"/>
      <w:adjustRightInd w:val="0"/>
      <w:spacing w:after="0" w:line="220" w:lineRule="exact"/>
      <w:jc w:val="both"/>
      <w:textAlignment w:val="baseline"/>
    </w:pPr>
    <w:rPr>
      <w:rFonts w:ascii="Times New Roman" w:eastAsia="Times New Roman" w:hAnsi="Times New Roman"/>
      <w:sz w:val="20"/>
      <w:szCs w:val="20"/>
    </w:rPr>
  </w:style>
  <w:style w:type="paragraph" w:customStyle="1" w:styleId="Formula">
    <w:name w:val="Formula"/>
    <w:basedOn w:val="Firstparagraph"/>
    <w:next w:val="Firstparagraph"/>
    <w:rsid w:val="005A4490"/>
    <w:pPr>
      <w:tabs>
        <w:tab w:val="right" w:pos="5103"/>
      </w:tabs>
      <w:spacing w:before="120" w:after="120" w:line="240" w:lineRule="auto"/>
      <w:jc w:val="left"/>
    </w:pPr>
  </w:style>
  <w:style w:type="paragraph" w:customStyle="1" w:styleId="REFERENCEHEADING">
    <w:name w:val="REFERENCE HEADING"/>
    <w:basedOn w:val="Normal"/>
    <w:next w:val="Normal"/>
    <w:rsid w:val="005A4490"/>
    <w:pPr>
      <w:keepNext/>
      <w:overflowPunct w:val="0"/>
      <w:autoSpaceDE w:val="0"/>
      <w:autoSpaceDN w:val="0"/>
      <w:adjustRightInd w:val="0"/>
      <w:spacing w:before="520" w:after="260" w:line="260" w:lineRule="exact"/>
      <w:textAlignment w:val="baseline"/>
    </w:pPr>
    <w:rPr>
      <w:rFonts w:ascii="Times New Roman" w:eastAsia="Times New Roman" w:hAnsi="Times New Roman"/>
      <w:caps/>
      <w:sz w:val="24"/>
      <w:szCs w:val="20"/>
    </w:rPr>
  </w:style>
  <w:style w:type="paragraph" w:customStyle="1" w:styleId="Listnumbers">
    <w:name w:val="List numbers"/>
    <w:basedOn w:val="Firstparagraph"/>
    <w:rsid w:val="005A4490"/>
    <w:pPr>
      <w:ind w:left="283" w:hanging="283"/>
    </w:pPr>
  </w:style>
  <w:style w:type="paragraph" w:customStyle="1" w:styleId="11">
    <w:name w:val="Знак Знак Знак1 Знак Знак Знак Знак"/>
    <w:basedOn w:val="Normal"/>
    <w:rsid w:val="005A4490"/>
    <w:pPr>
      <w:spacing w:after="160" w:line="240" w:lineRule="exact"/>
    </w:pPr>
    <w:rPr>
      <w:rFonts w:ascii="Tahoma" w:eastAsia="Times New Roman" w:hAnsi="Tahoma"/>
      <w:sz w:val="20"/>
      <w:szCs w:val="20"/>
    </w:rPr>
  </w:style>
  <w:style w:type="paragraph" w:customStyle="1" w:styleId="a3">
    <w:name w:val="Знак Знак Знак Знак"/>
    <w:basedOn w:val="Normal"/>
    <w:rsid w:val="005A4490"/>
    <w:pPr>
      <w:spacing w:after="160" w:line="240" w:lineRule="exact"/>
    </w:pPr>
    <w:rPr>
      <w:rFonts w:ascii="Tahoma" w:eastAsia="Times New Roman" w:hAnsi="Tahoma"/>
      <w:sz w:val="20"/>
      <w:szCs w:val="20"/>
    </w:rPr>
  </w:style>
  <w:style w:type="paragraph" w:customStyle="1" w:styleId="13">
    <w:name w:val="Список 1"/>
    <w:basedOn w:val="Normal"/>
    <w:rsid w:val="005A4490"/>
    <w:pPr>
      <w:widowControl w:val="0"/>
      <w:tabs>
        <w:tab w:val="left" w:pos="360"/>
        <w:tab w:val="left" w:pos="648"/>
        <w:tab w:val="left" w:pos="862"/>
      </w:tabs>
      <w:spacing w:after="0" w:line="360" w:lineRule="auto"/>
      <w:jc w:val="both"/>
    </w:pPr>
    <w:rPr>
      <w:rFonts w:ascii="Times New Roman" w:eastAsia="Times New Roman" w:hAnsi="Times New Roman"/>
      <w:sz w:val="24"/>
      <w:szCs w:val="20"/>
    </w:rPr>
  </w:style>
  <w:style w:type="paragraph" w:customStyle="1" w:styleId="a4">
    <w:name w:val="Строка ссылки"/>
    <w:basedOn w:val="BodyText"/>
    <w:rsid w:val="005A4490"/>
    <w:pPr>
      <w:tabs>
        <w:tab w:val="left" w:pos="851"/>
      </w:tabs>
      <w:spacing w:line="240" w:lineRule="auto"/>
      <w:jc w:val="center"/>
    </w:pPr>
    <w:rPr>
      <w:rFonts w:ascii="Arial" w:hAnsi="Arial"/>
      <w:kern w:val="28"/>
      <w:sz w:val="22"/>
      <w:szCs w:val="20"/>
    </w:rPr>
  </w:style>
  <w:style w:type="paragraph" w:customStyle="1" w:styleId="20">
    <w:name w:val="заголовок 2"/>
    <w:basedOn w:val="Normal"/>
    <w:next w:val="Normal"/>
    <w:rsid w:val="005A4490"/>
    <w:pPr>
      <w:keepNext/>
      <w:widowControl w:val="0"/>
      <w:spacing w:after="0" w:line="240" w:lineRule="auto"/>
      <w:jc w:val="center"/>
    </w:pPr>
    <w:rPr>
      <w:rFonts w:ascii="Times New Roman" w:eastAsia="Times New Roman" w:hAnsi="Times New Roman"/>
      <w:b/>
      <w:snapToGrid w:val="0"/>
      <w:sz w:val="28"/>
      <w:szCs w:val="20"/>
    </w:rPr>
  </w:style>
  <w:style w:type="paragraph" w:customStyle="1" w:styleId="4">
    <w:name w:val="заголовок 4"/>
    <w:basedOn w:val="Normal"/>
    <w:next w:val="Normal"/>
    <w:rsid w:val="005A4490"/>
    <w:pPr>
      <w:keepNext/>
      <w:widowControl w:val="0"/>
      <w:spacing w:after="0" w:line="240" w:lineRule="auto"/>
      <w:ind w:firstLine="851"/>
      <w:jc w:val="both"/>
    </w:pPr>
    <w:rPr>
      <w:rFonts w:ascii="Times New Roman" w:eastAsia="Times New Roman" w:hAnsi="Times New Roman"/>
      <w:snapToGrid w:val="0"/>
      <w:sz w:val="28"/>
      <w:szCs w:val="20"/>
    </w:rPr>
  </w:style>
  <w:style w:type="paragraph" w:customStyle="1" w:styleId="21">
    <w:name w:val="Основной текст 21"/>
    <w:basedOn w:val="Normal"/>
    <w:rsid w:val="005A4490"/>
    <w:pPr>
      <w:widowControl w:val="0"/>
      <w:spacing w:after="0" w:line="257" w:lineRule="auto"/>
      <w:jc w:val="both"/>
    </w:pPr>
    <w:rPr>
      <w:rFonts w:ascii="Times New Roman" w:eastAsia="Times New Roman" w:hAnsi="Times New Roman"/>
      <w:snapToGrid w:val="0"/>
      <w:sz w:val="28"/>
      <w:szCs w:val="20"/>
    </w:rPr>
  </w:style>
  <w:style w:type="paragraph" w:customStyle="1" w:styleId="FR1">
    <w:name w:val="FR1"/>
    <w:rsid w:val="005A4490"/>
    <w:pPr>
      <w:widowControl w:val="0"/>
      <w:autoSpaceDE w:val="0"/>
      <w:autoSpaceDN w:val="0"/>
      <w:adjustRightInd w:val="0"/>
      <w:spacing w:line="360" w:lineRule="auto"/>
      <w:ind w:firstLine="320"/>
      <w:jc w:val="both"/>
    </w:pPr>
    <w:rPr>
      <w:rFonts w:ascii="Arial" w:eastAsia="Times New Roman" w:hAnsi="Arial" w:cs="Arial"/>
      <w:i/>
      <w:iCs/>
      <w:sz w:val="16"/>
      <w:szCs w:val="16"/>
    </w:rPr>
  </w:style>
  <w:style w:type="paragraph" w:customStyle="1" w:styleId="3">
    <w:name w:val="заголовок 3"/>
    <w:basedOn w:val="Normal"/>
    <w:next w:val="Normal"/>
    <w:rsid w:val="005A4490"/>
    <w:pPr>
      <w:keepNext/>
      <w:widowControl w:val="0"/>
      <w:spacing w:after="0" w:line="240" w:lineRule="auto"/>
      <w:ind w:firstLine="851"/>
      <w:jc w:val="both"/>
    </w:pPr>
    <w:rPr>
      <w:rFonts w:ascii="Times New Roman" w:eastAsia="Times New Roman" w:hAnsi="Times New Roman"/>
      <w:snapToGrid w:val="0"/>
      <w:sz w:val="28"/>
      <w:szCs w:val="20"/>
    </w:rPr>
  </w:style>
  <w:style w:type="paragraph" w:customStyle="1" w:styleId="8ea6">
    <w:name w:val="заголово8ea 6"/>
    <w:basedOn w:val="Normal"/>
    <w:next w:val="Normal"/>
    <w:rsid w:val="005A4490"/>
    <w:pPr>
      <w:keepNext/>
      <w:widowControl w:val="0"/>
      <w:spacing w:after="0" w:line="240" w:lineRule="auto"/>
      <w:ind w:firstLine="851"/>
      <w:jc w:val="right"/>
    </w:pPr>
    <w:rPr>
      <w:rFonts w:ascii="Times New Roman" w:eastAsia="Times New Roman" w:hAnsi="Times New Roman"/>
      <w:snapToGrid w:val="0"/>
      <w:sz w:val="28"/>
      <w:szCs w:val="20"/>
    </w:rPr>
  </w:style>
  <w:style w:type="paragraph" w:customStyle="1" w:styleId="a5">
    <w:name w:val="Шапка таблицы"/>
    <w:basedOn w:val="Normal"/>
    <w:rsid w:val="005A4490"/>
    <w:pPr>
      <w:tabs>
        <w:tab w:val="left" w:pos="851"/>
      </w:tabs>
      <w:spacing w:before="60" w:after="60" w:line="240" w:lineRule="auto"/>
    </w:pPr>
    <w:rPr>
      <w:rFonts w:ascii="Arial" w:eastAsia="Times New Roman" w:hAnsi="Arial"/>
      <w:kern w:val="28"/>
      <w:szCs w:val="20"/>
    </w:rPr>
  </w:style>
  <w:style w:type="paragraph" w:customStyle="1" w:styleId="1KGK9">
    <w:name w:val="1KG=K9"/>
    <w:rsid w:val="005A4490"/>
    <w:pPr>
      <w:autoSpaceDE w:val="0"/>
      <w:autoSpaceDN w:val="0"/>
      <w:adjustRightInd w:val="0"/>
    </w:pPr>
    <w:rPr>
      <w:rFonts w:ascii="MS Sans Serif" w:eastAsia="Times New Roman" w:hAnsi="MS Sans Serif"/>
      <w:sz w:val="24"/>
      <w:szCs w:val="24"/>
    </w:rPr>
  </w:style>
  <w:style w:type="paragraph" w:customStyle="1" w:styleId="a6">
    <w:name w:val="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14">
    <w:name w:val="заголовок 1"/>
    <w:basedOn w:val="Normal"/>
    <w:next w:val="Normal"/>
    <w:rsid w:val="005A4490"/>
    <w:pPr>
      <w:keepNext/>
      <w:widowControl w:val="0"/>
      <w:spacing w:after="0" w:line="240" w:lineRule="auto"/>
      <w:jc w:val="center"/>
    </w:pPr>
    <w:rPr>
      <w:rFonts w:ascii="Times New Roman" w:eastAsia="Times New Roman" w:hAnsi="Times New Roman"/>
      <w:snapToGrid w:val="0"/>
      <w:sz w:val="28"/>
      <w:szCs w:val="20"/>
    </w:rPr>
  </w:style>
  <w:style w:type="paragraph" w:customStyle="1" w:styleId="Normal10">
    <w:name w:val="Normal1"/>
    <w:rsid w:val="005A4490"/>
    <w:pPr>
      <w:widowControl w:val="0"/>
    </w:pPr>
    <w:rPr>
      <w:rFonts w:ascii="Times New Roman" w:eastAsia="Times New Roman" w:hAnsi="Times New Roman"/>
      <w:snapToGrid w:val="0"/>
    </w:rPr>
  </w:style>
  <w:style w:type="paragraph" w:customStyle="1" w:styleId="a7">
    <w:name w:val="Мой стиль"/>
    <w:basedOn w:val="Normal"/>
    <w:rsid w:val="005A4490"/>
    <w:pPr>
      <w:spacing w:after="0" w:line="360" w:lineRule="auto"/>
      <w:jc w:val="both"/>
    </w:pPr>
    <w:rPr>
      <w:rFonts w:ascii="Antiqua" w:eastAsia="Times New Roman" w:hAnsi="Antiqua"/>
      <w:sz w:val="28"/>
      <w:szCs w:val="20"/>
    </w:rPr>
  </w:style>
  <w:style w:type="paragraph" w:customStyle="1" w:styleId="Iauiue1">
    <w:name w:val="Iau?iue1"/>
    <w:rsid w:val="005A4490"/>
    <w:rPr>
      <w:rFonts w:ascii="Times New Roman" w:eastAsia="Times New Roman" w:hAnsi="Times New Roman"/>
    </w:rPr>
  </w:style>
  <w:style w:type="paragraph" w:customStyle="1" w:styleId="Iniiaiieoaeno">
    <w:name w:val="Iniiaiie oaeno"/>
    <w:basedOn w:val="Normal"/>
    <w:rsid w:val="005A4490"/>
    <w:pPr>
      <w:spacing w:after="0" w:line="240" w:lineRule="auto"/>
      <w:jc w:val="both"/>
    </w:pPr>
    <w:rPr>
      <w:rFonts w:ascii="Times New Roman" w:eastAsia="Times New Roman" w:hAnsi="Times New Roman"/>
      <w:sz w:val="20"/>
      <w:szCs w:val="20"/>
    </w:rPr>
  </w:style>
  <w:style w:type="paragraph" w:customStyle="1" w:styleId="Noeeu1">
    <w:name w:val="Noeeu1"/>
    <w:rsid w:val="005A4490"/>
    <w:pPr>
      <w:widowControl w:val="0"/>
    </w:pPr>
    <w:rPr>
      <w:rFonts w:ascii="Times New Roman" w:eastAsia="Times New Roman" w:hAnsi="Times New Roman"/>
      <w:spacing w:val="-1"/>
      <w:kern w:val="65535"/>
      <w:position w:val="-1"/>
      <w:sz w:val="24"/>
    </w:rPr>
  </w:style>
  <w:style w:type="paragraph" w:customStyle="1" w:styleId="Iauiue">
    <w:name w:val="Iau?iue"/>
    <w:rsid w:val="005A4490"/>
    <w:rPr>
      <w:rFonts w:ascii="Times New Roman" w:eastAsia="Times New Roman" w:hAnsi="Times New Roman"/>
    </w:rPr>
  </w:style>
  <w:style w:type="paragraph" w:customStyle="1" w:styleId="d2">
    <w:name w:val="Осцdовной текст 2"/>
    <w:basedOn w:val="Normal"/>
    <w:rsid w:val="005A4490"/>
    <w:pPr>
      <w:widowControl w:val="0"/>
      <w:spacing w:after="0" w:line="240" w:lineRule="auto"/>
      <w:ind w:firstLine="851"/>
      <w:jc w:val="both"/>
    </w:pPr>
    <w:rPr>
      <w:rFonts w:ascii="Times New Roman" w:eastAsia="Times New Roman" w:hAnsi="Times New Roman"/>
      <w:b/>
      <w:snapToGrid w:val="0"/>
      <w:sz w:val="28"/>
      <w:szCs w:val="20"/>
    </w:rPr>
  </w:style>
  <w:style w:type="paragraph" w:customStyle="1" w:styleId="a8">
    <w:name w:val="Рисунок"/>
    <w:basedOn w:val="Normal"/>
    <w:rsid w:val="005A4490"/>
    <w:pPr>
      <w:spacing w:before="200" w:after="120" w:line="240" w:lineRule="auto"/>
      <w:jc w:val="center"/>
    </w:pPr>
    <w:rPr>
      <w:rFonts w:ascii="Times New Roman" w:eastAsia="Times New Roman" w:hAnsi="Times New Roman"/>
      <w:sz w:val="24"/>
      <w:szCs w:val="20"/>
    </w:rPr>
  </w:style>
  <w:style w:type="paragraph" w:customStyle="1" w:styleId="a9">
    <w:name w:val="Нормальный"/>
    <w:rsid w:val="005A4490"/>
    <w:rPr>
      <w:rFonts w:ascii="Times New Roman" w:eastAsia="Times New Roman" w:hAnsi="Times New Roman"/>
    </w:rPr>
  </w:style>
  <w:style w:type="paragraph" w:customStyle="1" w:styleId="aa">
    <w:name w:val="Знак Знак Знак Знак Знак Знак 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DefaultParagraphFontParaCharCharChar">
    <w:name w:val="Default Paragraph Font Para Char Char Char"/>
    <w:basedOn w:val="Normal"/>
    <w:rsid w:val="005A4490"/>
    <w:pPr>
      <w:spacing w:after="160" w:line="240" w:lineRule="exact"/>
    </w:pPr>
    <w:rPr>
      <w:rFonts w:ascii="Tahoma" w:eastAsia="Times New Roman" w:hAnsi="Tahoma"/>
      <w:sz w:val="20"/>
      <w:szCs w:val="20"/>
    </w:rPr>
  </w:style>
  <w:style w:type="paragraph" w:customStyle="1" w:styleId="52">
    <w:name w:val="Основной т5кст 2"/>
    <w:basedOn w:val="Normal"/>
    <w:rsid w:val="005A4490"/>
    <w:pPr>
      <w:widowControl w:val="0"/>
      <w:spacing w:after="0" w:line="360" w:lineRule="auto"/>
      <w:ind w:firstLine="851"/>
      <w:jc w:val="both"/>
    </w:pPr>
    <w:rPr>
      <w:rFonts w:ascii="Times New Roman" w:eastAsia="Times New Roman" w:hAnsi="Times New Roman"/>
      <w:snapToGrid w:val="0"/>
      <w:sz w:val="28"/>
      <w:szCs w:val="20"/>
    </w:rPr>
  </w:style>
  <w:style w:type="paragraph" w:customStyle="1" w:styleId="ab">
    <w:name w:val="Основной текст без сдвига"/>
    <w:basedOn w:val="BodyText"/>
    <w:rsid w:val="005A4490"/>
    <w:pPr>
      <w:spacing w:after="120" w:line="240" w:lineRule="auto"/>
    </w:pPr>
    <w:rPr>
      <w:rFonts w:ascii="Arial" w:hAnsi="Arial"/>
      <w:szCs w:val="20"/>
    </w:rPr>
  </w:style>
  <w:style w:type="paragraph" w:customStyle="1" w:styleId="d3">
    <w:name w:val="Оссdовной текст с отступом 3"/>
    <w:basedOn w:val="Normal"/>
    <w:rsid w:val="005A4490"/>
    <w:pPr>
      <w:widowControl w:val="0"/>
      <w:spacing w:after="0" w:line="240" w:lineRule="auto"/>
      <w:ind w:right="88" w:firstLine="550"/>
      <w:jc w:val="both"/>
    </w:pPr>
    <w:rPr>
      <w:rFonts w:ascii="Times New Roman" w:eastAsia="Times New Roman" w:hAnsi="Times New Roman"/>
      <w:snapToGrid w:val="0"/>
      <w:sz w:val="28"/>
      <w:szCs w:val="20"/>
    </w:rPr>
  </w:style>
  <w:style w:type="paragraph" w:customStyle="1" w:styleId="5">
    <w:name w:val="аголовок 5"/>
    <w:basedOn w:val="Normal"/>
    <w:next w:val="Normal"/>
    <w:rsid w:val="005A4490"/>
    <w:pPr>
      <w:keepNext/>
      <w:widowControl w:val="0"/>
      <w:spacing w:after="0" w:line="240" w:lineRule="auto"/>
      <w:ind w:left="550" w:right="88"/>
    </w:pPr>
    <w:rPr>
      <w:rFonts w:ascii="Times New Roman" w:eastAsia="Times New Roman" w:hAnsi="Times New Roman"/>
      <w:snapToGrid w:val="0"/>
      <w:sz w:val="28"/>
      <w:szCs w:val="20"/>
    </w:rPr>
  </w:style>
  <w:style w:type="paragraph" w:customStyle="1" w:styleId="15">
    <w:name w:val="Номер 1"/>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120">
    <w:name w:val="Номер 12"/>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123">
    <w:name w:val="Номер 123"/>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1234">
    <w:name w:val="Номер 1234"/>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ac">
    <w:name w:val="Знак 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ad">
    <w:name w:val="Знак Знак Знак 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ae">
    <w:name w:val="ормальный"/>
    <w:rsid w:val="005A4490"/>
    <w:pPr>
      <w:widowControl w:val="0"/>
      <w:autoSpaceDE w:val="0"/>
      <w:autoSpaceDN w:val="0"/>
    </w:pPr>
    <w:rPr>
      <w:rFonts w:ascii="Times New Roman" w:eastAsia="Times New Roman" w:hAnsi="Times New Roman"/>
      <w:sz w:val="28"/>
      <w:szCs w:val="28"/>
    </w:rPr>
  </w:style>
  <w:style w:type="paragraph" w:customStyle="1" w:styleId="PageNumber1">
    <w:name w:val="Page Number1"/>
    <w:basedOn w:val="Normal"/>
    <w:rsid w:val="005A4490"/>
    <w:pPr>
      <w:spacing w:after="0" w:line="240" w:lineRule="auto"/>
      <w:jc w:val="center"/>
    </w:pPr>
    <w:rPr>
      <w:rFonts w:ascii="Times" w:eastAsia="Times New Roman" w:hAnsi="Times"/>
      <w:sz w:val="24"/>
      <w:szCs w:val="20"/>
    </w:rPr>
  </w:style>
  <w:style w:type="paragraph" w:customStyle="1" w:styleId="textbody">
    <w:name w:val="text body"/>
    <w:basedOn w:val="Normal"/>
    <w:rsid w:val="005A4490"/>
    <w:pPr>
      <w:spacing w:after="0" w:line="240" w:lineRule="auto"/>
      <w:ind w:firstLine="720"/>
      <w:jc w:val="both"/>
    </w:pPr>
    <w:rPr>
      <w:rFonts w:ascii="Antiqua" w:eastAsia="Times New Roman" w:hAnsi="Antiqua" w:cs="Antiqua"/>
      <w:sz w:val="24"/>
      <w:szCs w:val="24"/>
    </w:rPr>
  </w:style>
  <w:style w:type="paragraph" w:customStyle="1" w:styleId="tablebody">
    <w:name w:val="table_body"/>
    <w:basedOn w:val="Normal"/>
    <w:rsid w:val="005A4490"/>
    <w:pPr>
      <w:overflowPunct w:val="0"/>
      <w:autoSpaceDE w:val="0"/>
      <w:autoSpaceDN w:val="0"/>
      <w:adjustRightInd w:val="0"/>
      <w:spacing w:after="0" w:line="160" w:lineRule="exact"/>
      <w:jc w:val="both"/>
      <w:textAlignment w:val="baseline"/>
    </w:pPr>
    <w:rPr>
      <w:rFonts w:ascii="Antiqua" w:eastAsia="Times New Roman" w:hAnsi="Antiqua"/>
      <w:sz w:val="14"/>
      <w:szCs w:val="20"/>
    </w:rPr>
  </w:style>
  <w:style w:type="paragraph" w:customStyle="1" w:styleId="msotagline">
    <w:name w:val="msotaglin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Referencetext">
    <w:name w:val="Reference text"/>
    <w:basedOn w:val="Normal"/>
    <w:rsid w:val="005A4490"/>
    <w:pPr>
      <w:overflowPunct w:val="0"/>
      <w:autoSpaceDE w:val="0"/>
      <w:autoSpaceDN w:val="0"/>
      <w:adjustRightInd w:val="0"/>
      <w:spacing w:after="0" w:line="220" w:lineRule="exact"/>
      <w:ind w:left="284" w:hanging="284"/>
      <w:jc w:val="both"/>
      <w:textAlignment w:val="baseline"/>
    </w:pPr>
    <w:rPr>
      <w:rFonts w:ascii="Times New Roman" w:eastAsia="Times New Roman" w:hAnsi="Times New Roman"/>
      <w:sz w:val="20"/>
      <w:szCs w:val="20"/>
    </w:rPr>
  </w:style>
  <w:style w:type="paragraph" w:customStyle="1" w:styleId="Smallsize">
    <w:name w:val="Small size"/>
    <w:basedOn w:val="Normal"/>
    <w:rsid w:val="005A4490"/>
    <w:pPr>
      <w:overflowPunct w:val="0"/>
      <w:autoSpaceDE w:val="0"/>
      <w:autoSpaceDN w:val="0"/>
      <w:adjustRightInd w:val="0"/>
      <w:spacing w:after="0" w:line="220" w:lineRule="exact"/>
      <w:jc w:val="both"/>
      <w:textAlignment w:val="baseline"/>
    </w:pPr>
    <w:rPr>
      <w:rFonts w:ascii="Times New Roman" w:eastAsia="Times New Roman" w:hAnsi="Times New Roman"/>
      <w:sz w:val="20"/>
      <w:szCs w:val="20"/>
    </w:rPr>
  </w:style>
  <w:style w:type="paragraph" w:customStyle="1" w:styleId="Tablecaption">
    <w:name w:val="Table caption"/>
    <w:basedOn w:val="Smallsize"/>
    <w:next w:val="Tablerule"/>
    <w:rsid w:val="005A4490"/>
  </w:style>
  <w:style w:type="paragraph" w:customStyle="1" w:styleId="Tablerule">
    <w:name w:val="Table rule"/>
    <w:basedOn w:val="Smallsize"/>
    <w:next w:val="Tabletext"/>
    <w:rsid w:val="005A4490"/>
    <w:pPr>
      <w:spacing w:after="40" w:line="40" w:lineRule="exact"/>
      <w:jc w:val="left"/>
    </w:pPr>
  </w:style>
  <w:style w:type="paragraph" w:customStyle="1" w:styleId="Tabletext">
    <w:name w:val="Table text"/>
    <w:basedOn w:val="Smallsize"/>
    <w:uiPriority w:val="99"/>
    <w:rsid w:val="005A4490"/>
    <w:pPr>
      <w:jc w:val="left"/>
    </w:pPr>
  </w:style>
  <w:style w:type="paragraph" w:customStyle="1" w:styleId="TextIndent">
    <w:name w:val="Text Indent"/>
    <w:rsid w:val="005A4490"/>
    <w:pPr>
      <w:ind w:firstLine="302"/>
      <w:jc w:val="both"/>
    </w:pPr>
    <w:rPr>
      <w:rFonts w:ascii="Times New Roman" w:eastAsia="Times New Roman" w:hAnsi="Times New Roman"/>
    </w:rPr>
  </w:style>
  <w:style w:type="paragraph" w:customStyle="1" w:styleId="Appendix1">
    <w:name w:val="Appendix 1"/>
    <w:basedOn w:val="Normal"/>
    <w:next w:val="Normal"/>
    <w:rsid w:val="005A4490"/>
    <w:pPr>
      <w:keepNext/>
      <w:keepLines/>
      <w:tabs>
        <w:tab w:val="left" w:pos="1080"/>
      </w:tabs>
      <w:suppressAutoHyphens/>
      <w:autoSpaceDE w:val="0"/>
      <w:autoSpaceDN w:val="0"/>
      <w:spacing w:before="200" w:after="80" w:line="240" w:lineRule="auto"/>
      <w:ind w:left="300" w:hanging="300"/>
      <w:outlineLvl w:val="0"/>
    </w:pPr>
    <w:rPr>
      <w:rFonts w:ascii="Times New Roman" w:eastAsia="Times New Roman" w:hAnsi="Times New Roman"/>
      <w:b/>
      <w:sz w:val="20"/>
      <w:szCs w:val="24"/>
    </w:rPr>
  </w:style>
  <w:style w:type="paragraph" w:customStyle="1" w:styleId="Appendix2">
    <w:name w:val="Appendix 2"/>
    <w:basedOn w:val="Appendix1"/>
    <w:next w:val="Normal"/>
    <w:rsid w:val="005A4490"/>
    <w:pPr>
      <w:tabs>
        <w:tab w:val="clear" w:pos="1080"/>
        <w:tab w:val="left" w:pos="432"/>
      </w:tabs>
      <w:ind w:left="0" w:firstLine="0"/>
      <w:outlineLvl w:val="1"/>
    </w:pPr>
    <w:rPr>
      <w:i/>
    </w:rPr>
  </w:style>
  <w:style w:type="paragraph" w:customStyle="1" w:styleId="Appendix3">
    <w:name w:val="Appendix 3"/>
    <w:basedOn w:val="Appendix2"/>
    <w:next w:val="Normal"/>
    <w:rsid w:val="005A4490"/>
    <w:pPr>
      <w:tabs>
        <w:tab w:val="clear" w:pos="432"/>
        <w:tab w:val="left" w:pos="288"/>
      </w:tabs>
      <w:outlineLvl w:val="2"/>
    </w:pPr>
    <w:rPr>
      <w:b w:val="0"/>
    </w:rPr>
  </w:style>
  <w:style w:type="paragraph" w:customStyle="1" w:styleId="BodyText0">
    <w:name w:val="Body Text 0"/>
    <w:basedOn w:val="BodyText"/>
    <w:next w:val="BodyText"/>
    <w:rsid w:val="005A4490"/>
    <w:pPr>
      <w:autoSpaceDE w:val="0"/>
      <w:autoSpaceDN w:val="0"/>
      <w:spacing w:line="240" w:lineRule="auto"/>
    </w:pPr>
    <w:rPr>
      <w:rFonts w:ascii="Times New Roman" w:hAnsi="Times New Roman"/>
      <w:sz w:val="20"/>
    </w:rPr>
  </w:style>
  <w:style w:type="paragraph" w:customStyle="1" w:styleId="TableTitle">
    <w:name w:val="Table Title"/>
    <w:basedOn w:val="Normal"/>
    <w:rsid w:val="005A4490"/>
    <w:pPr>
      <w:autoSpaceDE w:val="0"/>
      <w:autoSpaceDN w:val="0"/>
      <w:spacing w:after="0" w:line="240" w:lineRule="auto"/>
      <w:jc w:val="center"/>
    </w:pPr>
    <w:rPr>
      <w:rFonts w:ascii="Times New Roman" w:eastAsia="Times New Roman" w:hAnsi="Times New Roman"/>
      <w:smallCaps/>
      <w:sz w:val="16"/>
      <w:szCs w:val="16"/>
    </w:rPr>
  </w:style>
  <w:style w:type="paragraph" w:customStyle="1" w:styleId="Normaljustified">
    <w:name w:val="Normal + justified"/>
    <w:basedOn w:val="Normal"/>
    <w:rsid w:val="005A4490"/>
    <w:pPr>
      <w:autoSpaceDE w:val="0"/>
      <w:autoSpaceDN w:val="0"/>
      <w:adjustRightInd w:val="0"/>
      <w:spacing w:after="0" w:line="240" w:lineRule="auto"/>
    </w:pPr>
    <w:rPr>
      <w:rFonts w:ascii="Times New Roman" w:eastAsia="Times New Roman" w:hAnsi="Times New Roman"/>
      <w:b/>
      <w:bCs/>
      <w:sz w:val="24"/>
      <w:szCs w:val="24"/>
    </w:rPr>
  </w:style>
  <w:style w:type="paragraph" w:customStyle="1" w:styleId="Equation0">
    <w:name w:val="Equation"/>
    <w:basedOn w:val="Normal"/>
    <w:next w:val="Normal"/>
    <w:rsid w:val="005A4490"/>
    <w:pPr>
      <w:widowControl w:val="0"/>
      <w:tabs>
        <w:tab w:val="right" w:pos="5040"/>
      </w:tabs>
      <w:autoSpaceDE w:val="0"/>
      <w:autoSpaceDN w:val="0"/>
      <w:spacing w:after="0" w:line="252" w:lineRule="auto"/>
      <w:jc w:val="both"/>
    </w:pPr>
    <w:rPr>
      <w:rFonts w:ascii="Times New Roman" w:eastAsia="PMingLiU" w:hAnsi="Times New Roman"/>
      <w:sz w:val="20"/>
      <w:szCs w:val="20"/>
    </w:rPr>
  </w:style>
  <w:style w:type="paragraph" w:customStyle="1" w:styleId="AbstractText">
    <w:name w:val="Abstract Text"/>
    <w:basedOn w:val="Default"/>
    <w:next w:val="Default"/>
    <w:uiPriority w:val="99"/>
    <w:rsid w:val="005A4490"/>
    <w:rPr>
      <w:rFonts w:ascii="HFFMP K+ Times New Roman PSMT" w:hAnsi="HFFMP K+ Times New Roman PSMT" w:cs="Times New Roman"/>
      <w:color w:val="auto"/>
    </w:rPr>
  </w:style>
  <w:style w:type="paragraph" w:customStyle="1" w:styleId="CCCLINE">
    <w:name w:val="CCC LINE"/>
    <w:basedOn w:val="Normal"/>
    <w:rsid w:val="005A4490"/>
    <w:pPr>
      <w:widowControl w:val="0"/>
      <w:spacing w:after="0" w:line="160" w:lineRule="exact"/>
      <w:jc w:val="center"/>
    </w:pPr>
    <w:rPr>
      <w:rFonts w:ascii="Helvetica" w:eastAsia="Times New Roman" w:hAnsi="Helvetica"/>
      <w:spacing w:val="6"/>
      <w:kern w:val="16"/>
      <w:sz w:val="12"/>
      <w:szCs w:val="20"/>
    </w:rPr>
  </w:style>
  <w:style w:type="paragraph" w:customStyle="1" w:styleId="Normal9points">
    <w:name w:val="Normal + 9 points"/>
    <w:basedOn w:val="BodyText"/>
    <w:rsid w:val="005A4490"/>
    <w:pPr>
      <w:spacing w:line="240" w:lineRule="auto"/>
      <w:ind w:firstLine="720"/>
    </w:pPr>
    <w:rPr>
      <w:rFonts w:ascii="Times New Roman" w:hAnsi="Times New Roman"/>
      <w:sz w:val="20"/>
      <w:szCs w:val="20"/>
    </w:rPr>
  </w:style>
  <w:style w:type="paragraph" w:customStyle="1" w:styleId="svarticle">
    <w:name w:val="svarticl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AuthorDetails">
    <w:name w:val="Author Details"/>
    <w:basedOn w:val="BodyText"/>
    <w:uiPriority w:val="99"/>
    <w:rsid w:val="005A4490"/>
    <w:pPr>
      <w:spacing w:line="240" w:lineRule="auto"/>
      <w:jc w:val="left"/>
    </w:pPr>
    <w:rPr>
      <w:rFonts w:ascii="Arial" w:hAnsi="Arial"/>
      <w:sz w:val="20"/>
    </w:rPr>
  </w:style>
  <w:style w:type="paragraph" w:customStyle="1" w:styleId="Tabletextheaderrow">
    <w:name w:val="Table text header row"/>
    <w:basedOn w:val="BodyText"/>
    <w:uiPriority w:val="99"/>
    <w:rsid w:val="005A4490"/>
    <w:pPr>
      <w:spacing w:before="120" w:after="80" w:line="240" w:lineRule="auto"/>
      <w:jc w:val="center"/>
    </w:pPr>
    <w:rPr>
      <w:rFonts w:ascii="Arial" w:hAnsi="Arial"/>
      <w:b/>
      <w:sz w:val="20"/>
    </w:rPr>
  </w:style>
  <w:style w:type="paragraph" w:customStyle="1" w:styleId="ReferenceList">
    <w:name w:val="Reference List"/>
    <w:basedOn w:val="BodyText"/>
    <w:uiPriority w:val="99"/>
    <w:rsid w:val="005A4490"/>
    <w:pPr>
      <w:spacing w:before="120" w:after="120"/>
      <w:ind w:left="567" w:hanging="567"/>
      <w:jc w:val="left"/>
    </w:pPr>
    <w:rPr>
      <w:rFonts w:ascii="Arial" w:hAnsi="Arial"/>
      <w:sz w:val="20"/>
    </w:rPr>
  </w:style>
  <w:style w:type="paragraph" w:customStyle="1" w:styleId="StyleHeading1BookAntiqua18ptPlum">
    <w:name w:val="Style Heading 1 + Book Antiqua 18 pt Plum"/>
    <w:basedOn w:val="Heading1"/>
    <w:link w:val="StyleHeading1BookAntiqua18ptPlumChar"/>
    <w:rsid w:val="005A4490"/>
    <w:pPr>
      <w:spacing w:before="100" w:beforeAutospacing="1" w:after="100" w:afterAutospacing="1" w:line="240" w:lineRule="auto"/>
      <w:jc w:val="center"/>
    </w:pPr>
    <w:rPr>
      <w:rFonts w:ascii="Book Antiqua" w:hAnsi="Book Antiqua"/>
      <w:color w:val="993366"/>
      <w:kern w:val="36"/>
      <w:sz w:val="36"/>
      <w:szCs w:val="48"/>
      <w:u w:val="single"/>
    </w:rPr>
  </w:style>
  <w:style w:type="character" w:customStyle="1" w:styleId="StyleHeading1BookAntiqua18ptPlumChar">
    <w:name w:val="Style Heading 1 + Book Antiqua 18 pt Plum Char"/>
    <w:link w:val="StyleHeading1BookAntiqua18ptPlum"/>
    <w:rsid w:val="005A4490"/>
    <w:rPr>
      <w:rFonts w:ascii="Book Antiqua" w:eastAsia="Times New Roman" w:hAnsi="Book Antiqua"/>
      <w:b/>
      <w:bCs/>
      <w:color w:val="993366"/>
      <w:kern w:val="36"/>
      <w:sz w:val="36"/>
      <w:szCs w:val="48"/>
      <w:u w:val="single"/>
    </w:rPr>
  </w:style>
  <w:style w:type="paragraph" w:customStyle="1" w:styleId="ChapterTitle">
    <w:name w:val="Chapter Title"/>
    <w:basedOn w:val="Normal"/>
    <w:next w:val="Normal"/>
    <w:rsid w:val="005A4490"/>
    <w:pPr>
      <w:keepNext/>
      <w:spacing w:before="400" w:line="240" w:lineRule="auto"/>
      <w:ind w:left="282" w:hangingChars="117" w:hanging="282"/>
    </w:pPr>
    <w:rPr>
      <w:rFonts w:ascii="Times New Roman" w:eastAsia="MS Mincho" w:hAnsi="Times New Roman"/>
      <w:b/>
      <w:bCs/>
      <w:kern w:val="28"/>
      <w:sz w:val="24"/>
      <w:szCs w:val="24"/>
      <w:lang w:eastAsia="ja-JP"/>
    </w:rPr>
  </w:style>
  <w:style w:type="paragraph" w:customStyle="1" w:styleId="-1">
    <w:name w:val="标-1"/>
    <w:basedOn w:val="Normal"/>
    <w:link w:val="-1CharChar"/>
    <w:rsid w:val="005A4490"/>
    <w:pPr>
      <w:spacing w:beforeLines="50" w:afterLines="50" w:line="240" w:lineRule="auto"/>
      <w:jc w:val="both"/>
    </w:pPr>
    <w:rPr>
      <w:rFonts w:ascii="Times New Roman" w:eastAsia="SimSun" w:hAnsi="Times New Roman"/>
      <w:b/>
      <w:sz w:val="24"/>
      <w:szCs w:val="18"/>
    </w:rPr>
  </w:style>
  <w:style w:type="character" w:customStyle="1" w:styleId="-1CharChar">
    <w:name w:val="标-1 Char Char"/>
    <w:link w:val="-1"/>
    <w:rsid w:val="005A4490"/>
    <w:rPr>
      <w:rFonts w:ascii="Times New Roman" w:eastAsia="SimSun" w:hAnsi="Times New Roman"/>
      <w:b/>
      <w:sz w:val="24"/>
      <w:szCs w:val="18"/>
    </w:rPr>
  </w:style>
  <w:style w:type="paragraph" w:customStyle="1" w:styleId="-10">
    <w:name w:val="正文-1"/>
    <w:basedOn w:val="Normal"/>
    <w:link w:val="-1Char"/>
    <w:rsid w:val="005A4490"/>
    <w:pPr>
      <w:spacing w:after="0" w:line="240" w:lineRule="auto"/>
      <w:ind w:firstLineChars="100" w:firstLine="100"/>
      <w:jc w:val="both"/>
    </w:pPr>
    <w:rPr>
      <w:rFonts w:ascii="Times New Roman" w:eastAsia="SimSun" w:hAnsi="Times New Roman"/>
      <w:sz w:val="21"/>
      <w:szCs w:val="18"/>
    </w:rPr>
  </w:style>
  <w:style w:type="character" w:customStyle="1" w:styleId="-1Char">
    <w:name w:val="正文-1 Char"/>
    <w:link w:val="-10"/>
    <w:rsid w:val="005A4490"/>
    <w:rPr>
      <w:rFonts w:ascii="Times New Roman" w:eastAsia="SimSun" w:hAnsi="Times New Roman"/>
      <w:sz w:val="21"/>
      <w:szCs w:val="18"/>
    </w:rPr>
  </w:style>
  <w:style w:type="paragraph" w:customStyle="1" w:styleId="-11">
    <w:name w:val="参考文献-1"/>
    <w:basedOn w:val="-10"/>
    <w:rsid w:val="005A4490"/>
    <w:pPr>
      <w:tabs>
        <w:tab w:val="left" w:pos="1209"/>
      </w:tabs>
      <w:adjustRightInd w:val="0"/>
      <w:snapToGrid w:val="0"/>
      <w:spacing w:line="288" w:lineRule="auto"/>
      <w:ind w:left="1209" w:firstLineChars="0" w:firstLine="0"/>
    </w:pPr>
    <w:rPr>
      <w:sz w:val="18"/>
    </w:rPr>
  </w:style>
  <w:style w:type="paragraph" w:customStyle="1" w:styleId="Pa21">
    <w:name w:val="Pa21"/>
    <w:basedOn w:val="Normal"/>
    <w:next w:val="Normal"/>
    <w:uiPriority w:val="99"/>
    <w:rsid w:val="005A4490"/>
    <w:pPr>
      <w:autoSpaceDE w:val="0"/>
      <w:autoSpaceDN w:val="0"/>
      <w:adjustRightInd w:val="0"/>
      <w:spacing w:after="0" w:line="221" w:lineRule="atLeast"/>
    </w:pPr>
    <w:rPr>
      <w:rFonts w:ascii="Corisande" w:hAnsi="Corisande"/>
      <w:sz w:val="24"/>
      <w:szCs w:val="24"/>
    </w:rPr>
  </w:style>
  <w:style w:type="paragraph" w:customStyle="1" w:styleId="Pa11">
    <w:name w:val="Pa11"/>
    <w:basedOn w:val="Default"/>
    <w:next w:val="Default"/>
    <w:uiPriority w:val="99"/>
    <w:rsid w:val="005A4490"/>
    <w:pPr>
      <w:spacing w:line="221" w:lineRule="atLeast"/>
    </w:pPr>
    <w:rPr>
      <w:rFonts w:ascii="Corisande" w:hAnsi="Corisande" w:cs="Times New Roman"/>
      <w:color w:val="auto"/>
    </w:rPr>
  </w:style>
  <w:style w:type="paragraph" w:customStyle="1" w:styleId="Date2">
    <w:name w:val="Date2"/>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Pa1">
    <w:name w:val="Pa1"/>
    <w:basedOn w:val="Default"/>
    <w:next w:val="Default"/>
    <w:uiPriority w:val="99"/>
    <w:rsid w:val="005A4490"/>
    <w:pPr>
      <w:spacing w:line="241" w:lineRule="atLeast"/>
    </w:pPr>
    <w:rPr>
      <w:rFonts w:ascii="Corisande" w:hAnsi="Corisande" w:cs="Times New Roman"/>
      <w:color w:val="auto"/>
    </w:rPr>
  </w:style>
  <w:style w:type="paragraph" w:customStyle="1" w:styleId="Style">
    <w:name w:val="Style"/>
    <w:rsid w:val="005A4490"/>
    <w:pPr>
      <w:widowControl w:val="0"/>
      <w:autoSpaceDE w:val="0"/>
      <w:autoSpaceDN w:val="0"/>
      <w:adjustRightInd w:val="0"/>
    </w:pPr>
    <w:rPr>
      <w:rFonts w:ascii="Times New Roman" w:eastAsia="Times New Roman" w:hAnsi="Times New Roman"/>
      <w:sz w:val="24"/>
      <w:szCs w:val="24"/>
    </w:rPr>
  </w:style>
  <w:style w:type="paragraph" w:customStyle="1" w:styleId="ordinary-outputtarget-output">
    <w:name w:val="ordinary-output target-output"/>
    <w:basedOn w:val="Normal"/>
    <w:uiPriority w:val="99"/>
    <w:rsid w:val="005A4490"/>
    <w:pPr>
      <w:spacing w:before="100" w:beforeAutospacing="1" w:after="100" w:afterAutospacing="1" w:line="240" w:lineRule="auto"/>
    </w:pPr>
    <w:rPr>
      <w:rFonts w:ascii="SimSun" w:eastAsia="SimSun" w:hAnsi="SimSun" w:cs="SimSun"/>
      <w:sz w:val="24"/>
      <w:szCs w:val="24"/>
      <w:lang w:eastAsia="zh-CN"/>
    </w:rPr>
  </w:style>
  <w:style w:type="paragraph" w:customStyle="1" w:styleId="PaperTitle0">
    <w:name w:val="PaperTitle"/>
    <w:basedOn w:val="Normal"/>
    <w:rsid w:val="005A4490"/>
    <w:pPr>
      <w:tabs>
        <w:tab w:val="left" w:pos="0"/>
      </w:tabs>
      <w:spacing w:before="120" w:after="400" w:line="240" w:lineRule="auto"/>
      <w:ind w:right="11"/>
      <w:jc w:val="both"/>
    </w:pPr>
    <w:rPr>
      <w:rFonts w:ascii="Century" w:eastAsia="MS Mincho" w:hAnsi="Century" w:cs="Century"/>
      <w:b/>
      <w:bCs/>
      <w:spacing w:val="-16"/>
      <w:kern w:val="24"/>
      <w:position w:val="10"/>
      <w:sz w:val="36"/>
      <w:szCs w:val="36"/>
      <w:lang w:eastAsia="ja-JP"/>
    </w:rPr>
  </w:style>
  <w:style w:type="paragraph" w:customStyle="1" w:styleId="af">
    <w:name w:val="본문 단락:논문용"/>
    <w:basedOn w:val="Normal"/>
    <w:rsid w:val="005A4490"/>
    <w:pPr>
      <w:widowControl w:val="0"/>
      <w:tabs>
        <w:tab w:val="left" w:pos="227"/>
        <w:tab w:val="left" w:pos="567"/>
        <w:tab w:val="left" w:pos="1134"/>
        <w:tab w:val="right" w:pos="4536"/>
      </w:tabs>
      <w:wordWrap w:val="0"/>
      <w:snapToGrid w:val="0"/>
      <w:spacing w:after="0"/>
      <w:jc w:val="both"/>
    </w:pPr>
    <w:rPr>
      <w:rFonts w:ascii="Times New Roman" w:eastAsia="BatangChe" w:hAnsi="Times New Roman"/>
      <w:kern w:val="2"/>
      <w:sz w:val="18"/>
      <w:szCs w:val="20"/>
      <w:lang w:eastAsia="ko-KR"/>
    </w:rPr>
  </w:style>
  <w:style w:type="paragraph" w:customStyle="1" w:styleId="ParaNoInd">
    <w:name w:val="&lt;ParaNoInd&gt;"/>
    <w:basedOn w:val="Normal"/>
    <w:rsid w:val="005A4490"/>
    <w:pPr>
      <w:spacing w:after="0" w:line="200" w:lineRule="exact"/>
      <w:jc w:val="both"/>
    </w:pPr>
    <w:rPr>
      <w:rFonts w:ascii="Times New Roman" w:eastAsia="Times New Roman" w:hAnsi="Times New Roman"/>
      <w:sz w:val="16"/>
      <w:szCs w:val="20"/>
    </w:rPr>
  </w:style>
  <w:style w:type="paragraph" w:customStyle="1" w:styleId="Els-1storder-head">
    <w:name w:val="Els-1storder-head"/>
    <w:next w:val="Els-body-text"/>
    <w:link w:val="Els-1storder-headChar"/>
    <w:rsid w:val="005A4490"/>
    <w:pPr>
      <w:keepNext/>
      <w:suppressAutoHyphens/>
      <w:spacing w:before="240" w:after="240" w:line="240" w:lineRule="exact"/>
    </w:pPr>
    <w:rPr>
      <w:rFonts w:ascii="Times New Roman" w:eastAsia="Times New Roman" w:hAnsi="Times New Roman"/>
      <w:b/>
    </w:rPr>
  </w:style>
  <w:style w:type="paragraph" w:customStyle="1" w:styleId="Els-body-text">
    <w:name w:val="Els-body-text"/>
    <w:rsid w:val="005A4490"/>
    <w:pPr>
      <w:keepNext/>
      <w:spacing w:line="240" w:lineRule="exact"/>
      <w:ind w:firstLine="238"/>
      <w:jc w:val="both"/>
    </w:pPr>
    <w:rPr>
      <w:rFonts w:ascii="Times New Roman" w:eastAsia="Times New Roman" w:hAnsi="Times New Roman"/>
    </w:rPr>
  </w:style>
  <w:style w:type="character" w:customStyle="1" w:styleId="Els-1storder-headChar">
    <w:name w:val="Els-1storder-head Char"/>
    <w:link w:val="Els-1storder-head"/>
    <w:rsid w:val="005A4490"/>
    <w:rPr>
      <w:rFonts w:ascii="Times New Roman" w:eastAsia="Times New Roman" w:hAnsi="Times New Roman"/>
      <w:b/>
    </w:rPr>
  </w:style>
  <w:style w:type="paragraph" w:customStyle="1" w:styleId="Els-2ndorder-head">
    <w:name w:val="Els-2ndorder-head"/>
    <w:next w:val="Els-body-text"/>
    <w:rsid w:val="005A4490"/>
    <w:pPr>
      <w:keepNext/>
      <w:suppressAutoHyphens/>
      <w:spacing w:before="240" w:after="240" w:line="240" w:lineRule="exact"/>
    </w:pPr>
    <w:rPr>
      <w:rFonts w:ascii="Times New Roman" w:eastAsia="Times New Roman" w:hAnsi="Times New Roman"/>
      <w:i/>
    </w:rPr>
  </w:style>
  <w:style w:type="paragraph" w:customStyle="1" w:styleId="Els-3rdorder-head">
    <w:name w:val="Els-3rdorder-head"/>
    <w:next w:val="Els-body-text"/>
    <w:rsid w:val="005A4490"/>
    <w:pPr>
      <w:keepNext/>
      <w:suppressAutoHyphens/>
      <w:spacing w:before="240" w:line="240" w:lineRule="exact"/>
    </w:pPr>
    <w:rPr>
      <w:rFonts w:ascii="Times New Roman" w:eastAsia="Times New Roman" w:hAnsi="Times New Roman"/>
      <w:i/>
    </w:rPr>
  </w:style>
  <w:style w:type="paragraph" w:customStyle="1" w:styleId="Els-4thorder-head">
    <w:name w:val="Els-4thorder-head"/>
    <w:next w:val="Els-body-text"/>
    <w:rsid w:val="005A4490"/>
    <w:pPr>
      <w:keepNext/>
      <w:suppressAutoHyphens/>
      <w:spacing w:before="240" w:line="240" w:lineRule="exact"/>
    </w:pPr>
    <w:rPr>
      <w:rFonts w:ascii="Times New Roman" w:eastAsia="Times New Roman" w:hAnsi="Times New Roman"/>
      <w:i/>
    </w:rPr>
  </w:style>
  <w:style w:type="paragraph" w:customStyle="1" w:styleId="msolistparagraph0">
    <w:name w:val="msolistparagraph"/>
    <w:basedOn w:val="Normal"/>
    <w:rsid w:val="005A4490"/>
    <w:pPr>
      <w:autoSpaceDE w:val="0"/>
      <w:autoSpaceDN w:val="0"/>
      <w:adjustRightInd w:val="0"/>
      <w:spacing w:line="360" w:lineRule="auto"/>
      <w:ind w:left="720" w:firstLine="720"/>
      <w:contextualSpacing/>
      <w:jc w:val="both"/>
    </w:pPr>
    <w:rPr>
      <w:rFonts w:ascii="Times New Roman" w:eastAsia="Times New Roman" w:hAnsi="Times New Roman"/>
      <w:bCs/>
      <w:sz w:val="24"/>
      <w:szCs w:val="24"/>
    </w:rPr>
  </w:style>
  <w:style w:type="paragraph" w:customStyle="1" w:styleId="Title1">
    <w:name w:val="Title1"/>
    <w:basedOn w:val="Normal"/>
    <w:rsid w:val="005A4490"/>
    <w:pPr>
      <w:autoSpaceDE w:val="0"/>
      <w:autoSpaceDN w:val="0"/>
      <w:adjustRightInd w:val="0"/>
      <w:spacing w:before="100" w:beforeAutospacing="1" w:after="100" w:afterAutospacing="1" w:line="240" w:lineRule="auto"/>
      <w:ind w:firstLine="720"/>
      <w:jc w:val="both"/>
    </w:pPr>
    <w:rPr>
      <w:rFonts w:ascii="Times New Roman" w:eastAsia="Times New Roman" w:hAnsi="Times New Roman"/>
      <w:bCs/>
      <w:sz w:val="24"/>
      <w:szCs w:val="24"/>
    </w:rPr>
  </w:style>
  <w:style w:type="paragraph" w:customStyle="1" w:styleId="BlankHeading">
    <w:name w:val="Blank Heading"/>
    <w:basedOn w:val="Normal"/>
    <w:next w:val="NormalIndent"/>
    <w:rsid w:val="005A4490"/>
    <w:pPr>
      <w:autoSpaceDE w:val="0"/>
      <w:autoSpaceDN w:val="0"/>
      <w:adjustRightInd w:val="0"/>
      <w:spacing w:after="0" w:line="240" w:lineRule="auto"/>
      <w:ind w:firstLine="720"/>
      <w:jc w:val="center"/>
      <w:outlineLvl w:val="0"/>
    </w:pPr>
    <w:rPr>
      <w:rFonts w:ascii="Arial" w:eastAsia="Times New Roman" w:hAnsi="Arial"/>
      <w:b/>
      <w:bCs/>
      <w:sz w:val="28"/>
      <w:szCs w:val="24"/>
    </w:rPr>
  </w:style>
  <w:style w:type="paragraph" w:customStyle="1" w:styleId="AuthorName">
    <w:name w:val="Author Name"/>
    <w:basedOn w:val="Author"/>
    <w:link w:val="AuthorNameChar"/>
    <w:qFormat/>
    <w:rsid w:val="005A4490"/>
    <w:pPr>
      <w:spacing w:before="480" w:after="240"/>
      <w:jc w:val="both"/>
    </w:pPr>
    <w:rPr>
      <w:rFonts w:ascii="Times New Roman" w:hAnsi="Times New Roman"/>
      <w:b/>
      <w:szCs w:val="22"/>
    </w:rPr>
  </w:style>
  <w:style w:type="character" w:customStyle="1" w:styleId="AuthorNameChar">
    <w:name w:val="Author Name Char"/>
    <w:link w:val="AuthorName"/>
    <w:rsid w:val="005A4490"/>
    <w:rPr>
      <w:rFonts w:ascii="Times New Roman" w:hAnsi="Times New Roman"/>
      <w:b/>
      <w:sz w:val="24"/>
      <w:szCs w:val="22"/>
    </w:rPr>
  </w:style>
  <w:style w:type="paragraph" w:customStyle="1" w:styleId="SectionHeadings">
    <w:name w:val="Section Headings"/>
    <w:basedOn w:val="Normal"/>
    <w:link w:val="SectionHeadingsChar"/>
    <w:qFormat/>
    <w:rsid w:val="005A4490"/>
    <w:pPr>
      <w:spacing w:before="240" w:after="240" w:line="240" w:lineRule="auto"/>
    </w:pPr>
    <w:rPr>
      <w:rFonts w:ascii="Arial" w:eastAsia="PMingLiU" w:hAnsi="Arial" w:cs="Arial"/>
      <w:b/>
      <w:sz w:val="28"/>
      <w:lang w:eastAsia="zh-TW"/>
    </w:rPr>
  </w:style>
  <w:style w:type="character" w:customStyle="1" w:styleId="SectionHeadingsChar">
    <w:name w:val="Section Headings Char"/>
    <w:link w:val="SectionHeadings"/>
    <w:rsid w:val="005A4490"/>
    <w:rPr>
      <w:rFonts w:ascii="Arial" w:eastAsia="PMingLiU" w:hAnsi="Arial" w:cs="Arial"/>
      <w:b/>
      <w:sz w:val="28"/>
      <w:szCs w:val="22"/>
      <w:lang w:eastAsia="zh-TW"/>
    </w:rPr>
  </w:style>
  <w:style w:type="paragraph" w:customStyle="1" w:styleId="MTDisplayEquation">
    <w:name w:val="MTDisplayEquation"/>
    <w:basedOn w:val="Normal"/>
    <w:next w:val="Normal"/>
    <w:link w:val="MTDisplayEquationChar"/>
    <w:rsid w:val="005A4490"/>
    <w:pPr>
      <w:tabs>
        <w:tab w:val="center" w:pos="4540"/>
        <w:tab w:val="right" w:pos="9080"/>
      </w:tabs>
      <w:spacing w:before="240" w:after="240" w:line="240" w:lineRule="auto"/>
      <w:jc w:val="both"/>
    </w:pPr>
    <w:rPr>
      <w:rFonts w:ascii="Times New Roman" w:eastAsia="PMingLiU" w:hAnsi="Times New Roman"/>
      <w:sz w:val="24"/>
      <w:lang w:eastAsia="zh-TW"/>
    </w:rPr>
  </w:style>
  <w:style w:type="character" w:customStyle="1" w:styleId="MTDisplayEquationChar">
    <w:name w:val="MTDisplayEquation Char"/>
    <w:link w:val="MTDisplayEquation"/>
    <w:rsid w:val="005A4490"/>
    <w:rPr>
      <w:rFonts w:ascii="Times New Roman" w:eastAsia="PMingLiU" w:hAnsi="Times New Roman"/>
      <w:sz w:val="24"/>
      <w:szCs w:val="22"/>
      <w:lang w:eastAsia="zh-TW"/>
    </w:rPr>
  </w:style>
  <w:style w:type="paragraph" w:customStyle="1" w:styleId="MathematicaCellInput">
    <w:name w:val="MathematicaCellInput"/>
    <w:rsid w:val="005A4490"/>
    <w:pPr>
      <w:autoSpaceDE w:val="0"/>
      <w:autoSpaceDN w:val="0"/>
      <w:adjustRightInd w:val="0"/>
    </w:pPr>
    <w:rPr>
      <w:rFonts w:ascii="Times" w:hAnsi="Times" w:cs="Times"/>
      <w:b/>
      <w:bCs/>
      <w:sz w:val="24"/>
      <w:szCs w:val="24"/>
    </w:rPr>
  </w:style>
  <w:style w:type="paragraph" w:customStyle="1" w:styleId="refname">
    <w:name w:val="refnam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refpurpose">
    <w:name w:val="refpurpos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application">
    <w:name w:val="application"/>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heading11">
    <w:name w:val="heading1"/>
    <w:basedOn w:val="Normal"/>
    <w:next w:val="p1a"/>
    <w:rsid w:val="005A4490"/>
    <w:pPr>
      <w:keepNext/>
      <w:keepLines/>
      <w:tabs>
        <w:tab w:val="left" w:pos="454"/>
      </w:tabs>
      <w:suppressAutoHyphens/>
      <w:spacing w:before="520" w:after="280" w:line="240" w:lineRule="auto"/>
      <w:jc w:val="both"/>
    </w:pPr>
    <w:rPr>
      <w:rFonts w:ascii="Times" w:eastAsia="Malgun Gothic" w:hAnsi="Times"/>
      <w:b/>
      <w:sz w:val="24"/>
      <w:szCs w:val="20"/>
    </w:rPr>
  </w:style>
  <w:style w:type="paragraph" w:customStyle="1" w:styleId="p1a">
    <w:name w:val="p1a"/>
    <w:basedOn w:val="Normal"/>
    <w:next w:val="Normal"/>
    <w:link w:val="p1aZchn"/>
    <w:rsid w:val="005A4490"/>
    <w:pPr>
      <w:spacing w:after="0" w:line="240" w:lineRule="auto"/>
      <w:jc w:val="both"/>
    </w:pPr>
    <w:rPr>
      <w:rFonts w:ascii="Times" w:eastAsia="Malgun Gothic" w:hAnsi="Times"/>
      <w:sz w:val="20"/>
      <w:szCs w:val="20"/>
    </w:rPr>
  </w:style>
  <w:style w:type="character" w:customStyle="1" w:styleId="p1aZchn">
    <w:name w:val="p1a Zchn"/>
    <w:link w:val="p1a"/>
    <w:rsid w:val="005A4490"/>
    <w:rPr>
      <w:rFonts w:ascii="Times" w:eastAsia="Malgun Gothic" w:hAnsi="Times"/>
    </w:rPr>
  </w:style>
  <w:style w:type="paragraph" w:customStyle="1" w:styleId="heading20">
    <w:name w:val="heading2"/>
    <w:basedOn w:val="Normal"/>
    <w:next w:val="p1a"/>
    <w:rsid w:val="005A4490"/>
    <w:pPr>
      <w:keepNext/>
      <w:keepLines/>
      <w:tabs>
        <w:tab w:val="left" w:pos="510"/>
      </w:tabs>
      <w:suppressAutoHyphens/>
      <w:spacing w:before="440" w:after="220" w:line="240" w:lineRule="auto"/>
      <w:jc w:val="both"/>
    </w:pPr>
    <w:rPr>
      <w:rFonts w:ascii="Times" w:eastAsia="Malgun Gothic" w:hAnsi="Times"/>
      <w:b/>
      <w:sz w:val="20"/>
      <w:szCs w:val="20"/>
    </w:rPr>
  </w:style>
  <w:style w:type="paragraph" w:customStyle="1" w:styleId="reference0">
    <w:name w:val="reference"/>
    <w:basedOn w:val="Normal"/>
    <w:rsid w:val="005A4490"/>
    <w:pPr>
      <w:spacing w:after="0" w:line="240" w:lineRule="auto"/>
      <w:ind w:left="227" w:hanging="227"/>
      <w:jc w:val="both"/>
    </w:pPr>
    <w:rPr>
      <w:rFonts w:ascii="Times" w:eastAsia="Malgun Gothic" w:hAnsi="Times"/>
      <w:sz w:val="18"/>
      <w:szCs w:val="20"/>
    </w:rPr>
  </w:style>
  <w:style w:type="paragraph" w:customStyle="1" w:styleId="af0">
    <w:name w:val="바탕글"/>
    <w:basedOn w:val="Normal"/>
    <w:rsid w:val="005A4490"/>
    <w:pPr>
      <w:widowControl w:val="0"/>
      <w:shd w:val="clear" w:color="auto" w:fill="FFFFFF"/>
      <w:wordWrap w:val="0"/>
      <w:autoSpaceDE w:val="0"/>
      <w:autoSpaceDN w:val="0"/>
      <w:spacing w:after="0" w:line="384" w:lineRule="auto"/>
      <w:jc w:val="both"/>
      <w:textAlignment w:val="baseline"/>
    </w:pPr>
    <w:rPr>
      <w:rFonts w:ascii="Gulim" w:eastAsia="Gulim" w:hAnsi="Gulim" w:cs="Gulim"/>
      <w:color w:val="000000"/>
      <w:sz w:val="20"/>
      <w:szCs w:val="20"/>
      <w:lang w:eastAsia="ko-KR"/>
    </w:rPr>
  </w:style>
  <w:style w:type="paragraph" w:customStyle="1" w:styleId="body">
    <w:name w:val="body"/>
    <w:basedOn w:val="Normal"/>
    <w:link w:val="bodyChar"/>
    <w:rsid w:val="005A4490"/>
    <w:pPr>
      <w:widowControl w:val="0"/>
      <w:tabs>
        <w:tab w:val="left" w:pos="400"/>
      </w:tabs>
      <w:snapToGrid w:val="0"/>
      <w:spacing w:after="0" w:line="245" w:lineRule="auto"/>
      <w:jc w:val="both"/>
    </w:pPr>
    <w:rPr>
      <w:rFonts w:ascii="Times New Roman" w:eastAsia="MS Mincho" w:hAnsi="Times New Roman"/>
      <w:kern w:val="2"/>
      <w:sz w:val="20"/>
      <w:szCs w:val="20"/>
      <w:lang w:eastAsia="ja-JP"/>
    </w:rPr>
  </w:style>
  <w:style w:type="character" w:customStyle="1" w:styleId="bodyChar">
    <w:name w:val="body Char"/>
    <w:link w:val="body"/>
    <w:rsid w:val="005A4490"/>
    <w:rPr>
      <w:rFonts w:ascii="Times New Roman" w:eastAsia="MS Mincho" w:hAnsi="Times New Roman"/>
      <w:kern w:val="2"/>
      <w:lang w:eastAsia="ja-JP"/>
    </w:rPr>
  </w:style>
  <w:style w:type="paragraph" w:customStyle="1" w:styleId="figurelegend">
    <w:name w:val="figure legend"/>
    <w:basedOn w:val="Normal"/>
    <w:next w:val="Normal"/>
    <w:link w:val="figurelegendChar"/>
    <w:rsid w:val="005A4490"/>
    <w:pPr>
      <w:keepNext/>
      <w:keepLines/>
      <w:spacing w:before="120" w:after="240" w:line="240" w:lineRule="auto"/>
      <w:jc w:val="both"/>
    </w:pPr>
    <w:rPr>
      <w:rFonts w:ascii="Times" w:eastAsia="Batang" w:hAnsi="Times"/>
      <w:sz w:val="18"/>
      <w:szCs w:val="20"/>
      <w:lang w:eastAsia="ko-KR"/>
    </w:rPr>
  </w:style>
  <w:style w:type="character" w:customStyle="1" w:styleId="figurelegendChar">
    <w:name w:val="figure legend Char"/>
    <w:link w:val="figurelegend"/>
    <w:rsid w:val="005A4490"/>
    <w:rPr>
      <w:rFonts w:ascii="Times" w:eastAsia="Batang" w:hAnsi="Times"/>
      <w:sz w:val="18"/>
      <w:lang w:eastAsia="ko-KR"/>
    </w:rPr>
  </w:style>
  <w:style w:type="paragraph" w:customStyle="1" w:styleId="referenceitem">
    <w:name w:val="referenceitem"/>
    <w:basedOn w:val="Normal"/>
    <w:rsid w:val="005A4490"/>
    <w:pPr>
      <w:spacing w:after="0" w:line="240" w:lineRule="auto"/>
      <w:ind w:left="227" w:hanging="227"/>
      <w:jc w:val="both"/>
    </w:pPr>
    <w:rPr>
      <w:rFonts w:ascii="Times" w:eastAsia="Batang" w:hAnsi="Times"/>
      <w:sz w:val="18"/>
      <w:szCs w:val="20"/>
      <w:lang w:eastAsia="ko-KR"/>
    </w:rPr>
  </w:style>
  <w:style w:type="paragraph" w:customStyle="1" w:styleId="SectionHeading">
    <w:name w:val="SectionHeading"/>
    <w:basedOn w:val="Normal"/>
    <w:rsid w:val="005A4490"/>
    <w:pPr>
      <w:keepNext/>
      <w:keepLines/>
      <w:spacing w:before="200" w:line="240" w:lineRule="auto"/>
      <w:jc w:val="both"/>
    </w:pPr>
    <w:rPr>
      <w:rFonts w:ascii="Times New Roman" w:eastAsia="MS Mincho" w:hAnsi="Times New Roman"/>
      <w:kern w:val="28"/>
      <w:lang w:eastAsia="ja-JP"/>
    </w:rPr>
  </w:style>
  <w:style w:type="paragraph" w:customStyle="1" w:styleId="ReferenceHeading0">
    <w:name w:val="Reference Heading"/>
    <w:basedOn w:val="Normal"/>
    <w:next w:val="Normal"/>
    <w:rsid w:val="005A4490"/>
    <w:pPr>
      <w:keepNext/>
      <w:spacing w:after="0" w:line="240" w:lineRule="auto"/>
      <w:ind w:left="235" w:hangingChars="117" w:hanging="235"/>
      <w:jc w:val="both"/>
    </w:pPr>
    <w:rPr>
      <w:rFonts w:ascii="Times New Roman" w:eastAsia="MS Mincho" w:hAnsi="Times New Roman"/>
      <w:b/>
      <w:bCs/>
      <w:kern w:val="28"/>
      <w:sz w:val="20"/>
      <w:szCs w:val="20"/>
      <w:lang w:eastAsia="ja-JP"/>
    </w:rPr>
  </w:style>
  <w:style w:type="paragraph" w:customStyle="1" w:styleId="maintext">
    <w:name w:val="maintext"/>
    <w:basedOn w:val="Normal"/>
    <w:rsid w:val="005A4490"/>
    <w:pPr>
      <w:spacing w:before="100" w:beforeAutospacing="1" w:after="100" w:afterAutospacing="1" w:line="240" w:lineRule="auto"/>
    </w:pPr>
    <w:rPr>
      <w:rFonts w:ascii="Verdana" w:eastAsia="Times New Roman" w:hAnsi="Verdana"/>
      <w:sz w:val="20"/>
      <w:szCs w:val="20"/>
    </w:rPr>
  </w:style>
  <w:style w:type="paragraph" w:customStyle="1" w:styleId="mainheader">
    <w:name w:val="mainheader"/>
    <w:basedOn w:val="Normal"/>
    <w:rsid w:val="005A4490"/>
    <w:pPr>
      <w:spacing w:before="100" w:beforeAutospacing="1" w:after="100" w:afterAutospacing="1" w:line="240" w:lineRule="auto"/>
    </w:pPr>
    <w:rPr>
      <w:rFonts w:ascii="Verdana" w:eastAsia="Times New Roman" w:hAnsi="Verdana" w:cs="Mangal"/>
      <w:b/>
      <w:bCs/>
      <w:sz w:val="27"/>
      <w:szCs w:val="27"/>
    </w:rPr>
  </w:style>
  <w:style w:type="paragraph" w:customStyle="1" w:styleId="authorgroup">
    <w:name w:val="authorgroup"/>
    <w:basedOn w:val="Normal"/>
    <w:rsid w:val="005A4490"/>
    <w:pPr>
      <w:spacing w:before="100" w:beforeAutospacing="1" w:after="100" w:afterAutospacing="1" w:line="240" w:lineRule="auto"/>
    </w:pPr>
    <w:rPr>
      <w:rFonts w:ascii="Times New Roman" w:eastAsia="Times New Roman" w:hAnsi="Times New Roman"/>
      <w:b/>
      <w:bCs/>
      <w:sz w:val="24"/>
      <w:szCs w:val="24"/>
    </w:rPr>
  </w:style>
  <w:style w:type="paragraph" w:customStyle="1" w:styleId="sectext">
    <w:name w:val="sectext"/>
    <w:basedOn w:val="Normal"/>
    <w:rsid w:val="005A4490"/>
    <w:pPr>
      <w:spacing w:before="100" w:beforeAutospacing="1" w:after="100" w:afterAutospacing="1" w:line="240" w:lineRule="auto"/>
    </w:pPr>
    <w:rPr>
      <w:rFonts w:ascii="Verdana" w:eastAsia="Times New Roman" w:hAnsi="Verdana" w:cs="Mangal"/>
      <w:sz w:val="15"/>
      <w:szCs w:val="15"/>
    </w:rPr>
  </w:style>
  <w:style w:type="paragraph" w:customStyle="1" w:styleId="z-TopofForm1">
    <w:name w:val="z-Top of Form1"/>
    <w:basedOn w:val="Normal"/>
    <w:next w:val="Normal"/>
    <w:link w:val="z-TopofFormChar"/>
    <w:locked/>
    <w:rsid w:val="005A4490"/>
    <w:pPr>
      <w:pBdr>
        <w:bottom w:val="single" w:sz="6" w:space="1" w:color="auto"/>
      </w:pBdr>
      <w:spacing w:after="0" w:line="240" w:lineRule="auto"/>
      <w:jc w:val="center"/>
    </w:pPr>
    <w:rPr>
      <w:rFonts w:ascii="Arial" w:eastAsia="Times New Roman" w:hAnsi="Arial" w:cs="Mangal"/>
      <w:vanish/>
      <w:sz w:val="16"/>
      <w:szCs w:val="16"/>
    </w:rPr>
  </w:style>
  <w:style w:type="character" w:customStyle="1" w:styleId="z-TopofFormChar">
    <w:name w:val="z-Top of Form Char"/>
    <w:link w:val="z-TopofForm1"/>
    <w:rsid w:val="005A4490"/>
    <w:rPr>
      <w:rFonts w:ascii="Arial" w:eastAsia="Times New Roman" w:hAnsi="Arial" w:cs="Mangal"/>
      <w:vanish/>
      <w:sz w:val="16"/>
      <w:szCs w:val="16"/>
    </w:rPr>
  </w:style>
  <w:style w:type="paragraph" w:customStyle="1" w:styleId="abstract0">
    <w:name w:val="abstract"/>
    <w:basedOn w:val="Normal"/>
    <w:rsid w:val="005A4490"/>
    <w:pPr>
      <w:spacing w:before="100" w:beforeAutospacing="1" w:after="100" w:afterAutospacing="1" w:line="240" w:lineRule="auto"/>
      <w:ind w:left="240" w:firstLine="240"/>
    </w:pPr>
    <w:rPr>
      <w:rFonts w:ascii="Times New Roman" w:eastAsia="Times New Roman" w:hAnsi="Times New Roman" w:cs="Mangal"/>
      <w:sz w:val="24"/>
      <w:szCs w:val="24"/>
    </w:rPr>
  </w:style>
  <w:style w:type="paragraph" w:customStyle="1" w:styleId="Normalbold">
    <w:name w:val="Normal+bold"/>
    <w:basedOn w:val="maintext"/>
    <w:rsid w:val="005A4490"/>
    <w:pPr>
      <w:spacing w:line="480" w:lineRule="auto"/>
    </w:pPr>
    <w:rPr>
      <w:rFonts w:ascii="Times New Roman" w:hAnsi="Times New Roman" w:cs="Mangal"/>
      <w:color w:val="000000"/>
    </w:rPr>
  </w:style>
  <w:style w:type="paragraph" w:customStyle="1" w:styleId="Avinash">
    <w:name w:val="Avinash"/>
    <w:qFormat/>
    <w:rsid w:val="005A4490"/>
    <w:pPr>
      <w:tabs>
        <w:tab w:val="left" w:pos="2445"/>
      </w:tabs>
      <w:jc w:val="both"/>
    </w:pPr>
    <w:rPr>
      <w:rFonts w:ascii="Times New Roman" w:eastAsia="Times New Roman" w:hAnsi="Times New Roman"/>
    </w:rPr>
  </w:style>
  <w:style w:type="paragraph" w:customStyle="1" w:styleId="style13">
    <w:name w:val="style13"/>
    <w:basedOn w:val="Normal"/>
    <w:rsid w:val="005A4490"/>
    <w:pPr>
      <w:spacing w:before="100" w:beforeAutospacing="1" w:after="100" w:afterAutospacing="1" w:line="240" w:lineRule="auto"/>
      <w:ind w:firstLine="360"/>
    </w:pPr>
    <w:rPr>
      <w:rFonts w:ascii="Times New Roman" w:eastAsia="Times New Roman" w:hAnsi="Times New Roman"/>
      <w:sz w:val="24"/>
      <w:szCs w:val="24"/>
    </w:rPr>
  </w:style>
  <w:style w:type="paragraph" w:customStyle="1" w:styleId="Pa24">
    <w:name w:val="Pa2+4"/>
    <w:basedOn w:val="Normal"/>
    <w:next w:val="Normal"/>
    <w:uiPriority w:val="99"/>
    <w:rsid w:val="005A4490"/>
    <w:pPr>
      <w:autoSpaceDE w:val="0"/>
      <w:autoSpaceDN w:val="0"/>
      <w:adjustRightInd w:val="0"/>
      <w:spacing w:after="0" w:line="221" w:lineRule="atLeast"/>
    </w:pPr>
    <w:rPr>
      <w:rFonts w:ascii="Sabon" w:hAnsi="Sabon"/>
      <w:sz w:val="24"/>
      <w:szCs w:val="24"/>
    </w:rPr>
  </w:style>
  <w:style w:type="paragraph" w:customStyle="1" w:styleId="Pa33">
    <w:name w:val="Pa3+3"/>
    <w:basedOn w:val="Normal"/>
    <w:next w:val="Normal"/>
    <w:uiPriority w:val="99"/>
    <w:rsid w:val="005A4490"/>
    <w:pPr>
      <w:autoSpaceDE w:val="0"/>
      <w:autoSpaceDN w:val="0"/>
      <w:adjustRightInd w:val="0"/>
      <w:spacing w:after="0" w:line="221" w:lineRule="atLeast"/>
    </w:pPr>
    <w:rPr>
      <w:rFonts w:ascii="Sabon" w:hAnsi="Sabon"/>
      <w:sz w:val="24"/>
      <w:szCs w:val="24"/>
    </w:rPr>
  </w:style>
  <w:style w:type="paragraph" w:customStyle="1" w:styleId="Pa492">
    <w:name w:val="Pa49+2"/>
    <w:basedOn w:val="Normal"/>
    <w:next w:val="Normal"/>
    <w:uiPriority w:val="99"/>
    <w:rsid w:val="005A4490"/>
    <w:pPr>
      <w:autoSpaceDE w:val="0"/>
      <w:autoSpaceDN w:val="0"/>
      <w:adjustRightInd w:val="0"/>
      <w:spacing w:after="0" w:line="201" w:lineRule="atLeast"/>
    </w:pPr>
    <w:rPr>
      <w:rFonts w:ascii="Sabon" w:hAnsi="Sabon"/>
      <w:sz w:val="24"/>
      <w:szCs w:val="24"/>
    </w:rPr>
  </w:style>
  <w:style w:type="paragraph" w:customStyle="1" w:styleId="Pa501">
    <w:name w:val="Pa50+1"/>
    <w:basedOn w:val="Normal"/>
    <w:next w:val="Normal"/>
    <w:uiPriority w:val="99"/>
    <w:rsid w:val="005A4490"/>
    <w:pPr>
      <w:autoSpaceDE w:val="0"/>
      <w:autoSpaceDN w:val="0"/>
      <w:adjustRightInd w:val="0"/>
      <w:spacing w:after="0" w:line="201" w:lineRule="atLeast"/>
    </w:pPr>
    <w:rPr>
      <w:rFonts w:ascii="Sabon" w:hAnsi="Sabon"/>
      <w:sz w:val="24"/>
      <w:szCs w:val="24"/>
    </w:rPr>
  </w:style>
  <w:style w:type="paragraph" w:customStyle="1" w:styleId="D-Abstract">
    <w:name w:val="D-Abstract"/>
    <w:basedOn w:val="Normal"/>
    <w:link w:val="D-AbstractChar"/>
    <w:qFormat/>
    <w:rsid w:val="005A4490"/>
    <w:pPr>
      <w:spacing w:beforeLines="100" w:afterLines="50" w:line="240" w:lineRule="auto"/>
      <w:jc w:val="both"/>
    </w:pPr>
    <w:rPr>
      <w:rFonts w:ascii="Times New Roman" w:eastAsia="SimSun" w:hAnsi="Times New Roman"/>
      <w:b/>
      <w:bCs/>
      <w:iCs/>
      <w:sz w:val="24"/>
      <w:szCs w:val="24"/>
    </w:rPr>
  </w:style>
  <w:style w:type="character" w:customStyle="1" w:styleId="D-AbstractChar">
    <w:name w:val="D-Abstract Char"/>
    <w:link w:val="D-Abstract"/>
    <w:rsid w:val="005A4490"/>
    <w:rPr>
      <w:rFonts w:ascii="Times New Roman" w:eastAsia="SimSun" w:hAnsi="Times New Roman"/>
      <w:b/>
      <w:bCs/>
      <w:iCs/>
      <w:sz w:val="24"/>
      <w:szCs w:val="24"/>
    </w:rPr>
  </w:style>
  <w:style w:type="paragraph" w:customStyle="1" w:styleId="NormalWebCharChar">
    <w:name w:val="Normal (Web) Char Char"/>
    <w:basedOn w:val="Normal"/>
    <w:qFormat/>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Header1">
    <w:name w:val="Header 1"/>
    <w:basedOn w:val="Normal"/>
    <w:rsid w:val="005A4490"/>
    <w:pPr>
      <w:tabs>
        <w:tab w:val="left" w:pos="360"/>
      </w:tabs>
      <w:spacing w:before="240" w:after="120" w:line="240" w:lineRule="exact"/>
      <w:ind w:left="357" w:hanging="357"/>
    </w:pPr>
    <w:rPr>
      <w:rFonts w:ascii="Times New Roman" w:eastAsia="SimSun" w:hAnsi="Times New Roman"/>
      <w:b/>
      <w:bCs/>
      <w:sz w:val="28"/>
      <w:szCs w:val="28"/>
      <w:lang w:eastAsia="zh-CN"/>
    </w:rPr>
  </w:style>
  <w:style w:type="paragraph" w:customStyle="1" w:styleId="Header2">
    <w:name w:val="Header 2"/>
    <w:basedOn w:val="Header1"/>
    <w:rsid w:val="005A4490"/>
    <w:pPr>
      <w:spacing w:after="0"/>
      <w:ind w:left="607" w:hanging="607"/>
    </w:pPr>
    <w:rPr>
      <w:sz w:val="24"/>
    </w:rPr>
  </w:style>
  <w:style w:type="paragraph" w:customStyle="1" w:styleId="summarytext">
    <w:name w:val="summary_text"/>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Stylepapertitle14ptBold">
    <w:name w:val="Style paper title + 14 pt Bold"/>
    <w:basedOn w:val="Normal"/>
    <w:rsid w:val="005A4490"/>
    <w:pPr>
      <w:spacing w:after="120"/>
    </w:pPr>
    <w:rPr>
      <w:b/>
      <w:bCs/>
      <w:sz w:val="28"/>
      <w:szCs w:val="28"/>
    </w:rPr>
  </w:style>
  <w:style w:type="paragraph" w:customStyle="1" w:styleId="IJARCSAbstract">
    <w:name w:val="IJARCS Abstract"/>
    <w:basedOn w:val="Normal"/>
    <w:rsid w:val="005A4490"/>
    <w:pPr>
      <w:pBdr>
        <w:top w:val="single" w:sz="4" w:space="1" w:color="333333"/>
        <w:bottom w:val="single" w:sz="4" w:space="1" w:color="333333"/>
      </w:pBdr>
      <w:adjustRightInd w:val="0"/>
      <w:snapToGrid w:val="0"/>
      <w:jc w:val="both"/>
    </w:pPr>
    <w:rPr>
      <w:b/>
      <w:i/>
      <w:sz w:val="18"/>
      <w:szCs w:val="24"/>
    </w:rPr>
  </w:style>
  <w:style w:type="paragraph" w:customStyle="1" w:styleId="MYSTYLE1">
    <w:name w:val="MY STYLE 1"/>
    <w:basedOn w:val="Normal"/>
    <w:uiPriority w:val="99"/>
    <w:rsid w:val="005A4490"/>
    <w:pPr>
      <w:spacing w:line="360" w:lineRule="auto"/>
      <w:jc w:val="right"/>
    </w:pPr>
    <w:rPr>
      <w:b/>
      <w:bCs/>
      <w:caps/>
      <w:sz w:val="32"/>
      <w:szCs w:val="32"/>
    </w:rPr>
  </w:style>
  <w:style w:type="paragraph" w:customStyle="1" w:styleId="UfumaFigureTable">
    <w:name w:val="Ufuma Figure/Table"/>
    <w:basedOn w:val="Normal"/>
    <w:qFormat/>
    <w:rsid w:val="005A4490"/>
    <w:pPr>
      <w:spacing w:after="0" w:line="240" w:lineRule="auto"/>
      <w:outlineLvl w:val="0"/>
    </w:pPr>
    <w:rPr>
      <w:rFonts w:ascii="Times New Roman" w:eastAsia="Times New Roman" w:hAnsi="Times New Roman"/>
      <w:bCs/>
      <w:sz w:val="24"/>
      <w:szCs w:val="24"/>
    </w:rPr>
  </w:style>
  <w:style w:type="paragraph" w:customStyle="1" w:styleId="ListParagraph2">
    <w:name w:val="List Paragraph2"/>
    <w:basedOn w:val="Normal"/>
    <w:uiPriority w:val="34"/>
    <w:qFormat/>
    <w:rsid w:val="005A4490"/>
    <w:pPr>
      <w:ind w:left="720"/>
      <w:contextualSpacing/>
    </w:pPr>
  </w:style>
  <w:style w:type="paragraph" w:customStyle="1" w:styleId="ListParagraph3">
    <w:name w:val="List Paragraph3"/>
    <w:basedOn w:val="Normal"/>
    <w:uiPriority w:val="34"/>
    <w:qFormat/>
    <w:rsid w:val="005A4490"/>
    <w:pPr>
      <w:ind w:left="720"/>
      <w:contextualSpacing/>
    </w:pPr>
  </w:style>
  <w:style w:type="paragraph" w:customStyle="1" w:styleId="NoSpacing2">
    <w:name w:val="No Spacing2"/>
    <w:uiPriority w:val="1"/>
    <w:qFormat/>
    <w:rsid w:val="005A4490"/>
    <w:pPr>
      <w:spacing w:after="0" w:line="240" w:lineRule="auto"/>
    </w:pPr>
    <w:rPr>
      <w:rFonts w:cs="Times New Roman"/>
      <w:sz w:val="22"/>
      <w:szCs w:val="22"/>
      <w:lang w:eastAsia="en-US"/>
    </w:rPr>
  </w:style>
  <w:style w:type="paragraph" w:customStyle="1" w:styleId="ListParagraph4">
    <w:name w:val="List Paragraph4"/>
    <w:basedOn w:val="Normal"/>
    <w:uiPriority w:val="34"/>
    <w:qFormat/>
    <w:rsid w:val="005A4490"/>
    <w:pPr>
      <w:ind w:left="720"/>
      <w:contextualSpacing/>
    </w:pPr>
  </w:style>
  <w:style w:type="paragraph" w:customStyle="1" w:styleId="ListParagraph5">
    <w:name w:val="List Paragraph5"/>
    <w:basedOn w:val="Normal"/>
    <w:uiPriority w:val="34"/>
    <w:qFormat/>
    <w:rsid w:val="005A4490"/>
    <w:pPr>
      <w:ind w:left="720"/>
      <w:contextualSpacing/>
    </w:pPr>
  </w:style>
  <w:style w:type="paragraph" w:customStyle="1" w:styleId="16">
    <w:name w:val="바탕글1"/>
    <w:uiPriority w:val="57"/>
    <w:rsid w:val="005A4490"/>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both"/>
      <w:textAlignment w:val="baseline"/>
    </w:pPr>
    <w:rPr>
      <w:rFonts w:ascii="Batang" w:eastAsia="Gulim"/>
      <w:color w:val="000000"/>
      <w:szCs w:val="22"/>
      <w:lang w:eastAsia="en-US" w:bidi="en-US"/>
    </w:rPr>
  </w:style>
  <w:style w:type="paragraph" w:customStyle="1" w:styleId="NoSpacing3">
    <w:name w:val="No Spacing3"/>
    <w:uiPriority w:val="1"/>
    <w:qFormat/>
    <w:rsid w:val="005A4490"/>
    <w:pPr>
      <w:spacing w:after="0" w:line="240" w:lineRule="auto"/>
    </w:pPr>
    <w:rPr>
      <w:rFonts w:cs="Times New Roman"/>
      <w:sz w:val="22"/>
      <w:szCs w:val="22"/>
      <w:lang w:eastAsia="en-US"/>
    </w:rPr>
  </w:style>
  <w:style w:type="paragraph" w:customStyle="1" w:styleId="Style10">
    <w:name w:val="Style10"/>
    <w:basedOn w:val="Normal"/>
    <w:uiPriority w:val="99"/>
    <w:rsid w:val="005A4490"/>
    <w:pPr>
      <w:widowControl w:val="0"/>
      <w:autoSpaceDE w:val="0"/>
      <w:autoSpaceDN w:val="0"/>
      <w:adjustRightInd w:val="0"/>
      <w:spacing w:after="0" w:line="298" w:lineRule="exact"/>
      <w:ind w:firstLine="509"/>
      <w:jc w:val="both"/>
    </w:pPr>
    <w:rPr>
      <w:rFonts w:ascii="Times New Roman" w:eastAsia="Times New Roman" w:hAnsi="Times New Roman"/>
      <w:sz w:val="24"/>
      <w:szCs w:val="24"/>
    </w:rPr>
  </w:style>
  <w:style w:type="paragraph" w:customStyle="1" w:styleId="Style20">
    <w:name w:val="Style20"/>
    <w:basedOn w:val="Normal"/>
    <w:uiPriority w:val="99"/>
    <w:rsid w:val="005A4490"/>
    <w:pPr>
      <w:widowControl w:val="0"/>
      <w:autoSpaceDE w:val="0"/>
      <w:autoSpaceDN w:val="0"/>
      <w:adjustRightInd w:val="0"/>
      <w:spacing w:after="0" w:line="267" w:lineRule="exact"/>
      <w:ind w:firstLine="175"/>
    </w:pPr>
    <w:rPr>
      <w:rFonts w:ascii="Times New Roman" w:eastAsia="Times New Roman" w:hAnsi="Times New Roman"/>
      <w:sz w:val="24"/>
      <w:szCs w:val="24"/>
    </w:rPr>
  </w:style>
  <w:style w:type="paragraph" w:customStyle="1" w:styleId="Style22">
    <w:name w:val="Style22"/>
    <w:basedOn w:val="Normal"/>
    <w:uiPriority w:val="99"/>
    <w:rsid w:val="005A4490"/>
    <w:pPr>
      <w:widowControl w:val="0"/>
      <w:autoSpaceDE w:val="0"/>
      <w:autoSpaceDN w:val="0"/>
      <w:adjustRightInd w:val="0"/>
      <w:spacing w:after="0" w:line="317" w:lineRule="exact"/>
      <w:ind w:firstLine="480"/>
    </w:pPr>
    <w:rPr>
      <w:rFonts w:ascii="Times New Roman" w:eastAsia="Times New Roman" w:hAnsi="Times New Roman"/>
      <w:sz w:val="24"/>
      <w:szCs w:val="24"/>
    </w:rPr>
  </w:style>
  <w:style w:type="paragraph" w:customStyle="1" w:styleId="Style6">
    <w:name w:val="Style6"/>
    <w:basedOn w:val="Normal"/>
    <w:uiPriority w:val="99"/>
    <w:rsid w:val="005A4490"/>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af1">
    <w:name w:val="논문의 각 장"/>
    <w:basedOn w:val="Heading1"/>
    <w:next w:val="af"/>
    <w:rsid w:val="005A4490"/>
    <w:pPr>
      <w:widowControl w:val="0"/>
      <w:wordWrap w:val="0"/>
      <w:spacing w:before="0" w:line="264" w:lineRule="auto"/>
      <w:jc w:val="center"/>
    </w:pPr>
    <w:rPr>
      <w:rFonts w:ascii="½Å¸íÁ¶" w:eastAsia="DotumChe" w:hAnsi="Times New Roman"/>
      <w:bCs w:val="0"/>
      <w:color w:val="auto"/>
      <w:kern w:val="2"/>
      <w:sz w:val="20"/>
      <w:szCs w:val="20"/>
      <w:lang w:eastAsia="ko-KR"/>
    </w:rPr>
  </w:style>
  <w:style w:type="paragraph" w:customStyle="1" w:styleId="ListParagraph6">
    <w:name w:val="List Paragraph6"/>
    <w:basedOn w:val="Normal"/>
    <w:uiPriority w:val="34"/>
    <w:qFormat/>
    <w:rsid w:val="005A4490"/>
    <w:pPr>
      <w:spacing w:after="160" w:line="259" w:lineRule="auto"/>
      <w:ind w:left="720"/>
      <w:contextualSpacing/>
    </w:pPr>
    <w:rPr>
      <w:szCs w:val="20"/>
    </w:rPr>
  </w:style>
  <w:style w:type="paragraph" w:customStyle="1" w:styleId="icsmheading1">
    <w:name w:val="icsm_heading1"/>
    <w:basedOn w:val="Normal"/>
    <w:link w:val="icsmheading1Char"/>
    <w:rsid w:val="005A4490"/>
    <w:pPr>
      <w:spacing w:before="480" w:after="240" w:line="240" w:lineRule="auto"/>
    </w:pPr>
    <w:rPr>
      <w:rFonts w:ascii="Times New Roman" w:eastAsia="Times New Roman" w:hAnsi="Times New Roman"/>
      <w:b/>
      <w:sz w:val="20"/>
      <w:szCs w:val="20"/>
    </w:rPr>
  </w:style>
  <w:style w:type="character" w:customStyle="1" w:styleId="icsmheading1Char">
    <w:name w:val="icsm_heading1 Char"/>
    <w:basedOn w:val="DefaultParagraphFont"/>
    <w:link w:val="icsmheading1"/>
    <w:rsid w:val="005A4490"/>
    <w:rPr>
      <w:rFonts w:ascii="Times New Roman" w:eastAsia="Times New Roman" w:hAnsi="Times New Roman" w:cs="Times New Roman"/>
      <w:b/>
      <w:lang w:eastAsia="en-US"/>
    </w:rPr>
  </w:style>
  <w:style w:type="paragraph" w:customStyle="1" w:styleId="NoSpacing4">
    <w:name w:val="No Spacing4"/>
    <w:uiPriority w:val="1"/>
    <w:qFormat/>
    <w:rsid w:val="005A4490"/>
    <w:pPr>
      <w:spacing w:after="0" w:line="240" w:lineRule="auto"/>
    </w:pPr>
    <w:rPr>
      <w:sz w:val="22"/>
      <w:szCs w:val="22"/>
      <w:lang w:eastAsia="en-US"/>
    </w:rPr>
  </w:style>
  <w:style w:type="paragraph" w:customStyle="1" w:styleId="Authors">
    <w:name w:val="Authors"/>
    <w:basedOn w:val="Normal"/>
    <w:next w:val="Normal"/>
    <w:rsid w:val="005A4490"/>
    <w:pPr>
      <w:autoSpaceDE w:val="0"/>
      <w:autoSpaceDN w:val="0"/>
      <w:spacing w:after="320" w:line="240" w:lineRule="auto"/>
      <w:jc w:val="center"/>
    </w:pPr>
    <w:rPr>
      <w:rFonts w:ascii="Times New Roman" w:eastAsia="Times New Roman" w:hAnsi="Times New Roman"/>
    </w:rPr>
  </w:style>
  <w:style w:type="paragraph" w:customStyle="1" w:styleId="IndexTerms">
    <w:name w:val="IndexTerms"/>
    <w:basedOn w:val="Normal"/>
    <w:next w:val="Normal"/>
    <w:rsid w:val="005A4490"/>
    <w:pPr>
      <w:autoSpaceDE w:val="0"/>
      <w:autoSpaceDN w:val="0"/>
      <w:spacing w:after="0" w:line="240" w:lineRule="auto"/>
      <w:ind w:firstLine="202"/>
      <w:jc w:val="both"/>
    </w:pPr>
    <w:rPr>
      <w:rFonts w:ascii="Times New Roman" w:eastAsia="Times New Roman" w:hAnsi="Times New Roman"/>
      <w:b/>
      <w:bCs/>
      <w:sz w:val="18"/>
      <w:szCs w:val="18"/>
    </w:rPr>
  </w:style>
  <w:style w:type="paragraph" w:customStyle="1" w:styleId="Pa0">
    <w:name w:val="Pa0"/>
    <w:basedOn w:val="Normal"/>
    <w:next w:val="Normal"/>
    <w:rsid w:val="005A4490"/>
    <w:pPr>
      <w:widowControl w:val="0"/>
      <w:autoSpaceDE w:val="0"/>
      <w:autoSpaceDN w:val="0"/>
      <w:adjustRightInd w:val="0"/>
      <w:spacing w:after="0" w:line="241" w:lineRule="atLeast"/>
    </w:pPr>
    <w:rPr>
      <w:rFonts w:ascii="Baskerville" w:eastAsia="Times New Roman" w:hAnsi="Baskerville"/>
      <w:sz w:val="24"/>
      <w:szCs w:val="24"/>
    </w:rPr>
  </w:style>
  <w:style w:type="paragraph" w:customStyle="1" w:styleId="af2">
    <w:name w:val="......."/>
    <w:basedOn w:val="Normal"/>
    <w:next w:val="Normal"/>
    <w:uiPriority w:val="99"/>
    <w:rsid w:val="005A4490"/>
    <w:pPr>
      <w:autoSpaceDE w:val="0"/>
      <w:autoSpaceDN w:val="0"/>
      <w:adjustRightInd w:val="0"/>
      <w:spacing w:after="0" w:line="240" w:lineRule="auto"/>
      <w:jc w:val="both"/>
    </w:pPr>
    <w:rPr>
      <w:rFonts w:ascii="Times New Roman" w:hAnsi="Times New Roman"/>
      <w:sz w:val="20"/>
      <w:szCs w:val="24"/>
    </w:rPr>
  </w:style>
  <w:style w:type="paragraph" w:customStyle="1" w:styleId="TableCaptionAATT2008">
    <w:name w:val="Table Caption AATT 2008"/>
    <w:basedOn w:val="Normal"/>
    <w:link w:val="TableCaptionAATT2008Char"/>
    <w:qFormat/>
    <w:rsid w:val="005A4490"/>
    <w:pPr>
      <w:spacing w:after="0" w:line="240" w:lineRule="auto"/>
      <w:jc w:val="center"/>
    </w:pPr>
    <w:rPr>
      <w:rFonts w:ascii="Times New Roman" w:eastAsia="Batang" w:hAnsi="Times New Roman"/>
      <w:sz w:val="24"/>
      <w:szCs w:val="24"/>
      <w:lang w:eastAsia="el-GR"/>
    </w:rPr>
  </w:style>
  <w:style w:type="character" w:customStyle="1" w:styleId="TableCaptionAATT2008Char">
    <w:name w:val="Table Caption AATT 2008 Char"/>
    <w:link w:val="TableCaptionAATT2008"/>
    <w:rsid w:val="005A4490"/>
    <w:rPr>
      <w:rFonts w:ascii="Times New Roman" w:eastAsia="Batang" w:hAnsi="Times New Roman" w:cs="Times New Roman"/>
      <w:sz w:val="24"/>
      <w:szCs w:val="24"/>
      <w:lang w:eastAsia="el-GR"/>
    </w:rPr>
  </w:style>
  <w:style w:type="paragraph" w:customStyle="1" w:styleId="s0">
    <w:name w:val="s0"/>
    <w:rsid w:val="005A4490"/>
    <w:pPr>
      <w:widowControl w:val="0"/>
      <w:autoSpaceDE w:val="0"/>
      <w:autoSpaceDN w:val="0"/>
      <w:adjustRightInd w:val="0"/>
      <w:spacing w:after="0" w:line="240" w:lineRule="auto"/>
    </w:pPr>
    <w:rPr>
      <w:rFonts w:ascii="±¼¸²" w:eastAsia="Batang" w:hAnsi="±¼¸²" w:cs="±¼¸²"/>
      <w:sz w:val="24"/>
      <w:szCs w:val="24"/>
      <w:lang w:eastAsia="ko-KR"/>
    </w:rPr>
  </w:style>
  <w:style w:type="paragraph" w:customStyle="1" w:styleId="HEADING1-AATT2008">
    <w:name w:val="HEADING 1 - AATT 2008"/>
    <w:basedOn w:val="Normal"/>
    <w:link w:val="HEADING1-AATT2008Char"/>
    <w:qFormat/>
    <w:rsid w:val="005A4490"/>
    <w:pPr>
      <w:spacing w:after="0" w:line="240" w:lineRule="auto"/>
      <w:jc w:val="both"/>
    </w:pPr>
    <w:rPr>
      <w:rFonts w:ascii="Times New Roman" w:eastAsia="Batang" w:hAnsi="Times New Roman"/>
      <w:b/>
      <w:caps/>
      <w:sz w:val="24"/>
      <w:szCs w:val="24"/>
      <w:lang w:eastAsia="el-GR"/>
    </w:rPr>
  </w:style>
  <w:style w:type="character" w:customStyle="1" w:styleId="HEADING1-AATT2008Char">
    <w:name w:val="HEADING 1 - AATT 2008 Char"/>
    <w:link w:val="HEADING1-AATT2008"/>
    <w:rsid w:val="005A4490"/>
    <w:rPr>
      <w:rFonts w:ascii="Times New Roman" w:eastAsia="Batang" w:hAnsi="Times New Roman" w:cs="Times New Roman"/>
      <w:b/>
      <w:caps/>
      <w:sz w:val="24"/>
      <w:szCs w:val="24"/>
      <w:lang w:eastAsia="el-GR"/>
    </w:rPr>
  </w:style>
  <w:style w:type="paragraph" w:customStyle="1" w:styleId="2011-1">
    <w:name w:val="2011标-1"/>
    <w:basedOn w:val="Normal"/>
    <w:link w:val="2011-1Char"/>
    <w:qFormat/>
    <w:rsid w:val="005A4490"/>
    <w:pPr>
      <w:spacing w:beforeLines="50" w:afterLines="50" w:line="240" w:lineRule="auto"/>
      <w:jc w:val="both"/>
    </w:pPr>
    <w:rPr>
      <w:rFonts w:ascii="Times New Roman" w:eastAsia="Times New Roman" w:hAnsi="Times New Roman"/>
      <w:b/>
      <w:sz w:val="24"/>
      <w:szCs w:val="18"/>
    </w:rPr>
  </w:style>
  <w:style w:type="character" w:customStyle="1" w:styleId="2011-1Char">
    <w:name w:val="2011标-1 Char"/>
    <w:basedOn w:val="DefaultParagraphFont"/>
    <w:link w:val="2011-1"/>
    <w:rsid w:val="005A4490"/>
    <w:rPr>
      <w:rFonts w:ascii="Times New Roman" w:eastAsia="Times New Roman" w:hAnsi="Times New Roman" w:cs="Times New Roman"/>
      <w:b/>
      <w:sz w:val="24"/>
      <w:szCs w:val="18"/>
      <w:lang w:eastAsia="en-US"/>
    </w:rPr>
  </w:style>
  <w:style w:type="paragraph" w:customStyle="1" w:styleId="2011-10">
    <w:name w:val="2011参考文献-1"/>
    <w:basedOn w:val="Normal"/>
    <w:rsid w:val="005A4490"/>
    <w:pPr>
      <w:adjustRightInd w:val="0"/>
      <w:snapToGrid w:val="0"/>
      <w:spacing w:after="0" w:line="288" w:lineRule="auto"/>
      <w:ind w:left="420" w:hanging="420"/>
      <w:jc w:val="both"/>
    </w:pPr>
    <w:rPr>
      <w:rFonts w:ascii="Times New Roman" w:eastAsia="Times New Roman" w:hAnsi="Times New Roman"/>
      <w:sz w:val="18"/>
      <w:szCs w:val="18"/>
    </w:rPr>
  </w:style>
  <w:style w:type="paragraph" w:customStyle="1" w:styleId="af3">
    <w:name w:val="표 제목"/>
    <w:basedOn w:val="Normal"/>
    <w:rsid w:val="005A4490"/>
    <w:pPr>
      <w:widowControl w:val="0"/>
      <w:tabs>
        <w:tab w:val="left" w:pos="-26028"/>
        <w:tab w:val="left" w:pos="-25228"/>
        <w:tab w:val="left" w:pos="-24428"/>
        <w:tab w:val="left" w:pos="-23628"/>
        <w:tab w:val="left" w:pos="-22828"/>
        <w:tab w:val="left" w:pos="-22028"/>
        <w:tab w:val="left" w:pos="-21228"/>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snapToGrid w:val="0"/>
      <w:spacing w:after="0" w:line="384" w:lineRule="auto"/>
      <w:jc w:val="both"/>
      <w:textAlignment w:val="baseline"/>
    </w:pPr>
    <w:rPr>
      <w:rFonts w:ascii="Malgun Gothic" w:eastAsia="Gulim" w:hAnsi="Gulim" w:cs="Gulim"/>
      <w:b/>
      <w:bCs/>
      <w:color w:val="000000"/>
      <w:lang w:eastAsia="ko-KR"/>
    </w:rPr>
  </w:style>
  <w:style w:type="paragraph" w:customStyle="1" w:styleId="SH1">
    <w:name w:val="SH1"/>
    <w:qFormat/>
    <w:rsid w:val="005A4490"/>
    <w:pPr>
      <w:spacing w:before="180" w:after="120" w:line="240" w:lineRule="auto"/>
      <w:ind w:left="1469" w:hanging="1469"/>
      <w:jc w:val="both"/>
    </w:pPr>
    <w:rPr>
      <w:rFonts w:ascii="Arial Black" w:hAnsi="Arial Black" w:cs="Times New Roman"/>
      <w:b/>
      <w:sz w:val="24"/>
      <w:lang w:eastAsia="en-US"/>
    </w:rPr>
  </w:style>
  <w:style w:type="paragraph" w:customStyle="1" w:styleId="Solution">
    <w:name w:val="Solution"/>
    <w:link w:val="SolutionChar"/>
    <w:uiPriority w:val="1"/>
    <w:qFormat/>
    <w:rsid w:val="005A4490"/>
    <w:pPr>
      <w:tabs>
        <w:tab w:val="left" w:pos="504"/>
      </w:tabs>
      <w:spacing w:after="0" w:line="360" w:lineRule="auto"/>
      <w:ind w:hanging="72"/>
    </w:pPr>
    <w:rPr>
      <w:rFonts w:ascii="Times New Roman" w:hAnsi="Times New Roman"/>
      <w:lang w:eastAsia="en-US"/>
    </w:rPr>
  </w:style>
  <w:style w:type="character" w:customStyle="1" w:styleId="SolutionChar">
    <w:name w:val="Solution Char"/>
    <w:basedOn w:val="DefaultParagraphFont"/>
    <w:link w:val="Solution"/>
    <w:uiPriority w:val="1"/>
    <w:rsid w:val="005A4490"/>
    <w:rPr>
      <w:rFonts w:ascii="Times New Roman" w:hAnsi="Times New Roman"/>
      <w:lang w:eastAsia="en-US"/>
    </w:rPr>
  </w:style>
  <w:style w:type="paragraph" w:customStyle="1" w:styleId="Exercise">
    <w:name w:val="Exercise"/>
    <w:link w:val="ExerciseChar"/>
    <w:qFormat/>
    <w:rsid w:val="005A4490"/>
    <w:pPr>
      <w:tabs>
        <w:tab w:val="right" w:pos="6811"/>
      </w:tabs>
      <w:spacing w:after="0" w:line="360" w:lineRule="auto"/>
      <w:ind w:hanging="72"/>
      <w:jc w:val="both"/>
    </w:pPr>
    <w:rPr>
      <w:rFonts w:ascii="Times New Roman" w:hAnsi="Times New Roman" w:cs="Times New Roman"/>
      <w:sz w:val="18"/>
      <w:szCs w:val="28"/>
      <w:lang w:eastAsia="en-US"/>
    </w:rPr>
  </w:style>
  <w:style w:type="character" w:customStyle="1" w:styleId="ExerciseChar">
    <w:name w:val="Exercise Char"/>
    <w:basedOn w:val="DefaultParagraphFont"/>
    <w:link w:val="Exercise"/>
    <w:rsid w:val="005A4490"/>
    <w:rPr>
      <w:rFonts w:ascii="Times New Roman" w:hAnsi="Times New Roman" w:cs="Times New Roman"/>
      <w:sz w:val="18"/>
      <w:szCs w:val="28"/>
      <w:lang w:eastAsia="en-US"/>
    </w:rPr>
  </w:style>
  <w:style w:type="paragraph" w:customStyle="1" w:styleId="Exercise1">
    <w:name w:val="Exercise1"/>
    <w:basedOn w:val="Exercise"/>
    <w:qFormat/>
    <w:rsid w:val="005A4490"/>
    <w:pPr>
      <w:tabs>
        <w:tab w:val="clear" w:pos="6811"/>
        <w:tab w:val="left" w:pos="360"/>
        <w:tab w:val="right" w:pos="6776"/>
      </w:tabs>
      <w:spacing w:before="40" w:line="312" w:lineRule="auto"/>
      <w:ind w:firstLine="0"/>
    </w:pPr>
  </w:style>
  <w:style w:type="paragraph" w:customStyle="1" w:styleId="H1">
    <w:name w:val="H1"/>
    <w:uiPriority w:val="1"/>
    <w:qFormat/>
    <w:rsid w:val="005A4490"/>
    <w:pPr>
      <w:spacing w:before="180" w:after="0" w:line="360" w:lineRule="auto"/>
      <w:jc w:val="center"/>
    </w:pPr>
    <w:rPr>
      <w:rFonts w:ascii="Bookman Old Style" w:eastAsia="Times New Roman" w:hAnsi="Bookman Old Style" w:cs="Times-Roman"/>
      <w:b/>
      <w:bCs/>
      <w:caps/>
      <w:lang w:eastAsia="en-US"/>
    </w:rPr>
  </w:style>
  <w:style w:type="paragraph" w:customStyle="1" w:styleId="H2">
    <w:name w:val="H2"/>
    <w:uiPriority w:val="1"/>
    <w:qFormat/>
    <w:rsid w:val="005A4490"/>
    <w:pPr>
      <w:widowControl w:val="0"/>
      <w:tabs>
        <w:tab w:val="left" w:pos="562"/>
      </w:tabs>
      <w:adjustRightInd w:val="0"/>
      <w:spacing w:before="180" w:after="0" w:line="360" w:lineRule="auto"/>
      <w:jc w:val="center"/>
      <w:textAlignment w:val="baseline"/>
    </w:pPr>
    <w:rPr>
      <w:rFonts w:ascii="Bookman Old Style" w:eastAsia="Times New Roman" w:hAnsi="Bookman Old Style" w:cs="Times New Roman"/>
      <w:b/>
      <w:caps/>
      <w:szCs w:val="24"/>
      <w:lang w:eastAsia="en-US"/>
    </w:rPr>
  </w:style>
  <w:style w:type="paragraph" w:customStyle="1" w:styleId="QAU">
    <w:name w:val="Q AU"/>
    <w:link w:val="QAUChar"/>
    <w:qFormat/>
    <w:rsid w:val="005A4490"/>
    <w:pPr>
      <w:spacing w:after="0" w:line="360" w:lineRule="auto"/>
      <w:ind w:hanging="72"/>
      <w:jc w:val="right"/>
    </w:pPr>
    <w:rPr>
      <w:rFonts w:ascii="Algerian" w:eastAsia="Times New Roman" w:hAnsi="Algerian"/>
      <w:sz w:val="16"/>
      <w:szCs w:val="18"/>
      <w:lang w:eastAsia="en-US"/>
    </w:rPr>
  </w:style>
  <w:style w:type="character" w:customStyle="1" w:styleId="QAUChar">
    <w:name w:val="Q AU Char"/>
    <w:basedOn w:val="DefaultParagraphFont"/>
    <w:link w:val="QAU"/>
    <w:locked/>
    <w:rsid w:val="005A4490"/>
    <w:rPr>
      <w:rFonts w:ascii="Algerian" w:eastAsia="Times New Roman" w:hAnsi="Algerian"/>
      <w:sz w:val="16"/>
      <w:szCs w:val="18"/>
      <w:lang w:eastAsia="en-US"/>
    </w:rPr>
  </w:style>
  <w:style w:type="paragraph" w:customStyle="1" w:styleId="SHcentre">
    <w:name w:val="SH centre"/>
    <w:qFormat/>
    <w:rsid w:val="005A4490"/>
    <w:pPr>
      <w:widowControl w:val="0"/>
      <w:adjustRightInd w:val="0"/>
      <w:spacing w:before="180" w:after="0" w:line="360" w:lineRule="auto"/>
      <w:jc w:val="center"/>
      <w:textAlignment w:val="baseline"/>
    </w:pPr>
    <w:rPr>
      <w:rFonts w:ascii="Bookman Old Style" w:hAnsi="Bookman Old Style" w:cs="Times New Roman"/>
      <w:b/>
      <w:caps/>
      <w:lang w:eastAsia="en-US"/>
    </w:rPr>
  </w:style>
  <w:style w:type="paragraph" w:customStyle="1" w:styleId="SHleft">
    <w:name w:val="SH left"/>
    <w:basedOn w:val="Normal"/>
    <w:link w:val="SHleftChar"/>
    <w:qFormat/>
    <w:rsid w:val="005A4490"/>
    <w:pPr>
      <w:widowControl w:val="0"/>
      <w:tabs>
        <w:tab w:val="left" w:pos="709"/>
        <w:tab w:val="right" w:pos="8222"/>
      </w:tabs>
      <w:adjustRightInd w:val="0"/>
      <w:spacing w:before="120" w:after="0" w:line="312" w:lineRule="auto"/>
      <w:jc w:val="both"/>
      <w:textAlignment w:val="baseline"/>
    </w:pPr>
    <w:rPr>
      <w:rFonts w:ascii="Arial Black" w:hAnsi="Arial Black"/>
      <w:sz w:val="18"/>
      <w:szCs w:val="20"/>
    </w:rPr>
  </w:style>
  <w:style w:type="character" w:customStyle="1" w:styleId="SHleftChar">
    <w:name w:val="SH left Char"/>
    <w:basedOn w:val="DefaultParagraphFont"/>
    <w:link w:val="SHleft"/>
    <w:rsid w:val="005A4490"/>
    <w:rPr>
      <w:rFonts w:ascii="Arial Black" w:hAnsi="Arial Black" w:cs="Times New Roman"/>
      <w:sz w:val="18"/>
      <w:lang w:eastAsia="en-US"/>
    </w:rPr>
  </w:style>
  <w:style w:type="paragraph" w:customStyle="1" w:styleId="xy">
    <w:name w:val="x/y"/>
    <w:link w:val="xyChar"/>
    <w:qFormat/>
    <w:rsid w:val="005A4490"/>
    <w:pPr>
      <w:spacing w:after="0" w:line="288" w:lineRule="auto"/>
      <w:jc w:val="both"/>
    </w:pPr>
    <w:rPr>
      <w:rFonts w:ascii="Times New Roman" w:hAnsi="Times New Roman"/>
      <w:sz w:val="26"/>
      <w:lang w:eastAsia="en-US"/>
    </w:rPr>
  </w:style>
  <w:style w:type="character" w:customStyle="1" w:styleId="xyChar">
    <w:name w:val="x/y Char"/>
    <w:basedOn w:val="DefaultParagraphFont"/>
    <w:link w:val="xy"/>
    <w:locked/>
    <w:rsid w:val="005A4490"/>
    <w:rPr>
      <w:rFonts w:ascii="Times New Roman" w:hAnsi="Times New Roman"/>
      <w:sz w:val="26"/>
      <w:lang w:eastAsia="en-US"/>
    </w:rPr>
  </w:style>
  <w:style w:type="paragraph" w:customStyle="1" w:styleId="Example">
    <w:name w:val="Example"/>
    <w:link w:val="ExampleChar"/>
    <w:qFormat/>
    <w:rsid w:val="005A4490"/>
    <w:pPr>
      <w:widowControl w:val="0"/>
      <w:tabs>
        <w:tab w:val="left" w:pos="1368"/>
        <w:tab w:val="left" w:pos="1418"/>
        <w:tab w:val="right" w:pos="6804"/>
      </w:tabs>
      <w:adjustRightInd w:val="0"/>
      <w:spacing w:before="120" w:after="0" w:line="312" w:lineRule="auto"/>
      <w:ind w:hanging="144"/>
      <w:jc w:val="both"/>
      <w:textAlignment w:val="baseline"/>
    </w:pPr>
    <w:rPr>
      <w:rFonts w:ascii="Times New Roman" w:hAnsi="Times New Roman" w:cs="Times New Roman"/>
      <w:b/>
      <w:lang w:eastAsia="en-US"/>
    </w:rPr>
  </w:style>
  <w:style w:type="character" w:customStyle="1" w:styleId="ExampleChar">
    <w:name w:val="Example Char"/>
    <w:basedOn w:val="DefaultParagraphFont"/>
    <w:link w:val="Example"/>
    <w:rsid w:val="005A4490"/>
    <w:rPr>
      <w:rFonts w:ascii="Times New Roman" w:hAnsi="Times New Roman" w:cs="Times New Roman"/>
      <w:b/>
      <w:lang w:eastAsia="en-US"/>
    </w:rPr>
  </w:style>
  <w:style w:type="paragraph" w:customStyle="1" w:styleId="BodyText1">
    <w:name w:val="Body Text1"/>
    <w:rsid w:val="005A4490"/>
    <w:pPr>
      <w:autoSpaceDE w:val="0"/>
      <w:autoSpaceDN w:val="0"/>
      <w:adjustRightInd w:val="0"/>
      <w:spacing w:after="0" w:line="240" w:lineRule="auto"/>
      <w:ind w:firstLine="480"/>
    </w:pPr>
    <w:rPr>
      <w:rFonts w:ascii="Times New Roman" w:eastAsia="Times New Roman" w:hAnsi="Times New Roman" w:cs="Times New Roman"/>
      <w:color w:val="000000"/>
      <w:sz w:val="24"/>
      <w:szCs w:val="24"/>
      <w:lang w:eastAsia="en-US"/>
    </w:rPr>
  </w:style>
  <w:style w:type="paragraph" w:customStyle="1" w:styleId="Eopold">
    <w:name w:val="Eop old"/>
    <w:basedOn w:val="Endofproof"/>
    <w:link w:val="EopoldChar"/>
    <w:qFormat/>
    <w:rsid w:val="005A4490"/>
    <w:pPr>
      <w:ind w:firstLine="0"/>
    </w:pPr>
  </w:style>
  <w:style w:type="paragraph" w:customStyle="1" w:styleId="Endofproof">
    <w:name w:val="Endofproof"/>
    <w:basedOn w:val="Normal"/>
    <w:link w:val="EndofproofChar"/>
    <w:qFormat/>
    <w:rsid w:val="005A4490"/>
    <w:pPr>
      <w:tabs>
        <w:tab w:val="left" w:pos="709"/>
        <w:tab w:val="right" w:pos="8222"/>
        <w:tab w:val="right" w:pos="8280"/>
      </w:tabs>
      <w:spacing w:before="240" w:after="120" w:line="480" w:lineRule="auto"/>
      <w:ind w:firstLine="720"/>
      <w:jc w:val="both"/>
    </w:pPr>
    <w:rPr>
      <w:rFonts w:ascii="Times New Roman" w:eastAsia="Times New Roman" w:hAnsi="Times New Roman"/>
      <w:sz w:val="24"/>
      <w:szCs w:val="24"/>
    </w:rPr>
  </w:style>
  <w:style w:type="character" w:customStyle="1" w:styleId="EndofproofChar">
    <w:name w:val="Endofproof Char"/>
    <w:basedOn w:val="DefaultParagraphFont"/>
    <w:link w:val="Endofproof"/>
    <w:rsid w:val="005A4490"/>
    <w:rPr>
      <w:rFonts w:ascii="Times New Roman" w:eastAsia="Times New Roman" w:hAnsi="Times New Roman" w:cs="Times New Roman"/>
      <w:sz w:val="24"/>
      <w:szCs w:val="24"/>
      <w:lang w:eastAsia="en-US"/>
    </w:rPr>
  </w:style>
  <w:style w:type="character" w:customStyle="1" w:styleId="EopoldChar">
    <w:name w:val="Eop old Char"/>
    <w:basedOn w:val="EndofproofChar"/>
    <w:link w:val="Eopold"/>
    <w:rsid w:val="005A4490"/>
    <w:rPr>
      <w:rFonts w:ascii="Times New Roman" w:eastAsia="Times New Roman" w:hAnsi="Times New Roman" w:cs="Times New Roman"/>
      <w:sz w:val="24"/>
      <w:szCs w:val="24"/>
      <w:lang w:eastAsia="en-US"/>
    </w:rPr>
  </w:style>
  <w:style w:type="paragraph" w:customStyle="1" w:styleId="figspace">
    <w:name w:val="fig space"/>
    <w:basedOn w:val="Normal"/>
    <w:link w:val="figspaceChar"/>
    <w:qFormat/>
    <w:rsid w:val="005A4490"/>
    <w:pPr>
      <w:tabs>
        <w:tab w:val="left" w:pos="709"/>
        <w:tab w:val="right" w:pos="8222"/>
      </w:tabs>
      <w:spacing w:before="120" w:after="0" w:line="240" w:lineRule="auto"/>
      <w:jc w:val="center"/>
    </w:pPr>
    <w:rPr>
      <w:rFonts w:ascii="Times New Roman" w:eastAsia="Times New Roman" w:hAnsi="Times New Roman"/>
      <w:sz w:val="24"/>
      <w:szCs w:val="24"/>
    </w:rPr>
  </w:style>
  <w:style w:type="character" w:customStyle="1" w:styleId="figspaceChar">
    <w:name w:val="fig space Char"/>
    <w:basedOn w:val="DefaultParagraphFont"/>
    <w:link w:val="figspace"/>
    <w:rsid w:val="005A4490"/>
    <w:rPr>
      <w:rFonts w:ascii="Times New Roman" w:eastAsia="Times New Roman" w:hAnsi="Times New Roman" w:cs="Times New Roman"/>
      <w:sz w:val="24"/>
      <w:szCs w:val="24"/>
      <w:lang w:eastAsia="en-US"/>
    </w:rPr>
  </w:style>
  <w:style w:type="paragraph" w:customStyle="1" w:styleId="SH">
    <w:name w:val="SH"/>
    <w:uiPriority w:val="99"/>
    <w:semiHidden/>
    <w:qFormat/>
    <w:rsid w:val="005A4490"/>
    <w:pPr>
      <w:spacing w:before="240" w:after="120" w:line="360" w:lineRule="auto"/>
      <w:jc w:val="center"/>
    </w:pPr>
    <w:rPr>
      <w:rFonts w:ascii="Times New Roman" w:hAnsi="Times New Roman" w:cs="Times New Roman"/>
      <w:b/>
      <w:sz w:val="28"/>
      <w:szCs w:val="28"/>
      <w:lang w:eastAsia="en-US"/>
    </w:rPr>
  </w:style>
  <w:style w:type="paragraph" w:customStyle="1" w:styleId="ChapNo">
    <w:name w:val="Chap No"/>
    <w:basedOn w:val="Normal"/>
    <w:link w:val="ChapNoChar"/>
    <w:qFormat/>
    <w:rsid w:val="005A4490"/>
    <w:pPr>
      <w:tabs>
        <w:tab w:val="left" w:pos="709"/>
        <w:tab w:val="left" w:pos="851"/>
        <w:tab w:val="right" w:pos="8222"/>
      </w:tabs>
      <w:spacing w:before="240" w:after="120" w:line="360" w:lineRule="auto"/>
      <w:jc w:val="center"/>
    </w:pPr>
    <w:rPr>
      <w:rFonts w:ascii="Bookman Old Style" w:hAnsi="Bookman Old Style" w:cs="Calibri"/>
      <w:b/>
      <w:sz w:val="48"/>
      <w:szCs w:val="24"/>
      <w:lang w:eastAsia="zh-CN"/>
    </w:rPr>
  </w:style>
  <w:style w:type="character" w:customStyle="1" w:styleId="ChapNoChar">
    <w:name w:val="Chap No Char"/>
    <w:basedOn w:val="DefaultParagraphFont"/>
    <w:link w:val="ChapNo"/>
    <w:locked/>
    <w:rsid w:val="005A4490"/>
    <w:rPr>
      <w:rFonts w:ascii="Bookman Old Style" w:hAnsi="Bookman Old Style"/>
      <w:b/>
      <w:sz w:val="48"/>
      <w:szCs w:val="24"/>
    </w:rPr>
  </w:style>
  <w:style w:type="paragraph" w:customStyle="1" w:styleId="Chaphead">
    <w:name w:val="Chap head"/>
    <w:basedOn w:val="Normal"/>
    <w:link w:val="ChapheadChar"/>
    <w:uiPriority w:val="99"/>
    <w:semiHidden/>
    <w:qFormat/>
    <w:rsid w:val="005A4490"/>
    <w:pPr>
      <w:tabs>
        <w:tab w:val="left" w:pos="709"/>
        <w:tab w:val="right" w:pos="8222"/>
      </w:tabs>
      <w:spacing w:before="180" w:after="180" w:line="312" w:lineRule="auto"/>
      <w:ind w:right="28"/>
      <w:jc w:val="center"/>
      <w:outlineLvl w:val="0"/>
    </w:pPr>
    <w:rPr>
      <w:rFonts w:ascii="Arial Black" w:eastAsia="Times New Roman" w:hAnsi="Arial Black"/>
      <w:sz w:val="32"/>
      <w:szCs w:val="24"/>
    </w:rPr>
  </w:style>
  <w:style w:type="character" w:customStyle="1" w:styleId="ChapheadChar">
    <w:name w:val="Chap head Char"/>
    <w:basedOn w:val="DefaultParagraphFont"/>
    <w:link w:val="Chaphead"/>
    <w:uiPriority w:val="99"/>
    <w:semiHidden/>
    <w:rsid w:val="005A4490"/>
    <w:rPr>
      <w:rFonts w:ascii="Arial Black" w:eastAsia="Times New Roman" w:hAnsi="Arial Black" w:cs="Times New Roman"/>
      <w:sz w:val="32"/>
      <w:szCs w:val="24"/>
      <w:lang w:eastAsia="en-US"/>
    </w:rPr>
  </w:style>
  <w:style w:type="paragraph" w:customStyle="1" w:styleId="ChapHead0">
    <w:name w:val="Chap Head"/>
    <w:basedOn w:val="Chaphead"/>
    <w:link w:val="ChapHeadChar0"/>
    <w:qFormat/>
    <w:rsid w:val="005A4490"/>
    <w:rPr>
      <w:caps/>
      <w:szCs w:val="32"/>
    </w:rPr>
  </w:style>
  <w:style w:type="character" w:customStyle="1" w:styleId="ChapHeadChar0">
    <w:name w:val="Chap Head Char"/>
    <w:basedOn w:val="ChapheadChar"/>
    <w:link w:val="ChapHead0"/>
    <w:rsid w:val="005A4490"/>
    <w:rPr>
      <w:rFonts w:ascii="Arial Black" w:eastAsia="Times New Roman" w:hAnsi="Arial Black" w:cs="Times New Roman"/>
      <w:caps/>
      <w:sz w:val="32"/>
      <w:szCs w:val="32"/>
      <w:lang w:eastAsia="en-US"/>
    </w:rPr>
  </w:style>
  <w:style w:type="paragraph" w:customStyle="1" w:styleId="Headnew">
    <w:name w:val="Head new"/>
    <w:basedOn w:val="Normal"/>
    <w:link w:val="HeadnewChar"/>
    <w:qFormat/>
    <w:rsid w:val="005A4490"/>
    <w:pPr>
      <w:tabs>
        <w:tab w:val="left" w:pos="709"/>
        <w:tab w:val="right" w:pos="8222"/>
      </w:tabs>
      <w:spacing w:before="240" w:after="120" w:line="360" w:lineRule="auto"/>
      <w:jc w:val="center"/>
    </w:pPr>
    <w:rPr>
      <w:rFonts w:ascii="Times New Roman" w:hAnsi="Times New Roman"/>
      <w:b/>
      <w:caps/>
      <w:sz w:val="24"/>
      <w:szCs w:val="24"/>
    </w:rPr>
  </w:style>
  <w:style w:type="character" w:customStyle="1" w:styleId="HeadnewChar">
    <w:name w:val="Head new Char"/>
    <w:basedOn w:val="DefaultParagraphFont"/>
    <w:link w:val="Headnew"/>
    <w:rsid w:val="005A4490"/>
    <w:rPr>
      <w:rFonts w:ascii="Times New Roman" w:hAnsi="Times New Roman"/>
      <w:b/>
      <w:caps/>
      <w:sz w:val="24"/>
      <w:szCs w:val="24"/>
      <w:lang w:eastAsia="en-US"/>
    </w:rPr>
  </w:style>
  <w:style w:type="paragraph" w:customStyle="1" w:styleId="Theorem">
    <w:name w:val="Theorem"/>
    <w:basedOn w:val="Normal"/>
    <w:qFormat/>
    <w:rsid w:val="005A4490"/>
    <w:pPr>
      <w:tabs>
        <w:tab w:val="left" w:pos="709"/>
        <w:tab w:val="right" w:pos="8222"/>
      </w:tabs>
      <w:spacing w:before="240" w:after="120" w:line="240" w:lineRule="auto"/>
    </w:pPr>
    <w:rPr>
      <w:rFonts w:ascii="Arial Black" w:eastAsia="Times New Roman" w:hAnsi="Arial Black"/>
      <w:b/>
      <w:sz w:val="24"/>
      <w:szCs w:val="24"/>
    </w:rPr>
  </w:style>
  <w:style w:type="paragraph" w:customStyle="1" w:styleId="Proof">
    <w:name w:val="Proof"/>
    <w:basedOn w:val="Normal"/>
    <w:qFormat/>
    <w:rsid w:val="005A4490"/>
    <w:pPr>
      <w:tabs>
        <w:tab w:val="left" w:pos="709"/>
        <w:tab w:val="right" w:pos="8222"/>
        <w:tab w:val="right" w:pos="8323"/>
      </w:tabs>
      <w:spacing w:after="120" w:line="360" w:lineRule="auto"/>
    </w:pPr>
    <w:rPr>
      <w:rFonts w:ascii="Arial Black" w:eastAsia="Times New Roman" w:hAnsi="Arial Black"/>
      <w:b/>
      <w:sz w:val="24"/>
      <w:szCs w:val="24"/>
    </w:rPr>
  </w:style>
  <w:style w:type="paragraph" w:customStyle="1" w:styleId="StyleTheoremAfter6pt">
    <w:name w:val="Style Theorem + After:  6 pt"/>
    <w:basedOn w:val="Theorem"/>
    <w:rsid w:val="005A4490"/>
    <w:rPr>
      <w:bCs/>
      <w:szCs w:val="20"/>
    </w:rPr>
  </w:style>
  <w:style w:type="paragraph" w:customStyle="1" w:styleId="Eg">
    <w:name w:val="Eg"/>
    <w:qFormat/>
    <w:rsid w:val="005A4490"/>
    <w:pPr>
      <w:widowControl w:val="0"/>
      <w:tabs>
        <w:tab w:val="left" w:pos="1276"/>
      </w:tabs>
      <w:adjustRightInd w:val="0"/>
      <w:spacing w:after="0" w:line="360" w:lineRule="auto"/>
      <w:ind w:left="-288"/>
      <w:jc w:val="both"/>
      <w:textAlignment w:val="baseline"/>
    </w:pPr>
    <w:rPr>
      <w:rFonts w:ascii="Times New Roman" w:eastAsia="Times New Roman" w:hAnsi="Times New Roman" w:cs="Times New Roman"/>
      <w:b/>
      <w:lang w:eastAsia="en-US"/>
    </w:rPr>
  </w:style>
  <w:style w:type="paragraph" w:customStyle="1" w:styleId="AUQ">
    <w:name w:val="AU Q"/>
    <w:qFormat/>
    <w:rsid w:val="005A4490"/>
    <w:pPr>
      <w:spacing w:after="0" w:line="240" w:lineRule="auto"/>
      <w:ind w:left="1469" w:hanging="1469"/>
      <w:jc w:val="right"/>
    </w:pPr>
    <w:rPr>
      <w:rFonts w:ascii="Garamond" w:hAnsi="Garamond" w:cs="Times New Roman"/>
      <w:sz w:val="17"/>
      <w:szCs w:val="28"/>
      <w:lang w:eastAsia="en-US"/>
    </w:rPr>
  </w:style>
  <w:style w:type="paragraph" w:customStyle="1" w:styleId="Sol">
    <w:name w:val="Sol"/>
    <w:qFormat/>
    <w:rsid w:val="005A4490"/>
    <w:pPr>
      <w:spacing w:after="0" w:line="360" w:lineRule="auto"/>
      <w:ind w:left="360" w:hanging="360"/>
      <w:jc w:val="both"/>
    </w:pPr>
    <w:rPr>
      <w:rFonts w:ascii="Times New Roman" w:hAnsi="Times New Roman"/>
      <w:b/>
      <w:i/>
      <w:lang w:eastAsia="en-US"/>
    </w:rPr>
  </w:style>
  <w:style w:type="paragraph" w:customStyle="1" w:styleId="Style3">
    <w:name w:val="Style3"/>
    <w:basedOn w:val="Normal"/>
    <w:rsid w:val="005A4490"/>
    <w:pPr>
      <w:spacing w:after="0" w:line="240" w:lineRule="auto"/>
    </w:pPr>
    <w:rPr>
      <w:rFonts w:ascii="Palermo" w:eastAsia="Times New Roman" w:hAnsi="Palermo"/>
      <w:spacing w:val="10"/>
      <w:sz w:val="24"/>
      <w:szCs w:val="24"/>
      <w:u w:val="single"/>
    </w:rPr>
  </w:style>
  <w:style w:type="paragraph" w:customStyle="1" w:styleId="Style4">
    <w:name w:val="Style4"/>
    <w:basedOn w:val="Normal"/>
    <w:rsid w:val="005A4490"/>
    <w:pPr>
      <w:spacing w:after="0" w:line="240" w:lineRule="auto"/>
    </w:pPr>
    <w:rPr>
      <w:rFonts w:ascii="Palermo" w:eastAsia="Times New Roman" w:hAnsi="Palermo"/>
      <w:spacing w:val="10"/>
      <w:sz w:val="24"/>
      <w:szCs w:val="24"/>
      <w:u w:val="single"/>
    </w:rPr>
  </w:style>
  <w:style w:type="paragraph" w:customStyle="1" w:styleId="Sub3">
    <w:name w:val="Sub 3"/>
    <w:basedOn w:val="Normal"/>
    <w:link w:val="Sub3Char"/>
    <w:qFormat/>
    <w:rsid w:val="005A4490"/>
    <w:pPr>
      <w:tabs>
        <w:tab w:val="right" w:pos="9072"/>
      </w:tabs>
      <w:spacing w:after="0" w:line="480" w:lineRule="auto"/>
      <w:jc w:val="both"/>
    </w:pPr>
    <w:rPr>
      <w:rFonts w:ascii="Times New Roman" w:eastAsia="Times New Roman" w:hAnsi="Times New Roman"/>
      <w:position w:val="-6"/>
      <w:sz w:val="24"/>
      <w:szCs w:val="24"/>
      <w:vertAlign w:val="subscript"/>
    </w:rPr>
  </w:style>
  <w:style w:type="character" w:customStyle="1" w:styleId="Sub3Char">
    <w:name w:val="Sub 3 Char"/>
    <w:basedOn w:val="DefaultParagraphFont"/>
    <w:link w:val="Sub3"/>
    <w:rsid w:val="005A4490"/>
    <w:rPr>
      <w:rFonts w:ascii="Times New Roman" w:eastAsia="Times New Roman" w:hAnsi="Times New Roman" w:cs="Times New Roman"/>
      <w:position w:val="-6"/>
      <w:sz w:val="24"/>
      <w:szCs w:val="24"/>
      <w:vertAlign w:val="subscript"/>
      <w:lang w:eastAsia="en-US"/>
    </w:rPr>
  </w:style>
  <w:style w:type="paragraph" w:customStyle="1" w:styleId="Normal2">
    <w:name w:val="Normal2"/>
    <w:rsid w:val="005A4490"/>
    <w:pPr>
      <w:spacing w:after="0" w:line="240" w:lineRule="auto"/>
      <w:jc w:val="center"/>
    </w:pPr>
    <w:rPr>
      <w:rFonts w:ascii="Times New Roman" w:eastAsia="Times New Roman" w:hAnsi="Times New Roman" w:cs="Times New Roman"/>
      <w:lang w:eastAsia="en-US"/>
    </w:rPr>
  </w:style>
  <w:style w:type="paragraph" w:customStyle="1" w:styleId="EOP">
    <w:name w:val="EOP"/>
    <w:basedOn w:val="Normal"/>
    <w:link w:val="EOPChar"/>
    <w:qFormat/>
    <w:rsid w:val="005A4490"/>
    <w:pPr>
      <w:tabs>
        <w:tab w:val="right" w:pos="8647"/>
      </w:tabs>
      <w:spacing w:after="240" w:line="480" w:lineRule="auto"/>
      <w:jc w:val="both"/>
    </w:pPr>
    <w:rPr>
      <w:rFonts w:ascii="Times New Roman" w:hAnsi="Times New Roman"/>
      <w:sz w:val="24"/>
      <w:szCs w:val="24"/>
    </w:rPr>
  </w:style>
  <w:style w:type="character" w:customStyle="1" w:styleId="EOPChar">
    <w:name w:val="EOP Char"/>
    <w:basedOn w:val="DefaultParagraphFont"/>
    <w:link w:val="EOP"/>
    <w:rsid w:val="005A4490"/>
    <w:rPr>
      <w:rFonts w:ascii="Times New Roman" w:hAnsi="Times New Roman" w:cs="Times New Roman"/>
      <w:sz w:val="24"/>
      <w:szCs w:val="24"/>
      <w:lang w:eastAsia="en-US"/>
    </w:rPr>
  </w:style>
  <w:style w:type="paragraph" w:customStyle="1" w:styleId="EOPTab">
    <w:name w:val="EOP Tab"/>
    <w:basedOn w:val="EOP"/>
    <w:link w:val="EOPTabChar"/>
    <w:qFormat/>
    <w:rsid w:val="005A4490"/>
    <w:pPr>
      <w:ind w:firstLine="720"/>
    </w:pPr>
  </w:style>
  <w:style w:type="character" w:customStyle="1" w:styleId="EOPTabChar">
    <w:name w:val="EOP Tab Char"/>
    <w:basedOn w:val="EOPChar"/>
    <w:link w:val="EOPTab"/>
    <w:rsid w:val="005A4490"/>
    <w:rPr>
      <w:rFonts w:ascii="Times New Roman" w:hAnsi="Times New Roman" w:cs="Times New Roman"/>
      <w:sz w:val="24"/>
      <w:szCs w:val="24"/>
      <w:lang w:eastAsia="en-US"/>
    </w:rPr>
  </w:style>
  <w:style w:type="character" w:customStyle="1" w:styleId="mw-headline">
    <w:name w:val="mw-headline"/>
    <w:rsid w:val="005A4490"/>
    <w:rPr>
      <w:rFonts w:cs="Times New Roman"/>
    </w:rPr>
  </w:style>
  <w:style w:type="character" w:customStyle="1" w:styleId="kw4">
    <w:name w:val="kw4"/>
    <w:uiPriority w:val="99"/>
    <w:rsid w:val="005A4490"/>
    <w:rPr>
      <w:rFonts w:cs="Times New Roman"/>
    </w:rPr>
  </w:style>
  <w:style w:type="character" w:customStyle="1" w:styleId="br0">
    <w:name w:val="br0"/>
    <w:uiPriority w:val="99"/>
    <w:rsid w:val="005A4490"/>
    <w:rPr>
      <w:rFonts w:cs="Times New Roman"/>
    </w:rPr>
  </w:style>
  <w:style w:type="character" w:customStyle="1" w:styleId="kw1">
    <w:name w:val="kw1"/>
    <w:uiPriority w:val="99"/>
    <w:rsid w:val="005A4490"/>
    <w:rPr>
      <w:rFonts w:cs="Times New Roman"/>
    </w:rPr>
  </w:style>
  <w:style w:type="character" w:customStyle="1" w:styleId="kw3">
    <w:name w:val="kw3"/>
    <w:uiPriority w:val="99"/>
    <w:rsid w:val="005A4490"/>
    <w:rPr>
      <w:rFonts w:cs="Times New Roman"/>
    </w:rPr>
  </w:style>
  <w:style w:type="character" w:customStyle="1" w:styleId="me1">
    <w:name w:val="me1"/>
    <w:uiPriority w:val="99"/>
    <w:rsid w:val="005A4490"/>
    <w:rPr>
      <w:rFonts w:cs="Times New Roman"/>
    </w:rPr>
  </w:style>
  <w:style w:type="character" w:customStyle="1" w:styleId="sy0">
    <w:name w:val="sy0"/>
    <w:uiPriority w:val="99"/>
    <w:rsid w:val="005A4490"/>
    <w:rPr>
      <w:rFonts w:cs="Times New Roman"/>
    </w:rPr>
  </w:style>
  <w:style w:type="character" w:customStyle="1" w:styleId="co1">
    <w:name w:val="co1"/>
    <w:rsid w:val="005A4490"/>
    <w:rPr>
      <w:rFonts w:cs="Times New Roman"/>
    </w:rPr>
  </w:style>
  <w:style w:type="character" w:customStyle="1" w:styleId="citation">
    <w:name w:val="citation"/>
    <w:rsid w:val="005A4490"/>
    <w:rPr>
      <w:rFonts w:cs="Times New Roman"/>
    </w:rPr>
  </w:style>
  <w:style w:type="character" w:customStyle="1" w:styleId="apple-converted-space">
    <w:name w:val="apple-converted-space"/>
    <w:qFormat/>
    <w:rsid w:val="005A4490"/>
    <w:rPr>
      <w:rFonts w:cs="Times New Roman"/>
    </w:rPr>
  </w:style>
  <w:style w:type="character" w:customStyle="1" w:styleId="apple-style-span">
    <w:name w:val="apple-style-span"/>
    <w:rsid w:val="005A4490"/>
    <w:rPr>
      <w:rFonts w:cs="Times New Roman"/>
    </w:rPr>
  </w:style>
  <w:style w:type="character" w:customStyle="1" w:styleId="hit">
    <w:name w:val="hit"/>
    <w:rsid w:val="005A4490"/>
    <w:rPr>
      <w:rFonts w:cs="Times New Roman"/>
      <w:shd w:val="clear" w:color="auto" w:fill="FFFF99"/>
    </w:rPr>
  </w:style>
  <w:style w:type="character" w:customStyle="1" w:styleId="hit1">
    <w:name w:val="hit1"/>
    <w:uiPriority w:val="99"/>
    <w:rsid w:val="005A4490"/>
    <w:rPr>
      <w:rFonts w:cs="Times New Roman"/>
      <w:color w:val="5C5C5C"/>
      <w:sz w:val="19"/>
      <w:szCs w:val="19"/>
      <w:shd w:val="clear" w:color="auto" w:fill="FFFFDD"/>
    </w:rPr>
  </w:style>
  <w:style w:type="character" w:customStyle="1" w:styleId="z3988">
    <w:name w:val="z3988"/>
    <w:rsid w:val="005A4490"/>
    <w:rPr>
      <w:rFonts w:cs="Times New Roman"/>
    </w:rPr>
  </w:style>
  <w:style w:type="character" w:customStyle="1" w:styleId="citationbook">
    <w:name w:val="citation book"/>
    <w:uiPriority w:val="99"/>
    <w:rsid w:val="005A4490"/>
    <w:rPr>
      <w:rFonts w:cs="Times New Roman"/>
    </w:rPr>
  </w:style>
  <w:style w:type="character" w:customStyle="1" w:styleId="snippet">
    <w:name w:val="snippet"/>
    <w:rsid w:val="005A4490"/>
    <w:rPr>
      <w:rFonts w:cs="Times New Roman"/>
    </w:rPr>
  </w:style>
  <w:style w:type="character" w:customStyle="1" w:styleId="A10">
    <w:name w:val="A1"/>
    <w:uiPriority w:val="99"/>
    <w:rsid w:val="005A4490"/>
    <w:rPr>
      <w:color w:val="000000"/>
      <w:sz w:val="17"/>
    </w:rPr>
  </w:style>
  <w:style w:type="character" w:customStyle="1" w:styleId="Date1">
    <w:name w:val="Date1"/>
    <w:uiPriority w:val="99"/>
    <w:rsid w:val="005A4490"/>
    <w:rPr>
      <w:rFonts w:cs="Times New Roman"/>
      <w:i/>
      <w:iCs/>
      <w:color w:val="666666"/>
    </w:rPr>
  </w:style>
  <w:style w:type="character" w:customStyle="1" w:styleId="st1">
    <w:name w:val="st1"/>
    <w:uiPriority w:val="99"/>
    <w:rsid w:val="005A4490"/>
  </w:style>
  <w:style w:type="character" w:customStyle="1" w:styleId="highlight">
    <w:name w:val="highlight"/>
    <w:uiPriority w:val="99"/>
    <w:rsid w:val="005A4490"/>
    <w:rPr>
      <w:rFonts w:cs="Times New Roman"/>
    </w:rPr>
  </w:style>
  <w:style w:type="character" w:customStyle="1" w:styleId="style11">
    <w:name w:val="style11"/>
    <w:rsid w:val="005A4490"/>
    <w:rPr>
      <w:b/>
      <w:bCs/>
      <w:color w:val="660000"/>
    </w:rPr>
  </w:style>
  <w:style w:type="character" w:customStyle="1" w:styleId="uri">
    <w:name w:val="uri"/>
    <w:basedOn w:val="DefaultParagraphFont"/>
    <w:rsid w:val="005A4490"/>
  </w:style>
  <w:style w:type="character" w:customStyle="1" w:styleId="keyword">
    <w:name w:val="keyword"/>
    <w:basedOn w:val="DefaultParagraphFont"/>
    <w:rsid w:val="005A4490"/>
  </w:style>
  <w:style w:type="character" w:customStyle="1" w:styleId="hps">
    <w:name w:val="hps"/>
    <w:basedOn w:val="DefaultParagraphFont"/>
    <w:rsid w:val="005A4490"/>
  </w:style>
  <w:style w:type="character" w:customStyle="1" w:styleId="d">
    <w:name w:val="d"/>
    <w:basedOn w:val="DefaultParagraphFont"/>
    <w:rsid w:val="005A4490"/>
  </w:style>
  <w:style w:type="character" w:customStyle="1" w:styleId="af4">
    <w:name w:val="a"/>
    <w:basedOn w:val="DefaultParagraphFont"/>
    <w:rsid w:val="005A4490"/>
  </w:style>
  <w:style w:type="character" w:customStyle="1" w:styleId="c">
    <w:name w:val="c"/>
    <w:basedOn w:val="DefaultParagraphFont"/>
    <w:rsid w:val="005A4490"/>
  </w:style>
  <w:style w:type="character" w:customStyle="1" w:styleId="label1">
    <w:name w:val="label1"/>
    <w:basedOn w:val="DefaultParagraphFont"/>
    <w:rsid w:val="005A4490"/>
  </w:style>
  <w:style w:type="character" w:customStyle="1" w:styleId="pagination">
    <w:name w:val="pagination"/>
    <w:basedOn w:val="DefaultParagraphFont"/>
    <w:rsid w:val="005A4490"/>
  </w:style>
  <w:style w:type="character" w:customStyle="1" w:styleId="spelle">
    <w:name w:val="spelle"/>
    <w:basedOn w:val="DefaultParagraphFont"/>
    <w:rsid w:val="005A4490"/>
  </w:style>
  <w:style w:type="character" w:customStyle="1" w:styleId="WW8Num16z0">
    <w:name w:val="WW8Num16z0"/>
    <w:rsid w:val="005A4490"/>
    <w:rPr>
      <w:rFonts w:ascii="Times New Roman" w:hAnsi="Times New Roman" w:cs="Times New Roman"/>
      <w:color w:val="auto"/>
      <w:sz w:val="16"/>
      <w:szCs w:val="16"/>
    </w:rPr>
  </w:style>
  <w:style w:type="character" w:customStyle="1" w:styleId="PlaceholderText1">
    <w:name w:val="Placeholder Text1"/>
    <w:uiPriority w:val="99"/>
    <w:semiHidden/>
    <w:rsid w:val="005A4490"/>
    <w:rPr>
      <w:color w:val="808080"/>
    </w:rPr>
  </w:style>
  <w:style w:type="character" w:customStyle="1" w:styleId="yiv1033228379apple-style-span">
    <w:name w:val="yiv1033228379apple-style-span"/>
    <w:basedOn w:val="DefaultParagraphFont"/>
    <w:rsid w:val="005A4490"/>
  </w:style>
  <w:style w:type="character" w:customStyle="1" w:styleId="HeaderChar1">
    <w:name w:val="Header Char1"/>
    <w:rsid w:val="005A4490"/>
    <w:rPr>
      <w:sz w:val="24"/>
      <w:szCs w:val="24"/>
      <w:lang w:eastAsia="zh-CN"/>
    </w:rPr>
  </w:style>
  <w:style w:type="character" w:customStyle="1" w:styleId="FooterChar1">
    <w:name w:val="Footer Char1"/>
    <w:uiPriority w:val="99"/>
    <w:rsid w:val="005A4490"/>
    <w:rPr>
      <w:sz w:val="24"/>
      <w:szCs w:val="24"/>
      <w:lang w:eastAsia="zh-CN"/>
    </w:rPr>
  </w:style>
  <w:style w:type="character" w:customStyle="1" w:styleId="searchword">
    <w:name w:val="searchword"/>
    <w:rsid w:val="005A4490"/>
    <w:rPr>
      <w:rFonts w:cs="Times New Roman"/>
    </w:rPr>
  </w:style>
  <w:style w:type="character" w:customStyle="1" w:styleId="st">
    <w:name w:val="st"/>
    <w:basedOn w:val="DefaultParagraphFont"/>
    <w:rsid w:val="005A4490"/>
  </w:style>
  <w:style w:type="character" w:customStyle="1" w:styleId="SubtleEmphasis1">
    <w:name w:val="Subtle Emphasis1"/>
    <w:uiPriority w:val="19"/>
    <w:qFormat/>
    <w:rsid w:val="005A4490"/>
    <w:rPr>
      <w:i/>
      <w:iCs/>
      <w:color w:val="404040"/>
    </w:rPr>
  </w:style>
  <w:style w:type="character" w:customStyle="1" w:styleId="mw-editsection">
    <w:name w:val="mw-editsection"/>
    <w:rsid w:val="005A4490"/>
  </w:style>
  <w:style w:type="character" w:customStyle="1" w:styleId="xn-person">
    <w:name w:val="xn-person"/>
    <w:basedOn w:val="DefaultParagraphFont"/>
    <w:rsid w:val="005A4490"/>
  </w:style>
  <w:style w:type="character" w:customStyle="1" w:styleId="WW-Absatz-Standardschriftart111111">
    <w:name w:val="WW-Absatz-Standardschriftart111111"/>
    <w:rsid w:val="005A4490"/>
  </w:style>
  <w:style w:type="character" w:customStyle="1" w:styleId="IntenseEmphasis1">
    <w:name w:val="Intense Emphasis1"/>
    <w:uiPriority w:val="21"/>
    <w:qFormat/>
    <w:rsid w:val="005A4490"/>
    <w:rPr>
      <w:b/>
      <w:bCs/>
      <w:i/>
      <w:iCs/>
      <w:color w:val="4F81BD"/>
    </w:rPr>
  </w:style>
  <w:style w:type="character" w:customStyle="1" w:styleId="SubtleReference1">
    <w:name w:val="Subtle Reference1"/>
    <w:uiPriority w:val="31"/>
    <w:qFormat/>
    <w:rsid w:val="005A4490"/>
    <w:rPr>
      <w:smallCaps/>
      <w:color w:val="C0504D"/>
      <w:u w:val="single"/>
    </w:rPr>
  </w:style>
  <w:style w:type="character" w:customStyle="1" w:styleId="IntenseReference1">
    <w:name w:val="Intense Reference1"/>
    <w:uiPriority w:val="32"/>
    <w:qFormat/>
    <w:rsid w:val="005A4490"/>
    <w:rPr>
      <w:b/>
      <w:bCs/>
      <w:smallCaps/>
      <w:color w:val="C0504D"/>
      <w:spacing w:val="5"/>
      <w:u w:val="single"/>
    </w:rPr>
  </w:style>
  <w:style w:type="character" w:customStyle="1" w:styleId="BookTitle1">
    <w:name w:val="Book Title1"/>
    <w:uiPriority w:val="33"/>
    <w:qFormat/>
    <w:rsid w:val="005A4490"/>
    <w:rPr>
      <w:b/>
      <w:bCs/>
      <w:smallCaps/>
      <w:spacing w:val="5"/>
    </w:rPr>
  </w:style>
  <w:style w:type="character" w:customStyle="1" w:styleId="SubtleEmphasis11">
    <w:name w:val="Subtle Emphasis11"/>
    <w:uiPriority w:val="19"/>
    <w:qFormat/>
    <w:rsid w:val="005A4490"/>
    <w:rPr>
      <w:i/>
      <w:iCs/>
    </w:rPr>
  </w:style>
  <w:style w:type="character" w:customStyle="1" w:styleId="IntenseEmphasis11">
    <w:name w:val="Intense Emphasis11"/>
    <w:uiPriority w:val="21"/>
    <w:qFormat/>
    <w:rsid w:val="005A4490"/>
    <w:rPr>
      <w:b/>
      <w:bCs/>
      <w:i/>
      <w:iCs/>
    </w:rPr>
  </w:style>
  <w:style w:type="character" w:customStyle="1" w:styleId="SubtleReference11">
    <w:name w:val="Subtle Reference11"/>
    <w:uiPriority w:val="31"/>
    <w:qFormat/>
    <w:rsid w:val="005A4490"/>
    <w:rPr>
      <w:smallCaps/>
    </w:rPr>
  </w:style>
  <w:style w:type="character" w:customStyle="1" w:styleId="IntenseReference11">
    <w:name w:val="Intense Reference11"/>
    <w:uiPriority w:val="32"/>
    <w:qFormat/>
    <w:rsid w:val="005A4490"/>
    <w:rPr>
      <w:b/>
      <w:bCs/>
      <w:smallCaps/>
    </w:rPr>
  </w:style>
  <w:style w:type="character" w:customStyle="1" w:styleId="BookTitle11">
    <w:name w:val="Book Title11"/>
    <w:uiPriority w:val="33"/>
    <w:qFormat/>
    <w:rsid w:val="005A4490"/>
    <w:rPr>
      <w:i/>
      <w:iCs/>
      <w:smallCaps/>
      <w:spacing w:val="5"/>
    </w:rPr>
  </w:style>
  <w:style w:type="character" w:customStyle="1" w:styleId="yshortcuts">
    <w:name w:val="yshortcuts"/>
    <w:basedOn w:val="DefaultParagraphFont"/>
    <w:rsid w:val="005A4490"/>
  </w:style>
  <w:style w:type="character" w:customStyle="1" w:styleId="BodyTextChar1">
    <w:name w:val="Body Text Char1"/>
    <w:uiPriority w:val="99"/>
    <w:rsid w:val="005A4490"/>
  </w:style>
  <w:style w:type="character" w:customStyle="1" w:styleId="BodyText2Char1">
    <w:name w:val="Body Text 2 Char1"/>
    <w:uiPriority w:val="99"/>
    <w:semiHidden/>
    <w:rsid w:val="005A4490"/>
  </w:style>
  <w:style w:type="character" w:customStyle="1" w:styleId="tocnumber2">
    <w:name w:val="tocnumber2"/>
    <w:basedOn w:val="DefaultParagraphFont"/>
    <w:rsid w:val="005A4490"/>
  </w:style>
  <w:style w:type="character" w:customStyle="1" w:styleId="toctext">
    <w:name w:val="toctext"/>
    <w:basedOn w:val="DefaultParagraphFont"/>
    <w:rsid w:val="005A4490"/>
  </w:style>
  <w:style w:type="character" w:customStyle="1" w:styleId="addmd">
    <w:name w:val="addmd"/>
    <w:basedOn w:val="DefaultParagraphFont"/>
    <w:rsid w:val="005A4490"/>
  </w:style>
  <w:style w:type="character" w:customStyle="1" w:styleId="l6">
    <w:name w:val="l6"/>
    <w:basedOn w:val="DefaultParagraphFont"/>
    <w:rsid w:val="005A4490"/>
  </w:style>
  <w:style w:type="character" w:customStyle="1" w:styleId="l7">
    <w:name w:val="l7"/>
    <w:basedOn w:val="DefaultParagraphFont"/>
    <w:rsid w:val="005A4490"/>
  </w:style>
  <w:style w:type="character" w:customStyle="1" w:styleId="l8">
    <w:name w:val="l8"/>
    <w:basedOn w:val="DefaultParagraphFont"/>
    <w:rsid w:val="005A4490"/>
  </w:style>
  <w:style w:type="character" w:customStyle="1" w:styleId="l9">
    <w:name w:val="l9"/>
    <w:basedOn w:val="DefaultParagraphFont"/>
    <w:rsid w:val="005A4490"/>
  </w:style>
  <w:style w:type="character" w:customStyle="1" w:styleId="rvts482212">
    <w:name w:val="rvts482212"/>
    <w:basedOn w:val="DefaultParagraphFont"/>
    <w:rsid w:val="005A4490"/>
  </w:style>
  <w:style w:type="character" w:customStyle="1" w:styleId="q1">
    <w:name w:val="q1"/>
    <w:rsid w:val="005A4490"/>
    <w:rPr>
      <w:color w:val="550055"/>
    </w:rPr>
  </w:style>
  <w:style w:type="character" w:customStyle="1" w:styleId="Bodytext20">
    <w:name w:val="Body text2"/>
    <w:uiPriority w:val="99"/>
    <w:rsid w:val="005A4490"/>
    <w:rPr>
      <w:rFonts w:ascii="Times New Roman" w:hAnsi="Times New Roman" w:cs="Times New Roman"/>
      <w:sz w:val="14"/>
      <w:szCs w:val="14"/>
      <w:shd w:val="clear" w:color="auto" w:fill="FFFFFF"/>
    </w:rPr>
  </w:style>
  <w:style w:type="character" w:customStyle="1" w:styleId="BodytextItalic">
    <w:name w:val="Body text + Italic"/>
    <w:uiPriority w:val="99"/>
    <w:rsid w:val="005A4490"/>
    <w:rPr>
      <w:rFonts w:ascii="Times New Roman" w:hAnsi="Times New Roman" w:cs="Times New Roman"/>
      <w:i/>
      <w:iCs/>
      <w:sz w:val="14"/>
      <w:szCs w:val="14"/>
      <w:shd w:val="clear" w:color="auto" w:fill="FFFFFF"/>
    </w:rPr>
  </w:style>
  <w:style w:type="character" w:customStyle="1" w:styleId="BodytextItalic1">
    <w:name w:val="Body text + Italic1"/>
    <w:uiPriority w:val="99"/>
    <w:rsid w:val="005A4490"/>
    <w:rPr>
      <w:rFonts w:ascii="Times New Roman" w:hAnsi="Times New Roman" w:cs="Times New Roman"/>
      <w:i/>
      <w:iCs/>
      <w:sz w:val="14"/>
      <w:szCs w:val="14"/>
      <w:shd w:val="clear" w:color="auto" w:fill="FFFFFF"/>
    </w:rPr>
  </w:style>
  <w:style w:type="character" w:customStyle="1" w:styleId="ilad">
    <w:name w:val="il_ad"/>
    <w:basedOn w:val="DefaultParagraphFont"/>
    <w:rsid w:val="005A4490"/>
  </w:style>
  <w:style w:type="character" w:customStyle="1" w:styleId="page-description1">
    <w:name w:val="page-description1"/>
    <w:rsid w:val="005A4490"/>
    <w:rPr>
      <w:rFonts w:ascii="Verdana" w:hAnsi="Verdana" w:hint="default"/>
      <w:sz w:val="20"/>
      <w:szCs w:val="20"/>
    </w:rPr>
  </w:style>
  <w:style w:type="character" w:customStyle="1" w:styleId="eb-topic-section-title">
    <w:name w:val="eb-topic-section-title"/>
    <w:basedOn w:val="DefaultParagraphFont"/>
    <w:rsid w:val="005A4490"/>
  </w:style>
  <w:style w:type="character" w:customStyle="1" w:styleId="binomial">
    <w:name w:val="binomial"/>
    <w:basedOn w:val="DefaultParagraphFont"/>
    <w:rsid w:val="005A4490"/>
  </w:style>
  <w:style w:type="character" w:customStyle="1" w:styleId="WW-Absatz-Standardschriftart11111">
    <w:name w:val="WW-Absatz-Standardschriftart11111"/>
    <w:rsid w:val="005A4490"/>
  </w:style>
  <w:style w:type="character" w:customStyle="1" w:styleId="verdana13blue">
    <w:name w:val="verdana13blue"/>
    <w:rsid w:val="005A4490"/>
  </w:style>
  <w:style w:type="character" w:customStyle="1" w:styleId="srtitle">
    <w:name w:val="srtitle"/>
    <w:rsid w:val="005A4490"/>
  </w:style>
  <w:style w:type="character" w:customStyle="1" w:styleId="mw-cite-backlink">
    <w:name w:val="mw-cite-backlink"/>
    <w:basedOn w:val="DefaultParagraphFont"/>
    <w:rsid w:val="005A4490"/>
  </w:style>
  <w:style w:type="character" w:customStyle="1" w:styleId="reference-text">
    <w:name w:val="reference-text"/>
    <w:basedOn w:val="DefaultParagraphFont"/>
    <w:rsid w:val="005A4490"/>
  </w:style>
  <w:style w:type="character" w:customStyle="1" w:styleId="bold">
    <w:name w:val="bold"/>
    <w:basedOn w:val="DefaultParagraphFont"/>
    <w:rsid w:val="005A4490"/>
  </w:style>
  <w:style w:type="character" w:customStyle="1" w:styleId="Heading2Char1">
    <w:name w:val="Heading 2 Char1"/>
    <w:uiPriority w:val="99"/>
    <w:locked/>
    <w:rsid w:val="005A4490"/>
    <w:rPr>
      <w:rFonts w:ascii="Arial" w:hAnsi="Arial" w:cs="Arial"/>
      <w:b/>
      <w:bCs/>
      <w:iCs/>
      <w:sz w:val="28"/>
      <w:szCs w:val="28"/>
      <w:lang w:bidi="ar-SA"/>
    </w:rPr>
  </w:style>
  <w:style w:type="character" w:customStyle="1" w:styleId="Heading3Char1">
    <w:name w:val="Heading 3 Char1"/>
    <w:uiPriority w:val="99"/>
    <w:locked/>
    <w:rsid w:val="005A4490"/>
    <w:rPr>
      <w:rFonts w:ascii="Arial" w:hAnsi="Arial" w:cs="Arial"/>
      <w:bCs/>
      <w:i/>
      <w:sz w:val="26"/>
      <w:szCs w:val="26"/>
    </w:rPr>
  </w:style>
  <w:style w:type="character" w:customStyle="1" w:styleId="BalloonTextChar1">
    <w:name w:val="Balloon Text Char1"/>
    <w:uiPriority w:val="99"/>
    <w:locked/>
    <w:rsid w:val="005A4490"/>
    <w:rPr>
      <w:rFonts w:ascii="Tahoma" w:hAnsi="Tahoma" w:cs="Tahoma"/>
      <w:sz w:val="16"/>
      <w:szCs w:val="16"/>
    </w:rPr>
  </w:style>
  <w:style w:type="character" w:customStyle="1" w:styleId="FontStyle99">
    <w:name w:val="Font Style99"/>
    <w:uiPriority w:val="99"/>
    <w:rsid w:val="005A4490"/>
    <w:rPr>
      <w:rFonts w:ascii="Times New Roman" w:hAnsi="Times New Roman" w:cs="Times New Roman"/>
      <w:sz w:val="22"/>
      <w:szCs w:val="22"/>
    </w:rPr>
  </w:style>
  <w:style w:type="character" w:customStyle="1" w:styleId="A90">
    <w:name w:val="A9"/>
    <w:uiPriority w:val="99"/>
    <w:rsid w:val="005A4490"/>
    <w:rPr>
      <w:rFonts w:cs="Corisande"/>
      <w:color w:val="000000"/>
      <w:sz w:val="19"/>
      <w:szCs w:val="19"/>
    </w:rPr>
  </w:style>
  <w:style w:type="character" w:customStyle="1" w:styleId="A40">
    <w:name w:val="A4"/>
    <w:uiPriority w:val="99"/>
    <w:rsid w:val="005A4490"/>
    <w:rPr>
      <w:rFonts w:cs="Corisande"/>
      <w:b/>
      <w:bCs/>
      <w:color w:val="000000"/>
      <w:sz w:val="20"/>
      <w:szCs w:val="20"/>
    </w:rPr>
  </w:style>
  <w:style w:type="character" w:customStyle="1" w:styleId="A100">
    <w:name w:val="A10"/>
    <w:uiPriority w:val="99"/>
    <w:rsid w:val="005A4490"/>
    <w:rPr>
      <w:rFonts w:cs="Corisande"/>
      <w:color w:val="000000"/>
      <w:sz w:val="14"/>
      <w:szCs w:val="14"/>
    </w:rPr>
  </w:style>
  <w:style w:type="character" w:customStyle="1" w:styleId="A12">
    <w:name w:val="A12"/>
    <w:uiPriority w:val="99"/>
    <w:rsid w:val="005A4490"/>
    <w:rPr>
      <w:rFonts w:cs="Corisande"/>
      <w:color w:val="000000"/>
      <w:sz w:val="11"/>
      <w:szCs w:val="11"/>
    </w:rPr>
  </w:style>
  <w:style w:type="character" w:customStyle="1" w:styleId="A13">
    <w:name w:val="A13"/>
    <w:uiPriority w:val="99"/>
    <w:rsid w:val="005A4490"/>
    <w:rPr>
      <w:rFonts w:cs="Corisande"/>
      <w:color w:val="000000"/>
      <w:sz w:val="18"/>
      <w:szCs w:val="18"/>
    </w:rPr>
  </w:style>
  <w:style w:type="character" w:customStyle="1" w:styleId="A80">
    <w:name w:val="A8"/>
    <w:uiPriority w:val="99"/>
    <w:rsid w:val="005A4490"/>
    <w:rPr>
      <w:rFonts w:cs="Corisande"/>
      <w:b/>
      <w:bCs/>
      <w:color w:val="000000"/>
      <w:sz w:val="28"/>
      <w:szCs w:val="28"/>
    </w:rPr>
  </w:style>
  <w:style w:type="character" w:customStyle="1" w:styleId="A14">
    <w:name w:val="A14"/>
    <w:uiPriority w:val="99"/>
    <w:rsid w:val="005A4490"/>
    <w:rPr>
      <w:rFonts w:cs="Corisande"/>
      <w:color w:val="000000"/>
      <w:sz w:val="10"/>
      <w:szCs w:val="10"/>
    </w:rPr>
  </w:style>
  <w:style w:type="character" w:customStyle="1" w:styleId="A30">
    <w:name w:val="A3"/>
    <w:uiPriority w:val="99"/>
    <w:rsid w:val="005A4490"/>
    <w:rPr>
      <w:rFonts w:cs="Corisande"/>
      <w:b/>
      <w:bCs/>
      <w:i/>
      <w:iCs/>
      <w:color w:val="000000"/>
      <w:sz w:val="22"/>
      <w:szCs w:val="22"/>
    </w:rPr>
  </w:style>
  <w:style w:type="character" w:customStyle="1" w:styleId="year">
    <w:name w:val="year"/>
    <w:basedOn w:val="DefaultParagraphFont"/>
    <w:rsid w:val="005A4490"/>
  </w:style>
  <w:style w:type="character" w:customStyle="1" w:styleId="l10">
    <w:name w:val="l10"/>
    <w:basedOn w:val="DefaultParagraphFont"/>
    <w:rsid w:val="005A4490"/>
  </w:style>
  <w:style w:type="character" w:customStyle="1" w:styleId="l11">
    <w:name w:val="l11"/>
    <w:basedOn w:val="DefaultParagraphFont"/>
    <w:rsid w:val="005A4490"/>
  </w:style>
  <w:style w:type="character" w:customStyle="1" w:styleId="l12">
    <w:name w:val="l12"/>
    <w:basedOn w:val="DefaultParagraphFont"/>
    <w:rsid w:val="005A4490"/>
  </w:style>
  <w:style w:type="character" w:customStyle="1" w:styleId="l">
    <w:name w:val="l"/>
    <w:basedOn w:val="DefaultParagraphFont"/>
    <w:rsid w:val="005A4490"/>
  </w:style>
  <w:style w:type="character" w:customStyle="1" w:styleId="formula0">
    <w:name w:val="formula"/>
    <w:basedOn w:val="DefaultParagraphFont"/>
    <w:rsid w:val="005A4490"/>
  </w:style>
  <w:style w:type="character" w:customStyle="1" w:styleId="CharChar2">
    <w:name w:val="Char Char2"/>
    <w:locked/>
    <w:rsid w:val="005A4490"/>
    <w:rPr>
      <w:bCs/>
      <w:sz w:val="24"/>
      <w:szCs w:val="24"/>
      <w:lang w:val="en-US" w:eastAsia="en-US" w:bidi="ar-SA"/>
    </w:rPr>
  </w:style>
  <w:style w:type="character" w:customStyle="1" w:styleId="cite-accessibility-label">
    <w:name w:val="cite-accessibility-label"/>
    <w:basedOn w:val="DefaultParagraphFont"/>
    <w:rsid w:val="005A4490"/>
  </w:style>
  <w:style w:type="character" w:customStyle="1" w:styleId="reference-accessdate">
    <w:name w:val="reference-accessdate"/>
    <w:basedOn w:val="DefaultParagraphFont"/>
    <w:rsid w:val="005A4490"/>
  </w:style>
  <w:style w:type="character" w:customStyle="1" w:styleId="MTEquationSection">
    <w:name w:val="MTEquationSection"/>
    <w:rsid w:val="005A4490"/>
    <w:rPr>
      <w:vanish/>
      <w:color w:val="FF0000"/>
    </w:rPr>
  </w:style>
  <w:style w:type="character" w:customStyle="1" w:styleId="lrg">
    <w:name w:val="lrg"/>
    <w:basedOn w:val="DefaultParagraphFont"/>
    <w:rsid w:val="005A4490"/>
  </w:style>
  <w:style w:type="character" w:customStyle="1" w:styleId="med">
    <w:name w:val="med"/>
    <w:basedOn w:val="DefaultParagraphFont"/>
    <w:rsid w:val="005A4490"/>
  </w:style>
  <w:style w:type="character" w:customStyle="1" w:styleId="plainlinksneverexpand">
    <w:name w:val="plainlinks neverexpand"/>
    <w:basedOn w:val="DefaultParagraphFont"/>
    <w:rsid w:val="005A4490"/>
  </w:style>
  <w:style w:type="character" w:customStyle="1" w:styleId="docdate">
    <w:name w:val="docdate"/>
    <w:basedOn w:val="DefaultParagraphFont"/>
    <w:rsid w:val="005A4490"/>
  </w:style>
  <w:style w:type="character" w:customStyle="1" w:styleId="fadewordcontainer">
    <w:name w:val="fadewordcontainer"/>
    <w:basedOn w:val="DefaultParagraphFont"/>
    <w:rsid w:val="005A4490"/>
  </w:style>
  <w:style w:type="character" w:customStyle="1" w:styleId="MathematicaFormatStandardForm">
    <w:name w:val="MathematicaFormatStandardForm"/>
    <w:uiPriority w:val="99"/>
    <w:rsid w:val="005A4490"/>
    <w:rPr>
      <w:rFonts w:ascii="Courier" w:hAnsi="Courier" w:cs="Courier" w:hint="default"/>
    </w:rPr>
  </w:style>
  <w:style w:type="character" w:customStyle="1" w:styleId="texhtml1">
    <w:name w:val="texhtml1"/>
    <w:rsid w:val="005A4490"/>
    <w:rPr>
      <w:sz w:val="30"/>
      <w:szCs w:val="30"/>
    </w:rPr>
  </w:style>
  <w:style w:type="character" w:customStyle="1" w:styleId="notranslate">
    <w:name w:val="notranslate"/>
    <w:basedOn w:val="DefaultParagraphFont"/>
    <w:qFormat/>
    <w:rsid w:val="005A4490"/>
  </w:style>
  <w:style w:type="character" w:customStyle="1" w:styleId="ff3">
    <w:name w:val="ff3"/>
    <w:basedOn w:val="DefaultParagraphFont"/>
    <w:rsid w:val="005A4490"/>
  </w:style>
  <w:style w:type="character" w:customStyle="1" w:styleId="term">
    <w:name w:val="term"/>
    <w:basedOn w:val="DefaultParagraphFont"/>
    <w:rsid w:val="005A4490"/>
  </w:style>
  <w:style w:type="character" w:customStyle="1" w:styleId="title2">
    <w:name w:val="title2"/>
    <w:basedOn w:val="DefaultParagraphFont"/>
    <w:rsid w:val="005A4490"/>
  </w:style>
  <w:style w:type="character" w:customStyle="1" w:styleId="mw-editsection-bracket">
    <w:name w:val="mw-editsection-bracket"/>
    <w:basedOn w:val="DefaultParagraphFont"/>
    <w:rsid w:val="005A4490"/>
  </w:style>
  <w:style w:type="character" w:customStyle="1" w:styleId="it">
    <w:name w:val="it"/>
    <w:basedOn w:val="DefaultParagraphFont"/>
    <w:rsid w:val="005A4490"/>
  </w:style>
  <w:style w:type="character" w:customStyle="1" w:styleId="txtboldonly1">
    <w:name w:val="txtboldonly1"/>
    <w:rsid w:val="005A4490"/>
    <w:rPr>
      <w:b/>
      <w:bCs/>
    </w:rPr>
  </w:style>
  <w:style w:type="character" w:customStyle="1" w:styleId="maintext1">
    <w:name w:val="maintext1"/>
    <w:rsid w:val="005A4490"/>
    <w:rPr>
      <w:rFonts w:ascii="Verdana" w:hAnsi="Verdana" w:hint="default"/>
      <w:sz w:val="20"/>
      <w:szCs w:val="20"/>
    </w:rPr>
  </w:style>
  <w:style w:type="character" w:customStyle="1" w:styleId="txt1">
    <w:name w:val="txt1"/>
    <w:rsid w:val="005A4490"/>
    <w:rPr>
      <w:sz w:val="20"/>
      <w:szCs w:val="20"/>
    </w:rPr>
  </w:style>
  <w:style w:type="character" w:customStyle="1" w:styleId="scopustermhighlightcolor1">
    <w:name w:val="scopustermhighlightcolor1"/>
    <w:rsid w:val="005A4490"/>
    <w:rPr>
      <w:b/>
      <w:bCs/>
      <w:shd w:val="clear" w:color="auto" w:fill="FFFF99"/>
    </w:rPr>
  </w:style>
  <w:style w:type="character" w:customStyle="1" w:styleId="abstractheading1">
    <w:name w:val="abstractheading1"/>
    <w:rsid w:val="005A4490"/>
    <w:rPr>
      <w:b/>
      <w:bCs/>
      <w:sz w:val="24"/>
      <w:szCs w:val="24"/>
    </w:rPr>
  </w:style>
  <w:style w:type="character" w:customStyle="1" w:styleId="affiliation0">
    <w:name w:val="affiliation"/>
    <w:rsid w:val="005A4490"/>
    <w:rPr>
      <w:sz w:val="24"/>
      <w:szCs w:val="24"/>
    </w:rPr>
  </w:style>
  <w:style w:type="character" w:customStyle="1" w:styleId="txtbold1">
    <w:name w:val="txtbold1"/>
    <w:rsid w:val="005A4490"/>
    <w:rPr>
      <w:b/>
      <w:bCs/>
      <w:sz w:val="20"/>
      <w:szCs w:val="20"/>
    </w:rPr>
  </w:style>
  <w:style w:type="character" w:customStyle="1" w:styleId="bodycopyblacklargespaced">
    <w:name w:val="bodycopyblacklargespaced"/>
    <w:basedOn w:val="DefaultParagraphFont"/>
    <w:rsid w:val="005A4490"/>
  </w:style>
  <w:style w:type="character" w:customStyle="1" w:styleId="absdates1">
    <w:name w:val="absdates1"/>
    <w:rsid w:val="005A4490"/>
    <w:rPr>
      <w:rFonts w:ascii="Times New Roman" w:hAnsi="Times New Roman" w:hint="default"/>
      <w:color w:val="000000"/>
      <w:sz w:val="24"/>
      <w:szCs w:val="24"/>
    </w:rPr>
  </w:style>
  <w:style w:type="character" w:customStyle="1" w:styleId="rightnavhead">
    <w:name w:val="rightnavhead"/>
    <w:basedOn w:val="DefaultParagraphFont"/>
    <w:rsid w:val="005A4490"/>
  </w:style>
  <w:style w:type="character" w:customStyle="1" w:styleId="medblacktext1">
    <w:name w:val="medblacktext1"/>
    <w:rsid w:val="005A4490"/>
    <w:rPr>
      <w:rFonts w:ascii="Arial" w:hAnsi="Arial" w:cs="Arial" w:hint="default"/>
      <w:color w:val="000000"/>
      <w:sz w:val="18"/>
      <w:szCs w:val="18"/>
    </w:rPr>
  </w:style>
  <w:style w:type="character" w:customStyle="1" w:styleId="smblacktext1">
    <w:name w:val="smblacktext1"/>
    <w:rsid w:val="005A4490"/>
    <w:rPr>
      <w:rFonts w:ascii="Arial" w:hAnsi="Arial" w:cs="Arial" w:hint="default"/>
      <w:color w:val="000000"/>
      <w:sz w:val="17"/>
      <w:szCs w:val="17"/>
    </w:rPr>
  </w:style>
  <w:style w:type="character" w:customStyle="1" w:styleId="times3">
    <w:name w:val="times3"/>
    <w:rsid w:val="005A4490"/>
    <w:rPr>
      <w:rFonts w:ascii="Times New Roman" w:hAnsi="Times New Roman" w:cs="Times New Roman" w:hint="default"/>
      <w:color w:val="000000"/>
      <w:sz w:val="24"/>
      <w:szCs w:val="24"/>
    </w:rPr>
  </w:style>
  <w:style w:type="character" w:customStyle="1" w:styleId="absauth1">
    <w:name w:val="absauth1"/>
    <w:rsid w:val="005A4490"/>
    <w:rPr>
      <w:rFonts w:ascii="Times New Roman" w:hAnsi="Times New Roman" w:cs="Times New Roman" w:hint="default"/>
      <w:color w:val="000000"/>
      <w:sz w:val="24"/>
      <w:szCs w:val="24"/>
    </w:rPr>
  </w:style>
  <w:style w:type="character" w:customStyle="1" w:styleId="WW8Num4z1">
    <w:name w:val="WW8Num4z1"/>
    <w:rsid w:val="005A4490"/>
    <w:rPr>
      <w:rFonts w:ascii="OpenSymbol" w:hAnsi="OpenSymbol" w:cs="OpenSymbol"/>
    </w:rPr>
  </w:style>
  <w:style w:type="character" w:customStyle="1" w:styleId="citationweb">
    <w:name w:val="citation web"/>
    <w:basedOn w:val="DefaultParagraphFont"/>
    <w:rsid w:val="005A4490"/>
  </w:style>
  <w:style w:type="character" w:customStyle="1" w:styleId="printonly">
    <w:name w:val="printonly"/>
    <w:basedOn w:val="DefaultParagraphFont"/>
    <w:rsid w:val="005A4490"/>
  </w:style>
  <w:style w:type="character" w:customStyle="1" w:styleId="citationjournal">
    <w:name w:val="citation journal"/>
    <w:basedOn w:val="DefaultParagraphFont"/>
    <w:rsid w:val="005A4490"/>
  </w:style>
  <w:style w:type="character" w:customStyle="1" w:styleId="plainlinksnoprint">
    <w:name w:val="plainlinks noprint"/>
    <w:basedOn w:val="DefaultParagraphFont"/>
    <w:rsid w:val="005A4490"/>
  </w:style>
  <w:style w:type="character" w:customStyle="1" w:styleId="FontStyle52">
    <w:name w:val="Font Style52"/>
    <w:rsid w:val="005A4490"/>
    <w:rPr>
      <w:rFonts w:ascii="Times New Roman" w:hAnsi="Times New Roman" w:cs="Times New Roman"/>
      <w:sz w:val="22"/>
      <w:szCs w:val="22"/>
    </w:rPr>
  </w:style>
  <w:style w:type="character" w:customStyle="1" w:styleId="cit-gray">
    <w:name w:val="cit-gray"/>
    <w:basedOn w:val="DefaultParagraphFont"/>
    <w:rsid w:val="005A4490"/>
  </w:style>
  <w:style w:type="character" w:customStyle="1" w:styleId="isbn">
    <w:name w:val="isbn"/>
    <w:rsid w:val="005A4490"/>
  </w:style>
  <w:style w:type="character" w:customStyle="1" w:styleId="inlinecode">
    <w:name w:val="inline_code"/>
    <w:rsid w:val="005A4490"/>
  </w:style>
  <w:style w:type="character" w:customStyle="1" w:styleId="Subtitle1">
    <w:name w:val="Subtitle1"/>
    <w:basedOn w:val="DefaultParagraphFont"/>
    <w:rsid w:val="005A4490"/>
  </w:style>
  <w:style w:type="character" w:customStyle="1" w:styleId="fn">
    <w:name w:val="fn"/>
    <w:basedOn w:val="DefaultParagraphFont"/>
    <w:rsid w:val="005A4490"/>
  </w:style>
  <w:style w:type="character" w:customStyle="1" w:styleId="citationvolume">
    <w:name w:val="citation_volume"/>
    <w:basedOn w:val="DefaultParagraphFont"/>
    <w:rsid w:val="005A4490"/>
  </w:style>
  <w:style w:type="character" w:customStyle="1" w:styleId="selectable">
    <w:name w:val="selectable"/>
    <w:basedOn w:val="DefaultParagraphFont"/>
    <w:rsid w:val="005A4490"/>
  </w:style>
  <w:style w:type="character" w:customStyle="1" w:styleId="fs8">
    <w:name w:val="fs8"/>
    <w:basedOn w:val="DefaultParagraphFont"/>
    <w:rsid w:val="005A4490"/>
  </w:style>
  <w:style w:type="character" w:customStyle="1" w:styleId="ws3">
    <w:name w:val="ws3"/>
    <w:basedOn w:val="DefaultParagraphFont"/>
    <w:rsid w:val="005A4490"/>
  </w:style>
  <w:style w:type="character" w:customStyle="1" w:styleId="ls13">
    <w:name w:val="ls13"/>
    <w:basedOn w:val="DefaultParagraphFont"/>
    <w:rsid w:val="005A4490"/>
  </w:style>
  <w:style w:type="character" w:customStyle="1" w:styleId="ls3">
    <w:name w:val="ls3"/>
    <w:basedOn w:val="DefaultParagraphFont"/>
    <w:rsid w:val="005A4490"/>
  </w:style>
  <w:style w:type="character" w:customStyle="1" w:styleId="IntenseEmphasis2">
    <w:name w:val="Intense Emphasis2"/>
    <w:basedOn w:val="DefaultParagraphFont"/>
    <w:uiPriority w:val="21"/>
    <w:qFormat/>
    <w:rsid w:val="005A4490"/>
    <w:rPr>
      <w:b/>
      <w:bCs/>
      <w:i/>
      <w:iCs/>
      <w:color w:val="4F81BD"/>
    </w:rPr>
  </w:style>
  <w:style w:type="character" w:customStyle="1" w:styleId="cit">
    <w:name w:val="cit"/>
    <w:basedOn w:val="DefaultParagraphFont"/>
    <w:rsid w:val="005A4490"/>
  </w:style>
  <w:style w:type="character" w:customStyle="1" w:styleId="doi">
    <w:name w:val="doi"/>
    <w:basedOn w:val="DefaultParagraphFont"/>
    <w:rsid w:val="005A4490"/>
  </w:style>
  <w:style w:type="character" w:customStyle="1" w:styleId="FontStyle51">
    <w:name w:val="Font Style51"/>
    <w:uiPriority w:val="99"/>
    <w:rsid w:val="005A4490"/>
    <w:rPr>
      <w:rFonts w:ascii="Times New Roman" w:hAnsi="Times New Roman" w:cs="Times New Roman"/>
      <w:spacing w:val="-10"/>
      <w:sz w:val="18"/>
      <w:szCs w:val="18"/>
      <w:lang w:bidi="ar-SA"/>
    </w:rPr>
  </w:style>
  <w:style w:type="character" w:customStyle="1" w:styleId="FontStyle122">
    <w:name w:val="Font Style122"/>
    <w:uiPriority w:val="99"/>
    <w:rsid w:val="005A4490"/>
    <w:rPr>
      <w:rFonts w:ascii="Times New Roman" w:hAnsi="Times New Roman" w:cs="Times New Roman"/>
      <w:b/>
      <w:bCs/>
      <w:spacing w:val="-20"/>
      <w:sz w:val="42"/>
      <w:szCs w:val="42"/>
      <w:lang w:bidi="ar-SA"/>
    </w:rPr>
  </w:style>
  <w:style w:type="character" w:customStyle="1" w:styleId="FontStyle106">
    <w:name w:val="Font Style106"/>
    <w:uiPriority w:val="99"/>
    <w:rsid w:val="005A4490"/>
    <w:rPr>
      <w:rFonts w:ascii="Times New Roman" w:hAnsi="Times New Roman" w:cs="Times New Roman" w:hint="default"/>
      <w:spacing w:val="-10"/>
      <w:sz w:val="18"/>
      <w:szCs w:val="18"/>
      <w:lang w:bidi="ar-SA"/>
    </w:rPr>
  </w:style>
  <w:style w:type="character" w:customStyle="1" w:styleId="FontStyle128">
    <w:name w:val="Font Style128"/>
    <w:uiPriority w:val="99"/>
    <w:rsid w:val="005A4490"/>
    <w:rPr>
      <w:rFonts w:ascii="Franklin Gothic Heavy" w:hAnsi="Franklin Gothic Heavy" w:cs="Franklin Gothic Heavy"/>
      <w:sz w:val="18"/>
      <w:szCs w:val="18"/>
      <w:lang w:bidi="ar-SA"/>
    </w:rPr>
  </w:style>
  <w:style w:type="character" w:customStyle="1" w:styleId="FontStyle164">
    <w:name w:val="Font Style164"/>
    <w:uiPriority w:val="99"/>
    <w:rsid w:val="005A4490"/>
    <w:rPr>
      <w:rFonts w:ascii="Times New Roman" w:hAnsi="Times New Roman" w:cs="Times New Roman"/>
      <w:spacing w:val="-10"/>
      <w:sz w:val="18"/>
      <w:szCs w:val="18"/>
      <w:lang w:bidi="ar-SA"/>
    </w:rPr>
  </w:style>
  <w:style w:type="character" w:customStyle="1" w:styleId="A70">
    <w:name w:val="A7"/>
    <w:uiPriority w:val="99"/>
    <w:rsid w:val="005A4490"/>
    <w:rPr>
      <w:rFonts w:ascii="Frutiger 45 Light" w:hAnsi="Frutiger 45 Light" w:cs="Frutiger 45 Light"/>
      <w:color w:val="000000"/>
      <w:sz w:val="18"/>
      <w:szCs w:val="18"/>
    </w:rPr>
  </w:style>
  <w:style w:type="character" w:customStyle="1" w:styleId="hlfld-fulltext">
    <w:name w:val="hlfld-fulltext"/>
    <w:basedOn w:val="DefaultParagraphFont"/>
    <w:rsid w:val="005A4490"/>
  </w:style>
  <w:style w:type="character" w:customStyle="1" w:styleId="dt">
    <w:name w:val="dt"/>
    <w:basedOn w:val="DefaultParagraphFont"/>
    <w:rsid w:val="005A4490"/>
  </w:style>
  <w:style w:type="character" w:customStyle="1" w:styleId="MemberType">
    <w:name w:val="MemberType"/>
    <w:rsid w:val="005A4490"/>
    <w:rPr>
      <w:rFonts w:ascii="Times New Roman" w:hAnsi="Times New Roman" w:cs="Times New Roman"/>
      <w:i/>
      <w:iCs/>
      <w:sz w:val="22"/>
      <w:szCs w:val="22"/>
    </w:rPr>
  </w:style>
  <w:style w:type="character" w:customStyle="1" w:styleId="A50">
    <w:name w:val="A5"/>
    <w:rsid w:val="005A4490"/>
    <w:rPr>
      <w:color w:val="00529F"/>
      <w:sz w:val="20"/>
      <w:szCs w:val="20"/>
    </w:rPr>
  </w:style>
  <w:style w:type="character" w:customStyle="1" w:styleId="WW-Absatz-Standardschriftart">
    <w:name w:val="WW-Absatz-Standardschriftart"/>
    <w:rsid w:val="005A4490"/>
  </w:style>
  <w:style w:type="character" w:customStyle="1" w:styleId="PlaceholderText2">
    <w:name w:val="Placeholder Text2"/>
    <w:basedOn w:val="DefaultParagraphFont"/>
    <w:uiPriority w:val="99"/>
    <w:rsid w:val="005A4490"/>
    <w:rPr>
      <w:color w:val="808080"/>
    </w:rPr>
  </w:style>
  <w:style w:type="character" w:customStyle="1" w:styleId="tgc">
    <w:name w:val="_tgc"/>
    <w:basedOn w:val="DefaultParagraphFont"/>
    <w:rsid w:val="005A4490"/>
  </w:style>
  <w:style w:type="character" w:customStyle="1" w:styleId="cit-auth">
    <w:name w:val="cit-auth"/>
    <w:basedOn w:val="DefaultParagraphFont"/>
    <w:rsid w:val="005A4490"/>
    <w:rPr>
      <w:sz w:val="24"/>
      <w:szCs w:val="24"/>
    </w:rPr>
  </w:style>
  <w:style w:type="character" w:customStyle="1" w:styleId="cit-name-surname">
    <w:name w:val="cit-name-surname"/>
    <w:basedOn w:val="DefaultParagraphFont"/>
    <w:rsid w:val="005A4490"/>
    <w:rPr>
      <w:sz w:val="24"/>
      <w:szCs w:val="24"/>
    </w:rPr>
  </w:style>
  <w:style w:type="character" w:customStyle="1" w:styleId="cit-name-given-names">
    <w:name w:val="cit-name-given-names"/>
    <w:basedOn w:val="DefaultParagraphFont"/>
    <w:rsid w:val="005A4490"/>
    <w:rPr>
      <w:sz w:val="24"/>
      <w:szCs w:val="24"/>
    </w:rPr>
  </w:style>
  <w:style w:type="character" w:customStyle="1" w:styleId="cit-article-title">
    <w:name w:val="cit-article-title"/>
    <w:basedOn w:val="DefaultParagraphFont"/>
    <w:rsid w:val="005A4490"/>
    <w:rPr>
      <w:sz w:val="24"/>
      <w:szCs w:val="24"/>
    </w:rPr>
  </w:style>
  <w:style w:type="character" w:customStyle="1" w:styleId="cit-pub-date">
    <w:name w:val="cit-pub-date"/>
    <w:basedOn w:val="DefaultParagraphFont"/>
    <w:rsid w:val="005A4490"/>
    <w:rPr>
      <w:sz w:val="24"/>
      <w:szCs w:val="24"/>
    </w:rPr>
  </w:style>
  <w:style w:type="character" w:customStyle="1" w:styleId="cit-publ-loc">
    <w:name w:val="cit-publ-loc"/>
    <w:basedOn w:val="DefaultParagraphFont"/>
    <w:rsid w:val="005A4490"/>
    <w:rPr>
      <w:sz w:val="24"/>
      <w:szCs w:val="24"/>
    </w:rPr>
  </w:style>
  <w:style w:type="character" w:customStyle="1" w:styleId="cit-publ-name">
    <w:name w:val="cit-publ-name"/>
    <w:basedOn w:val="DefaultParagraphFont"/>
    <w:rsid w:val="005A4490"/>
    <w:rPr>
      <w:sz w:val="24"/>
      <w:szCs w:val="24"/>
    </w:rPr>
  </w:style>
  <w:style w:type="character" w:customStyle="1" w:styleId="cit-vol2">
    <w:name w:val="cit-vol2"/>
    <w:basedOn w:val="DefaultParagraphFont"/>
    <w:rsid w:val="005A4490"/>
    <w:rPr>
      <w:sz w:val="24"/>
      <w:szCs w:val="24"/>
    </w:rPr>
  </w:style>
  <w:style w:type="character" w:customStyle="1" w:styleId="cit-fpage">
    <w:name w:val="cit-fpage"/>
    <w:basedOn w:val="DefaultParagraphFont"/>
    <w:rsid w:val="005A4490"/>
    <w:rPr>
      <w:sz w:val="24"/>
      <w:szCs w:val="24"/>
    </w:rPr>
  </w:style>
  <w:style w:type="character" w:customStyle="1" w:styleId="cit-lpage">
    <w:name w:val="cit-lpage"/>
    <w:basedOn w:val="DefaultParagraphFont"/>
    <w:rsid w:val="005A4490"/>
    <w:rPr>
      <w:sz w:val="24"/>
      <w:szCs w:val="24"/>
    </w:rPr>
  </w:style>
  <w:style w:type="character" w:customStyle="1" w:styleId="cit-reflinks-full-text">
    <w:name w:val="cit-reflinks-full-text"/>
    <w:basedOn w:val="DefaultParagraphFont"/>
    <w:rsid w:val="005A4490"/>
    <w:rPr>
      <w:sz w:val="24"/>
      <w:szCs w:val="24"/>
    </w:rPr>
  </w:style>
  <w:style w:type="character" w:customStyle="1" w:styleId="free-full-text">
    <w:name w:val="free-full-text"/>
    <w:basedOn w:val="DefaultParagraphFont"/>
    <w:rsid w:val="005A4490"/>
    <w:rPr>
      <w:sz w:val="24"/>
      <w:szCs w:val="24"/>
    </w:rPr>
  </w:style>
  <w:style w:type="character" w:customStyle="1" w:styleId="nowrap1">
    <w:name w:val="nowrap1"/>
    <w:basedOn w:val="DefaultParagraphFont"/>
    <w:rsid w:val="005A4490"/>
  </w:style>
  <w:style w:type="character" w:customStyle="1" w:styleId="go">
    <w:name w:val="go"/>
    <w:basedOn w:val="DefaultParagraphFont"/>
    <w:rsid w:val="005A4490"/>
  </w:style>
  <w:style w:type="character" w:customStyle="1" w:styleId="ListBulletChar">
    <w:name w:val="List Bullet Char"/>
    <w:basedOn w:val="DefaultParagraphFont"/>
    <w:rsid w:val="005A4490"/>
    <w:rPr>
      <w:bCs/>
      <w:sz w:val="24"/>
      <w:szCs w:val="24"/>
      <w:lang w:val="en-US" w:eastAsia="en-US" w:bidi="ar-SA"/>
    </w:rPr>
  </w:style>
  <w:style w:type="character" w:customStyle="1" w:styleId="ListBulletCharCharCharChar">
    <w:name w:val="List Bullet Char Char Char Char"/>
    <w:basedOn w:val="DefaultParagraphFont"/>
    <w:rsid w:val="005A4490"/>
    <w:rPr>
      <w:bCs/>
      <w:sz w:val="24"/>
      <w:szCs w:val="24"/>
      <w:lang w:val="en-US" w:eastAsia="en-US" w:bidi="ar-SA"/>
    </w:rPr>
  </w:style>
  <w:style w:type="character" w:customStyle="1" w:styleId="FootnoteTextChar1">
    <w:name w:val="Footnote Text Char1"/>
    <w:basedOn w:val="DefaultParagraphFont"/>
    <w:uiPriority w:val="99"/>
    <w:semiHidden/>
    <w:rsid w:val="005A4490"/>
    <w:rPr>
      <w:sz w:val="20"/>
      <w:szCs w:val="20"/>
    </w:rPr>
  </w:style>
  <w:style w:type="character" w:customStyle="1" w:styleId="roman">
    <w:name w:val="roman"/>
    <w:basedOn w:val="DefaultParagraphFont"/>
    <w:semiHidden/>
    <w:rsid w:val="005A4490"/>
  </w:style>
  <w:style w:type="character" w:customStyle="1" w:styleId="BodyTextIndentChar1">
    <w:name w:val="Body Text Indent Char1"/>
    <w:basedOn w:val="DefaultParagraphFont"/>
    <w:uiPriority w:val="99"/>
    <w:semiHidden/>
    <w:rsid w:val="005A4490"/>
    <w:rPr>
      <w:rFonts w:ascii="Calibri" w:eastAsia="Calibri" w:hAnsi="Calibri"/>
      <w:sz w:val="22"/>
      <w:szCs w:val="22"/>
      <w:lang w:eastAsia="en-US"/>
    </w:rPr>
  </w:style>
  <w:style w:type="character" w:customStyle="1" w:styleId="BodyTextIndent2Char1">
    <w:name w:val="Body Text Indent 2 Char1"/>
    <w:basedOn w:val="DefaultParagraphFont"/>
    <w:uiPriority w:val="99"/>
    <w:semiHidden/>
    <w:rsid w:val="005A4490"/>
    <w:rPr>
      <w:rFonts w:ascii="Calibri" w:eastAsia="Calibri" w:hAnsi="Calibri"/>
      <w:sz w:val="22"/>
      <w:szCs w:val="22"/>
      <w:lang w:eastAsia="en-US"/>
    </w:rPr>
  </w:style>
  <w:style w:type="character" w:customStyle="1" w:styleId="BookTitle2">
    <w:name w:val="Book Title2"/>
    <w:uiPriority w:val="33"/>
    <w:qFormat/>
    <w:rsid w:val="005A4490"/>
    <w:rPr>
      <w:b/>
      <w:bCs/>
      <w:smallCaps/>
      <w:spacing w:val="5"/>
    </w:rPr>
  </w:style>
  <w:style w:type="character" w:customStyle="1" w:styleId="renderedqtext">
    <w:name w:val="rendered_qtext"/>
    <w:basedOn w:val="DefaultParagraphFont"/>
    <w:rsid w:val="005A4490"/>
  </w:style>
  <w:style w:type="paragraph" w:styleId="ListParagraph">
    <w:name w:val="List Paragraph"/>
    <w:basedOn w:val="Normal"/>
    <w:uiPriority w:val="34"/>
    <w:qFormat/>
    <w:rsid w:val="00200F23"/>
    <w:pPr>
      <w:ind w:left="720"/>
      <w:contextualSpacing/>
    </w:pPr>
  </w:style>
  <w:style w:type="table" w:styleId="TableGrid">
    <w:name w:val="Table Grid"/>
    <w:basedOn w:val="TableNormal"/>
    <w:uiPriority w:val="59"/>
    <w:qFormat/>
    <w:rsid w:val="008D1EA4"/>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
    <w:name w:val="EndNote Bibliography"/>
    <w:basedOn w:val="Normal"/>
    <w:link w:val="EndNoteBibliographyChar"/>
    <w:rsid w:val="008D1EA4"/>
    <w:pPr>
      <w:spacing w:line="240" w:lineRule="auto"/>
      <w:jc w:val="both"/>
    </w:pPr>
    <w:rPr>
      <w:rFonts w:eastAsiaTheme="minorHAnsi" w:cstheme="minorBidi"/>
      <w:noProof/>
    </w:rPr>
  </w:style>
  <w:style w:type="character" w:customStyle="1" w:styleId="EndNoteBibliographyChar">
    <w:name w:val="EndNote Bibliography Char"/>
    <w:basedOn w:val="HTMLPreformattedChar"/>
    <w:link w:val="EndNoteBibliography"/>
    <w:rsid w:val="008D1EA4"/>
    <w:rPr>
      <w:rFonts w:eastAsiaTheme="minorHAnsi" w:cstheme="minorBidi"/>
      <w:noProof/>
      <w:sz w:val="22"/>
      <w:szCs w:val="22"/>
      <w:lang w:eastAsia="en-US"/>
    </w:rPr>
  </w:style>
  <w:style w:type="paragraph" w:styleId="NoSpacing">
    <w:name w:val="No Spacing"/>
    <w:uiPriority w:val="1"/>
    <w:qFormat/>
    <w:rsid w:val="00E80FBD"/>
    <w:pPr>
      <w:spacing w:after="0" w:line="240" w:lineRule="auto"/>
    </w:pPr>
    <w:rPr>
      <w:rFonts w:ascii="Times New Roman" w:eastAsia="Times New Roman" w:hAnsi="Times New Roman" w:cs="Times New Roman"/>
    </w:rPr>
  </w:style>
  <w:style w:type="character" w:customStyle="1" w:styleId="im">
    <w:name w:val="im"/>
    <w:basedOn w:val="DefaultParagraphFont"/>
    <w:rsid w:val="003E6DDF"/>
  </w:style>
  <w:style w:type="paragraph" w:styleId="Quote">
    <w:name w:val="Quote"/>
    <w:basedOn w:val="Normal"/>
    <w:next w:val="Normal"/>
    <w:link w:val="QuoteChar2"/>
    <w:uiPriority w:val="29"/>
    <w:qFormat/>
    <w:rsid w:val="004F0D73"/>
    <w:pPr>
      <w:spacing w:before="200" w:after="160"/>
      <w:ind w:left="864" w:right="864"/>
      <w:jc w:val="center"/>
    </w:pPr>
    <w:rPr>
      <w:rFonts w:ascii="Times New Roman" w:eastAsiaTheme="minorHAnsi" w:hAnsi="Times New Roman"/>
      <w:i/>
      <w:iCs/>
      <w:color w:val="404040" w:themeColor="text1" w:themeTint="BF"/>
      <w:sz w:val="20"/>
      <w:szCs w:val="20"/>
    </w:rPr>
  </w:style>
  <w:style w:type="character" w:customStyle="1" w:styleId="QuoteChar2">
    <w:name w:val="Quote Char2"/>
    <w:basedOn w:val="DefaultParagraphFont"/>
    <w:link w:val="Quote"/>
    <w:uiPriority w:val="29"/>
    <w:rsid w:val="004F0D73"/>
    <w:rPr>
      <w:rFonts w:cs="Times New Roman"/>
      <w:i/>
      <w:iCs/>
      <w:color w:val="000000" w:themeColor="text1"/>
      <w:sz w:val="22"/>
      <w:szCs w:val="22"/>
      <w:lang w:eastAsia="en-US"/>
    </w:rPr>
  </w:style>
  <w:style w:type="paragraph" w:customStyle="1" w:styleId="Head1">
    <w:name w:val="Head 1"/>
    <w:basedOn w:val="Normal"/>
    <w:autoRedefine/>
    <w:rsid w:val="00030A51"/>
    <w:pPr>
      <w:numPr>
        <w:numId w:val="1"/>
      </w:numPr>
      <w:spacing w:after="0" w:line="240" w:lineRule="auto"/>
      <w:jc w:val="both"/>
    </w:pPr>
    <w:rPr>
      <w:rFonts w:ascii="Times New Roman" w:eastAsiaTheme="minorEastAsia" w:hAnsi="Times New Roman"/>
      <w:b/>
      <w:color w:val="632423" w:themeColor="accent2" w:themeShade="80"/>
      <w:szCs w:val="28"/>
      <w:lang w:eastAsia="ko-KR"/>
    </w:rPr>
  </w:style>
  <w:style w:type="character" w:customStyle="1" w:styleId="enhanced-author">
    <w:name w:val="enhanced-author"/>
    <w:basedOn w:val="DefaultParagraphFont"/>
    <w:rsid w:val="000735CB"/>
  </w:style>
  <w:style w:type="character" w:customStyle="1" w:styleId="current-selection">
    <w:name w:val="current-selection"/>
    <w:basedOn w:val="DefaultParagraphFont"/>
    <w:rsid w:val="000735CB"/>
  </w:style>
  <w:style w:type="paragraph" w:customStyle="1" w:styleId="subsubsection">
    <w:name w:val="subsubsection"/>
    <w:rsid w:val="00040974"/>
    <w:pPr>
      <w:numPr>
        <w:ilvl w:val="2"/>
        <w:numId w:val="2"/>
      </w:numPr>
      <w:tabs>
        <w:tab w:val="left" w:pos="567"/>
      </w:tabs>
      <w:spacing w:before="240" w:after="200" w:line="276" w:lineRule="auto"/>
      <w:ind w:left="0" w:firstLine="0"/>
      <w:jc w:val="both"/>
    </w:pPr>
    <w:rPr>
      <w:rFonts w:ascii="Times" w:eastAsia="SimSun" w:hAnsi="Times" w:cs="Times New Roman"/>
      <w:i/>
      <w:iCs/>
      <w:color w:val="000000"/>
      <w:sz w:val="22"/>
      <w:szCs w:val="22"/>
      <w:lang w:eastAsia="en-US"/>
    </w:rPr>
  </w:style>
  <w:style w:type="paragraph" w:customStyle="1" w:styleId="BodyChar0">
    <w:name w:val="Body Char"/>
    <w:link w:val="BodyCharChar"/>
    <w:rsid w:val="00040974"/>
    <w:pPr>
      <w:tabs>
        <w:tab w:val="left" w:pos="567"/>
      </w:tabs>
      <w:spacing w:after="200" w:line="276" w:lineRule="auto"/>
      <w:jc w:val="both"/>
    </w:pPr>
    <w:rPr>
      <w:rFonts w:ascii="Times" w:eastAsia="SimSun" w:hAnsi="Times" w:cs="Times New Roman"/>
      <w:color w:val="000000"/>
      <w:sz w:val="22"/>
      <w:szCs w:val="22"/>
      <w:lang w:val="en-GB" w:eastAsia="en-US"/>
    </w:rPr>
  </w:style>
  <w:style w:type="character" w:customStyle="1" w:styleId="BodyCharChar">
    <w:name w:val="Body Char Char"/>
    <w:link w:val="BodyChar0"/>
    <w:rsid w:val="00040974"/>
    <w:rPr>
      <w:rFonts w:ascii="Times" w:eastAsia="SimSun" w:hAnsi="Times" w:cs="Times New Roman"/>
      <w:color w:val="000000"/>
      <w:sz w:val="22"/>
      <w:szCs w:val="22"/>
      <w:lang w:val="en-GB" w:eastAsia="en-US"/>
    </w:rPr>
  </w:style>
  <w:style w:type="paragraph" w:customStyle="1" w:styleId="section">
    <w:name w:val="section"/>
    <w:link w:val="sectionChar"/>
    <w:rsid w:val="00040974"/>
    <w:pPr>
      <w:tabs>
        <w:tab w:val="left" w:pos="567"/>
      </w:tabs>
      <w:spacing w:before="240" w:after="200" w:line="276" w:lineRule="auto"/>
    </w:pPr>
    <w:rPr>
      <w:rFonts w:ascii="Times" w:eastAsia="SimSun" w:hAnsi="Times" w:cs="Times New Roman"/>
      <w:b/>
      <w:color w:val="000000"/>
      <w:sz w:val="22"/>
      <w:szCs w:val="22"/>
      <w:lang w:eastAsia="en-US"/>
    </w:rPr>
  </w:style>
  <w:style w:type="character" w:customStyle="1" w:styleId="sectionChar">
    <w:name w:val="section Char"/>
    <w:link w:val="section"/>
    <w:rsid w:val="00040974"/>
    <w:rPr>
      <w:rFonts w:ascii="Times" w:eastAsia="SimSun" w:hAnsi="Times" w:cs="Times New Roman"/>
      <w:b/>
      <w:color w:val="000000"/>
      <w:sz w:val="22"/>
      <w:szCs w:val="22"/>
      <w:lang w:eastAsia="en-US"/>
    </w:rPr>
  </w:style>
  <w:style w:type="paragraph" w:customStyle="1" w:styleId="subsection">
    <w:name w:val="subsection"/>
    <w:rsid w:val="00040974"/>
    <w:pPr>
      <w:tabs>
        <w:tab w:val="left" w:pos="567"/>
      </w:tabs>
      <w:spacing w:before="240" w:after="200" w:line="276" w:lineRule="auto"/>
    </w:pPr>
    <w:rPr>
      <w:rFonts w:ascii="Times" w:eastAsia="SimSun" w:hAnsi="Times" w:cs="Times New Roman"/>
      <w:i/>
      <w:iCs/>
      <w:color w:val="000000"/>
      <w:sz w:val="22"/>
      <w:szCs w:val="22"/>
      <w:lang w:eastAsia="en-US"/>
    </w:rPr>
  </w:style>
  <w:style w:type="paragraph" w:customStyle="1" w:styleId="normal0">
    <w:name w:val="normal"/>
    <w:rsid w:val="00B71F3F"/>
    <w:pPr>
      <w:spacing w:after="200" w:line="276" w:lineRule="auto"/>
    </w:pPr>
    <w:rPr>
      <w:color w:val="000000"/>
      <w:sz w:val="22"/>
      <w:szCs w:val="22"/>
      <w:lang w:val="en-IN" w:eastAsia="en-IN"/>
    </w:rPr>
  </w:style>
  <w:style w:type="table" w:customStyle="1" w:styleId="Tabela-Siatka1">
    <w:name w:val="Tabela - Siatka1"/>
    <w:basedOn w:val="TableNormal"/>
    <w:next w:val="TableGrid"/>
    <w:uiPriority w:val="59"/>
    <w:rsid w:val="001F50AE"/>
    <w:pPr>
      <w:spacing w:after="0" w:line="240" w:lineRule="auto"/>
    </w:pPr>
    <w:rPr>
      <w:rFonts w:cs="Times New Roman"/>
      <w:sz w:val="22"/>
      <w:szCs w:val="22"/>
      <w:lang w:val="pl-P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TableNormal"/>
    <w:next w:val="TableGrid"/>
    <w:uiPriority w:val="59"/>
    <w:rsid w:val="001F50AE"/>
    <w:pPr>
      <w:spacing w:after="0" w:line="240" w:lineRule="auto"/>
    </w:pPr>
    <w:rPr>
      <w:rFonts w:cs="Times New Roman"/>
      <w:sz w:val="22"/>
      <w:szCs w:val="22"/>
      <w:lang w:val="pl-P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TableNormal"/>
    <w:next w:val="TableGrid"/>
    <w:uiPriority w:val="59"/>
    <w:rsid w:val="001F50AE"/>
    <w:pPr>
      <w:spacing w:after="0" w:line="240" w:lineRule="auto"/>
    </w:pPr>
    <w:rPr>
      <w:rFonts w:cs="Times New Roman"/>
      <w:sz w:val="22"/>
      <w:szCs w:val="22"/>
      <w:lang w:val="pl-P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TableNormal"/>
    <w:next w:val="TableGrid"/>
    <w:uiPriority w:val="59"/>
    <w:rsid w:val="001F50AE"/>
    <w:pPr>
      <w:spacing w:after="0" w:line="240" w:lineRule="auto"/>
    </w:pPr>
    <w:rPr>
      <w:rFonts w:cs="Times New Roman"/>
      <w:sz w:val="22"/>
      <w:szCs w:val="22"/>
      <w:lang w:val="pl-P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TableNormal"/>
    <w:next w:val="TableGrid"/>
    <w:uiPriority w:val="59"/>
    <w:rsid w:val="001F50AE"/>
    <w:pPr>
      <w:spacing w:after="0" w:line="240" w:lineRule="auto"/>
    </w:pPr>
    <w:rPr>
      <w:rFonts w:cs="Times New Roman"/>
      <w:sz w:val="22"/>
      <w:szCs w:val="22"/>
      <w:lang w:val="pl-P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
    <w:name w:val="p1"/>
    <w:basedOn w:val="Normal"/>
    <w:rsid w:val="00500069"/>
    <w:pPr>
      <w:spacing w:before="100" w:beforeAutospacing="1" w:after="100" w:afterAutospacing="1" w:line="240" w:lineRule="auto"/>
    </w:pPr>
    <w:rPr>
      <w:rFonts w:ascii="Times New Roman" w:eastAsia="Times New Roman" w:hAnsi="Times New Roman"/>
      <w:sz w:val="24"/>
      <w:szCs w:val="24"/>
    </w:rPr>
  </w:style>
  <w:style w:type="character" w:customStyle="1" w:styleId="s1">
    <w:name w:val="s1"/>
    <w:basedOn w:val="DefaultParagraphFont"/>
    <w:rsid w:val="00500069"/>
  </w:style>
  <w:style w:type="table" w:customStyle="1" w:styleId="PlainTable1">
    <w:name w:val="Plain Table 1"/>
    <w:basedOn w:val="TableNormal"/>
    <w:uiPriority w:val="41"/>
    <w:rsid w:val="00500069"/>
    <w:pPr>
      <w:spacing w:after="0" w:line="240" w:lineRule="auto"/>
    </w:pPr>
    <w:rPr>
      <w:rFonts w:asciiTheme="minorHAnsi" w:eastAsiaTheme="minorEastAsia" w:hAnsiTheme="minorHAnsi" w:cstheme="minorBidi"/>
      <w:sz w:val="22"/>
      <w:szCs w:val="22"/>
      <w:lang w:eastAsia="en-US"/>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l-author-name">
    <w:name w:val="al-author-name"/>
    <w:basedOn w:val="DefaultParagraphFont"/>
    <w:rsid w:val="00500069"/>
  </w:style>
  <w:style w:type="character" w:customStyle="1" w:styleId="patent-bibdata-value">
    <w:name w:val="patent-bibdata-value"/>
    <w:basedOn w:val="DefaultParagraphFont"/>
    <w:rsid w:val="00500069"/>
  </w:style>
  <w:style w:type="character" w:customStyle="1" w:styleId="nlmarticle-title">
    <w:name w:val="nlm_article-title"/>
    <w:basedOn w:val="DefaultParagraphFont"/>
    <w:rsid w:val="00500069"/>
  </w:style>
  <w:style w:type="character" w:customStyle="1" w:styleId="contribdegrees">
    <w:name w:val="contribdegrees"/>
    <w:basedOn w:val="DefaultParagraphFont"/>
    <w:rsid w:val="00500069"/>
  </w:style>
  <w:style w:type="character" w:customStyle="1" w:styleId="title-text">
    <w:name w:val="title-text"/>
    <w:basedOn w:val="DefaultParagraphFont"/>
    <w:rsid w:val="00500069"/>
  </w:style>
  <w:style w:type="character" w:customStyle="1" w:styleId="fontstyle01">
    <w:name w:val="fontstyle01"/>
    <w:rsid w:val="00787B29"/>
    <w:rPr>
      <w:rFonts w:ascii="Times New Roman" w:hAnsi="Times New Roman" w:cs="Times New Roman" w:hint="default"/>
      <w:b w:val="0"/>
      <w:bCs w:val="0"/>
      <w:i w:val="0"/>
      <w:iCs w:val="0"/>
      <w:color w:val="000000"/>
      <w:sz w:val="22"/>
      <w:szCs w:val="22"/>
    </w:rPr>
  </w:style>
  <w:style w:type="character" w:customStyle="1" w:styleId="il">
    <w:name w:val="il"/>
    <w:basedOn w:val="DefaultParagraphFont"/>
    <w:rsid w:val="00787B29"/>
  </w:style>
  <w:style w:type="table" w:customStyle="1" w:styleId="TableGrid0">
    <w:name w:val="TableGrid"/>
    <w:rsid w:val="005825BA"/>
    <w:pPr>
      <w:spacing w:before="100" w:beforeAutospacing="1" w:after="0" w:afterAutospacing="1" w:line="240" w:lineRule="auto"/>
      <w:ind w:right="-14" w:hanging="14"/>
      <w:jc w:val="both"/>
    </w:pPr>
    <w:rPr>
      <w:rFonts w:asciiTheme="minorHAnsi" w:eastAsiaTheme="minorEastAsia" w:hAnsiTheme="minorHAnsi" w:cstheme="minorBidi"/>
      <w:sz w:val="22"/>
      <w:szCs w:val="22"/>
      <w:lang w:eastAsia="en-US" w:bidi="ta-IN"/>
    </w:rPr>
    <w:tblPr>
      <w:tblCellMar>
        <w:top w:w="0" w:type="dxa"/>
        <w:left w:w="0" w:type="dxa"/>
        <w:bottom w:w="0" w:type="dxa"/>
        <w:right w:w="0" w:type="dxa"/>
      </w:tblCellMar>
    </w:tblPr>
  </w:style>
  <w:style w:type="character" w:customStyle="1" w:styleId="A00">
    <w:name w:val="A0"/>
    <w:uiPriority w:val="99"/>
    <w:rsid w:val="006137B4"/>
    <w:rPr>
      <w:color w:val="000000"/>
      <w:sz w:val="17"/>
      <w:szCs w:val="17"/>
    </w:rPr>
  </w:style>
  <w:style w:type="character" w:customStyle="1" w:styleId="ref-journal">
    <w:name w:val="ref-journal"/>
    <w:basedOn w:val="DefaultParagraphFont"/>
    <w:rsid w:val="00237029"/>
  </w:style>
  <w:style w:type="character" w:customStyle="1" w:styleId="ref-vol">
    <w:name w:val="ref-vol"/>
    <w:basedOn w:val="DefaultParagraphFont"/>
    <w:rsid w:val="00237029"/>
  </w:style>
  <w:style w:type="paragraph" w:styleId="Bibliography">
    <w:name w:val="Bibliography"/>
    <w:basedOn w:val="Normal"/>
    <w:next w:val="Normal"/>
    <w:uiPriority w:val="37"/>
    <w:unhideWhenUsed/>
    <w:rsid w:val="00FB5C94"/>
    <w:rPr>
      <w:lang w:val="en-IN"/>
    </w:rPr>
  </w:style>
  <w:style w:type="paragraph" w:customStyle="1" w:styleId="m7421419920596473931gmail-ieeeauthoraffiliation">
    <w:name w:val="m_7421419920596473931gmail-ieeeauthoraffiliation"/>
    <w:basedOn w:val="Normal"/>
    <w:rsid w:val="00004852"/>
    <w:pPr>
      <w:spacing w:before="100" w:beforeAutospacing="1" w:after="100" w:afterAutospacing="1" w:line="240" w:lineRule="auto"/>
    </w:pPr>
    <w:rPr>
      <w:rFonts w:ascii="Times New Roman" w:eastAsia="Times New Roman" w:hAnsi="Times New Roman"/>
      <w:sz w:val="24"/>
      <w:szCs w:val="24"/>
    </w:rPr>
  </w:style>
  <w:style w:type="paragraph" w:customStyle="1" w:styleId="para">
    <w:name w:val="para"/>
    <w:basedOn w:val="Normal"/>
    <w:rsid w:val="00250E16"/>
    <w:pPr>
      <w:spacing w:before="100" w:beforeAutospacing="1" w:after="100" w:afterAutospacing="1" w:line="240" w:lineRule="auto"/>
    </w:pPr>
    <w:rPr>
      <w:rFonts w:ascii="Times New Roman" w:eastAsia="Times New Roman" w:hAnsi="Times New Roman"/>
      <w:sz w:val="24"/>
      <w:szCs w:val="24"/>
      <w:lang w:val="en-IN" w:eastAsia="en-IN"/>
    </w:rPr>
  </w:style>
  <w:style w:type="character" w:customStyle="1" w:styleId="reskey">
    <w:name w:val="reskey"/>
    <w:basedOn w:val="DefaultParagraphFont"/>
    <w:rsid w:val="0066517D"/>
  </w:style>
</w:styles>
</file>

<file path=word/webSettings.xml><?xml version="1.0" encoding="utf-8"?>
<w:webSettings xmlns:r="http://schemas.openxmlformats.org/officeDocument/2006/relationships" xmlns:w="http://schemas.openxmlformats.org/wordprocessingml/2006/main">
  <w:divs>
    <w:div w:id="234438785">
      <w:bodyDiv w:val="1"/>
      <w:marLeft w:val="0"/>
      <w:marRight w:val="0"/>
      <w:marTop w:val="0"/>
      <w:marBottom w:val="0"/>
      <w:divBdr>
        <w:top w:val="none" w:sz="0" w:space="0" w:color="auto"/>
        <w:left w:val="none" w:sz="0" w:space="0" w:color="auto"/>
        <w:bottom w:val="none" w:sz="0" w:space="0" w:color="auto"/>
        <w:right w:val="none" w:sz="0" w:space="0" w:color="auto"/>
      </w:divBdr>
    </w:div>
    <w:div w:id="572276441">
      <w:bodyDiv w:val="1"/>
      <w:marLeft w:val="0"/>
      <w:marRight w:val="0"/>
      <w:marTop w:val="0"/>
      <w:marBottom w:val="0"/>
      <w:divBdr>
        <w:top w:val="none" w:sz="0" w:space="0" w:color="auto"/>
        <w:left w:val="none" w:sz="0" w:space="0" w:color="auto"/>
        <w:bottom w:val="none" w:sz="0" w:space="0" w:color="auto"/>
        <w:right w:val="none" w:sz="0" w:space="0" w:color="auto"/>
      </w:divBdr>
    </w:div>
    <w:div w:id="1171019461">
      <w:bodyDiv w:val="1"/>
      <w:marLeft w:val="0"/>
      <w:marRight w:val="0"/>
      <w:marTop w:val="0"/>
      <w:marBottom w:val="0"/>
      <w:divBdr>
        <w:top w:val="none" w:sz="0" w:space="0" w:color="auto"/>
        <w:left w:val="none" w:sz="0" w:space="0" w:color="auto"/>
        <w:bottom w:val="none" w:sz="0" w:space="0" w:color="auto"/>
        <w:right w:val="none" w:sz="0" w:space="0" w:color="auto"/>
      </w:divBdr>
    </w:div>
    <w:div w:id="17893492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package" Target="embeddings/Microsoft_Office_Excel_Worksheet1.xls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6EF6E82-B9AC-4CCD-A86D-3311383CE8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1509</Words>
  <Characters>8604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GJESR</vt:lpstr>
    </vt:vector>
  </TitlesOfParts>
  <Company>DG Win&amp;Soft</Company>
  <LinksUpToDate>false</LinksUpToDate>
  <CharactersWithSpaces>10093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GJESR</dc:title>
  <dc:creator>admin</dc:creator>
  <cp:lastModifiedBy>dell</cp:lastModifiedBy>
  <cp:revision>8</cp:revision>
  <cp:lastPrinted>2018-05-29T13:44:00Z</cp:lastPrinted>
  <dcterms:created xsi:type="dcterms:W3CDTF">2019-01-16T12:44:00Z</dcterms:created>
  <dcterms:modified xsi:type="dcterms:W3CDTF">2019-01-16T12:57:00Z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