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DA4" w:rsidRPr="006B6D3A" w:rsidRDefault="00B426BD" w:rsidP="006B6D3A">
      <w:pPr>
        <w:spacing w:after="0" w:line="240" w:lineRule="auto"/>
        <w:rPr>
          <w:rFonts w:ascii="Times New Roman" w:eastAsia="Times New Roman" w:hAnsi="Times New Roman"/>
          <w:sz w:val="24"/>
        </w:rPr>
      </w:pPr>
      <w:bookmarkStart w:id="0" w:name="page2"/>
      <w:bookmarkStart w:id="1" w:name="page3"/>
      <w:bookmarkEnd w:id="0"/>
      <w:bookmarkEnd w:id="1"/>
      <w:r w:rsidRPr="006B6D3A">
        <w:rPr>
          <w:rFonts w:ascii="Times New Roman" w:eastAsia="Times New Roman" w:hAnsi="Times New Roman"/>
          <w:sz w:val="24"/>
        </w:rPr>
        <w:t xml:space="preserve"> </w:t>
      </w:r>
    </w:p>
    <w:p w:rsidR="008B5DA4" w:rsidRPr="006B6D3A" w:rsidRDefault="008B5DA4" w:rsidP="006B6D3A">
      <w:pPr>
        <w:spacing w:after="0" w:line="240" w:lineRule="auto"/>
        <w:jc w:val="center"/>
        <w:rPr>
          <w:rFonts w:ascii="Times New Roman" w:hAnsi="Times New Roman"/>
          <w:b/>
          <w:caps/>
          <w:color w:val="000000"/>
          <w:sz w:val="24"/>
          <w:szCs w:val="24"/>
        </w:rPr>
      </w:pPr>
      <w:r w:rsidRPr="006B6D3A">
        <w:rPr>
          <w:rFonts w:ascii="Times New Roman" w:hAnsi="Times New Roman"/>
          <w:b/>
          <w:caps/>
          <w:color w:val="C00000"/>
          <w:sz w:val="36"/>
          <w:szCs w:val="36"/>
        </w:rPr>
        <w:t>G</w:t>
      </w:r>
      <w:r w:rsidRPr="006B6D3A">
        <w:rPr>
          <w:rFonts w:ascii="Times New Roman" w:hAnsi="Times New Roman"/>
          <w:b/>
          <w:caps/>
          <w:color w:val="000000"/>
          <w:sz w:val="24"/>
          <w:szCs w:val="24"/>
        </w:rPr>
        <w:t xml:space="preserve">lobal </w:t>
      </w:r>
      <w:r w:rsidRPr="006B6D3A">
        <w:rPr>
          <w:rFonts w:ascii="Times New Roman" w:hAnsi="Times New Roman"/>
          <w:b/>
          <w:caps/>
          <w:color w:val="C00000"/>
          <w:sz w:val="36"/>
          <w:szCs w:val="36"/>
        </w:rPr>
        <w:t>J</w:t>
      </w:r>
      <w:r w:rsidRPr="006B6D3A">
        <w:rPr>
          <w:rFonts w:ascii="Times New Roman" w:hAnsi="Times New Roman"/>
          <w:b/>
          <w:caps/>
          <w:color w:val="000000"/>
          <w:sz w:val="24"/>
          <w:szCs w:val="24"/>
        </w:rPr>
        <w:t xml:space="preserve">ournal of </w:t>
      </w:r>
      <w:r w:rsidRPr="006B6D3A">
        <w:rPr>
          <w:rFonts w:ascii="Times New Roman" w:hAnsi="Times New Roman"/>
          <w:b/>
          <w:caps/>
          <w:color w:val="C00000"/>
          <w:sz w:val="36"/>
          <w:szCs w:val="36"/>
        </w:rPr>
        <w:t>E</w:t>
      </w:r>
      <w:r w:rsidRPr="006B6D3A">
        <w:rPr>
          <w:rFonts w:ascii="Times New Roman" w:hAnsi="Times New Roman"/>
          <w:b/>
          <w:caps/>
          <w:color w:val="000000"/>
          <w:sz w:val="24"/>
          <w:szCs w:val="24"/>
        </w:rPr>
        <w:t xml:space="preserve">ngineering </w:t>
      </w:r>
      <w:r w:rsidRPr="006B6D3A">
        <w:rPr>
          <w:rFonts w:ascii="Times New Roman" w:hAnsi="Times New Roman"/>
          <w:b/>
          <w:caps/>
          <w:color w:val="C00000"/>
          <w:sz w:val="36"/>
          <w:szCs w:val="36"/>
        </w:rPr>
        <w:t>S</w:t>
      </w:r>
      <w:r w:rsidRPr="006B6D3A">
        <w:rPr>
          <w:rFonts w:ascii="Times New Roman" w:hAnsi="Times New Roman"/>
          <w:b/>
          <w:caps/>
          <w:color w:val="000000"/>
          <w:sz w:val="24"/>
          <w:szCs w:val="24"/>
        </w:rPr>
        <w:t xml:space="preserve">cience and </w:t>
      </w:r>
      <w:r w:rsidRPr="006B6D3A">
        <w:rPr>
          <w:rFonts w:ascii="Times New Roman" w:hAnsi="Times New Roman"/>
          <w:b/>
          <w:caps/>
          <w:color w:val="C00000"/>
          <w:sz w:val="36"/>
          <w:szCs w:val="36"/>
        </w:rPr>
        <w:t>R</w:t>
      </w:r>
      <w:r w:rsidRPr="006B6D3A">
        <w:rPr>
          <w:rFonts w:ascii="Times New Roman" w:hAnsi="Times New Roman"/>
          <w:b/>
          <w:caps/>
          <w:color w:val="000000"/>
          <w:sz w:val="24"/>
          <w:szCs w:val="24"/>
        </w:rPr>
        <w:t>esearches</w:t>
      </w:r>
    </w:p>
    <w:p w:rsidR="008B5DA4" w:rsidRPr="006B6D3A" w:rsidRDefault="007E579B" w:rsidP="006B6D3A">
      <w:pPr>
        <w:autoSpaceDE w:val="0"/>
        <w:autoSpaceDN w:val="0"/>
        <w:adjustRightInd w:val="0"/>
        <w:spacing w:after="0" w:line="240" w:lineRule="auto"/>
        <w:jc w:val="center"/>
        <w:rPr>
          <w:rFonts w:ascii="Times New Roman" w:hAnsi="Times New Roman"/>
          <w:b/>
          <w:color w:val="632423" w:themeColor="accent2" w:themeShade="80"/>
          <w:sz w:val="24"/>
          <w:szCs w:val="24"/>
        </w:rPr>
      </w:pPr>
      <w:r w:rsidRPr="006B6D3A">
        <w:rPr>
          <w:rFonts w:ascii="Times New Roman" w:hAnsi="Times New Roman"/>
          <w:b/>
          <w:color w:val="632423" w:themeColor="accent2" w:themeShade="80"/>
          <w:sz w:val="24"/>
          <w:szCs w:val="24"/>
        </w:rPr>
        <w:t>ESTIMATION OF LIPOPHILICITY OF SOME ALCOHOLS USING TOPOLOGICAL INDICES QSAR STUDIES</w:t>
      </w:r>
    </w:p>
    <w:p w:rsidR="007E579B" w:rsidRPr="006B6D3A" w:rsidRDefault="007E579B" w:rsidP="006B6D3A">
      <w:pPr>
        <w:tabs>
          <w:tab w:val="left" w:pos="-90"/>
          <w:tab w:val="left" w:pos="720"/>
        </w:tabs>
        <w:spacing w:after="0" w:line="240" w:lineRule="auto"/>
        <w:jc w:val="center"/>
        <w:rPr>
          <w:rFonts w:ascii="Times New Roman" w:hAnsi="Times New Roman"/>
          <w:b/>
        </w:rPr>
      </w:pPr>
      <w:r w:rsidRPr="006B6D3A">
        <w:rPr>
          <w:rFonts w:ascii="Times New Roman" w:hAnsi="Times New Roman"/>
          <w:b/>
        </w:rPr>
        <w:t>Asmita Sharma</w:t>
      </w:r>
    </w:p>
    <w:p w:rsidR="008B5DA4" w:rsidRPr="006B6D3A" w:rsidRDefault="007E579B" w:rsidP="006B6D3A">
      <w:pPr>
        <w:tabs>
          <w:tab w:val="left" w:pos="-90"/>
          <w:tab w:val="left" w:pos="720"/>
        </w:tabs>
        <w:spacing w:after="0" w:line="240" w:lineRule="auto"/>
        <w:jc w:val="center"/>
        <w:rPr>
          <w:rFonts w:ascii="Times New Roman" w:eastAsia="Times New Roman" w:hAnsi="Times New Roman"/>
          <w:color w:val="262626"/>
          <w:szCs w:val="20"/>
        </w:rPr>
      </w:pPr>
      <w:r w:rsidRPr="006B6D3A">
        <w:rPr>
          <w:rFonts w:ascii="Times New Roman" w:hAnsi="Times New Roman"/>
        </w:rPr>
        <w:t>Department of  Chemistry, Shri Vaishnav Vidyapeeth Vishwavidyalaya, Indore, India</w:t>
      </w:r>
    </w:p>
    <w:p w:rsidR="008B5DA4" w:rsidRPr="006B6D3A" w:rsidRDefault="008B5DA4" w:rsidP="006B6D3A">
      <w:pPr>
        <w:spacing w:after="0" w:line="240" w:lineRule="auto"/>
        <w:jc w:val="center"/>
        <w:rPr>
          <w:rFonts w:ascii="Times New Roman" w:hAnsi="Times New Roman"/>
          <w:bCs/>
        </w:rPr>
      </w:pPr>
    </w:p>
    <w:p w:rsidR="008B5DA4" w:rsidRPr="006B6D3A" w:rsidRDefault="008B5DA4" w:rsidP="006B6D3A">
      <w:pPr>
        <w:widowControl w:val="0"/>
        <w:pBdr>
          <w:top w:val="single" w:sz="4" w:space="1" w:color="auto"/>
        </w:pBdr>
        <w:autoSpaceDE w:val="0"/>
        <w:autoSpaceDN w:val="0"/>
        <w:adjustRightInd w:val="0"/>
        <w:spacing w:after="0" w:line="240" w:lineRule="auto"/>
        <w:rPr>
          <w:rFonts w:ascii="Times New Roman" w:hAnsi="Times New Roman"/>
          <w:b/>
          <w:color w:val="800000"/>
          <w:lang w:eastAsia="ko-KR"/>
        </w:rPr>
      </w:pPr>
    </w:p>
    <w:p w:rsidR="008B5DA4" w:rsidRPr="006B6D3A" w:rsidRDefault="008B5DA4" w:rsidP="006B6D3A">
      <w:pPr>
        <w:widowControl w:val="0"/>
        <w:pBdr>
          <w:top w:val="single" w:sz="4" w:space="1" w:color="auto"/>
        </w:pBdr>
        <w:autoSpaceDE w:val="0"/>
        <w:autoSpaceDN w:val="0"/>
        <w:adjustRightInd w:val="0"/>
        <w:spacing w:after="0" w:line="240" w:lineRule="auto"/>
        <w:jc w:val="center"/>
        <w:rPr>
          <w:rFonts w:ascii="Times New Roman" w:hAnsi="Times New Roman"/>
          <w:color w:val="000000"/>
          <w:sz w:val="20"/>
          <w:szCs w:val="20"/>
          <w:lang w:eastAsia="ko-KR"/>
        </w:rPr>
      </w:pPr>
      <w:r w:rsidRPr="006B6D3A">
        <w:rPr>
          <w:rFonts w:ascii="Times New Roman" w:hAnsi="Times New Roman"/>
          <w:b/>
          <w:color w:val="800000"/>
          <w:lang w:eastAsia="ko-KR"/>
        </w:rPr>
        <w:t>ABSTRACT</w:t>
      </w:r>
    </w:p>
    <w:p w:rsidR="008E1377" w:rsidRPr="006B6D3A" w:rsidRDefault="008E1377" w:rsidP="006B6D3A">
      <w:pPr>
        <w:spacing w:after="0" w:line="240" w:lineRule="auto"/>
        <w:rPr>
          <w:rFonts w:ascii="Times New Roman" w:hAnsi="Times New Roman"/>
          <w:sz w:val="20"/>
          <w:szCs w:val="20"/>
        </w:rPr>
      </w:pPr>
      <w:r w:rsidRPr="006B6D3A">
        <w:rPr>
          <w:rFonts w:ascii="Times New Roman" w:hAnsi="Times New Roman"/>
          <w:sz w:val="20"/>
          <w:szCs w:val="20"/>
        </w:rPr>
        <w:t>In This  paper, I used different topological indices for modeling of lipophilicity of a series of alcohols. A wide variety of indices like the Weiner(W), The Padmakar Iwan (PI) index, Kier and Hall valence connectivity indices , Randic connectivity indices and Balaban and Balaban type indices were used for obtaining statistically significant model.   The statistically significant models are governed by a variety of statistical parameters .The regression analysis has shown that out of pool of topological indices used, the topological indices W and PI in combination with connectivity indices given an  excellent result. The results indicate that lipophilicity of  given series of alcohols can be successfully modeled by using  topological indices W and PI in combination with connectivity indices  as correlating parameters.</w:t>
      </w:r>
    </w:p>
    <w:p w:rsidR="008B5DA4" w:rsidRPr="006B6D3A" w:rsidRDefault="008E1377" w:rsidP="006B6D3A">
      <w:pPr>
        <w:spacing w:after="0" w:line="240" w:lineRule="auto"/>
        <w:rPr>
          <w:rFonts w:ascii="Times New Roman" w:hAnsi="Times New Roman"/>
          <w:sz w:val="20"/>
          <w:szCs w:val="20"/>
        </w:rPr>
      </w:pPr>
      <w:r w:rsidRPr="006B6D3A">
        <w:rPr>
          <w:rFonts w:ascii="Times New Roman" w:hAnsi="Times New Roman"/>
          <w:sz w:val="20"/>
          <w:szCs w:val="20"/>
        </w:rPr>
        <w:t>The best model has excellent statistic as well as predictive  power. The predictive power of these proposed models was discussed on the basis of cross-validation parameters</w:t>
      </w:r>
      <w:r w:rsidR="005D2D31" w:rsidRPr="006B6D3A">
        <w:rPr>
          <w:rFonts w:ascii="Times New Roman" w:eastAsia="Times New Roman" w:hAnsi="Times New Roman"/>
          <w:color w:val="292526"/>
          <w:sz w:val="20"/>
          <w:szCs w:val="20"/>
        </w:rPr>
        <w:t>.</w:t>
      </w:r>
    </w:p>
    <w:p w:rsidR="008B5DA4" w:rsidRPr="006B6D3A" w:rsidRDefault="008B5DA4" w:rsidP="006B6D3A">
      <w:pPr>
        <w:spacing w:after="0" w:line="240" w:lineRule="auto"/>
        <w:rPr>
          <w:rFonts w:ascii="Times New Roman" w:hAnsi="Times New Roman"/>
          <w:sz w:val="20"/>
          <w:lang w:val="en-IN"/>
        </w:rPr>
      </w:pPr>
    </w:p>
    <w:p w:rsidR="008B5DA4" w:rsidRPr="006B6D3A" w:rsidRDefault="008B5DA4" w:rsidP="006B6D3A">
      <w:pPr>
        <w:spacing w:after="0" w:line="240" w:lineRule="auto"/>
        <w:ind w:right="431"/>
        <w:rPr>
          <w:rFonts w:ascii="Times New Roman" w:hAnsi="Times New Roman"/>
          <w:sz w:val="14"/>
          <w:szCs w:val="20"/>
        </w:rPr>
      </w:pPr>
      <w:r w:rsidRPr="006B6D3A">
        <w:rPr>
          <w:rFonts w:ascii="Times New Roman" w:hAnsi="Times New Roman"/>
          <w:b/>
          <w:bCs/>
          <w:i/>
          <w:sz w:val="20"/>
          <w:lang w:val="en-IN"/>
        </w:rPr>
        <w:t xml:space="preserve">Keywords:  </w:t>
      </w:r>
      <w:r w:rsidR="008E1377" w:rsidRPr="006B6D3A">
        <w:rPr>
          <w:rFonts w:ascii="Times New Roman" w:hAnsi="Times New Roman"/>
          <w:i/>
          <w:sz w:val="20"/>
          <w:szCs w:val="20"/>
        </w:rPr>
        <w:t>Topological indices, Lipophilicity , QSAR</w:t>
      </w:r>
      <w:r w:rsidR="00093B84" w:rsidRPr="006B6D3A">
        <w:rPr>
          <w:rFonts w:ascii="Times New Roman" w:hAnsi="Times New Roman"/>
          <w:i/>
          <w:sz w:val="20"/>
          <w:szCs w:val="20"/>
        </w:rPr>
        <w:t>.</w:t>
      </w:r>
    </w:p>
    <w:p w:rsidR="008B5DA4" w:rsidRPr="006B6D3A" w:rsidRDefault="008B5DA4" w:rsidP="006B6D3A">
      <w:pPr>
        <w:widowControl w:val="0"/>
        <w:pBdr>
          <w:bottom w:val="single" w:sz="4" w:space="0" w:color="auto"/>
        </w:pBdr>
        <w:tabs>
          <w:tab w:val="left" w:pos="1740"/>
        </w:tabs>
        <w:overflowPunct w:val="0"/>
        <w:autoSpaceDE w:val="0"/>
        <w:autoSpaceDN w:val="0"/>
        <w:adjustRightInd w:val="0"/>
        <w:spacing w:after="0" w:line="240" w:lineRule="auto"/>
        <w:rPr>
          <w:rFonts w:ascii="Times New Roman" w:hAnsi="Times New Roman"/>
          <w:b/>
          <w:bCs/>
        </w:rPr>
      </w:pPr>
      <w:bookmarkStart w:id="2" w:name="_GoBack"/>
      <w:bookmarkEnd w:id="2"/>
      <w:r w:rsidRPr="006B6D3A">
        <w:rPr>
          <w:rFonts w:ascii="Times New Roman" w:hAnsi="Times New Roman"/>
          <w:b/>
          <w:bCs/>
        </w:rPr>
        <w:tab/>
      </w:r>
    </w:p>
    <w:p w:rsidR="008B5DA4" w:rsidRPr="006B6D3A" w:rsidRDefault="006B6D3A" w:rsidP="006B6D3A">
      <w:pPr>
        <w:pStyle w:val="ListParagraph"/>
        <w:numPr>
          <w:ilvl w:val="0"/>
          <w:numId w:val="19"/>
        </w:numPr>
        <w:tabs>
          <w:tab w:val="left" w:pos="425"/>
        </w:tabs>
        <w:spacing w:after="0" w:line="240" w:lineRule="auto"/>
        <w:rPr>
          <w:rFonts w:ascii="Times New Roman" w:hAnsi="Times New Roman"/>
          <w:b/>
          <w:color w:val="632423"/>
        </w:rPr>
      </w:pPr>
      <w:r>
        <w:rPr>
          <w:rFonts w:ascii="Times New Roman" w:hAnsi="Times New Roman"/>
          <w:b/>
          <w:color w:val="632423"/>
        </w:rPr>
        <w:t>AIM &amp; BACKGROUND</w:t>
      </w:r>
    </w:p>
    <w:p w:rsidR="008B5DA4" w:rsidRPr="006B6D3A" w:rsidRDefault="008B5DA4" w:rsidP="006B6D3A">
      <w:pPr>
        <w:pStyle w:val="ListParagraph4"/>
        <w:spacing w:after="0" w:line="240" w:lineRule="auto"/>
        <w:ind w:left="0"/>
        <w:rPr>
          <w:rFonts w:ascii="Times New Roman" w:hAnsi="Times New Roman"/>
          <w:b/>
          <w:color w:val="632423"/>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In the last decades, several scientific researchers have been focused on studying how to catch and convert by a theoretical pathway the information encoded in the molecular structure into numbers called molecular descriptors. These are used to establish quantitative relationships between structures and properties, biological activities and other properties i.e. QSAR/QSPR. A graph theoretical approach to QSAR is based on the use of topological indices for encoding the structural information </w:t>
      </w:r>
      <w:r w:rsidRPr="006B6D3A">
        <w:rPr>
          <w:rFonts w:ascii="Times New Roman" w:hAnsi="Times New Roman"/>
          <w:sz w:val="20"/>
          <w:szCs w:val="20"/>
          <w:vertAlign w:val="superscript"/>
        </w:rPr>
        <w:t>1-5</w:t>
      </w:r>
      <w:r w:rsidRPr="006B6D3A">
        <w:rPr>
          <w:rFonts w:ascii="Times New Roman" w:hAnsi="Times New Roman"/>
          <w:sz w:val="20"/>
          <w:szCs w:val="20"/>
        </w:rPr>
        <w:t xml:space="preserve">. Topological indices are numerical descriptors of molecular graph and are sensitive to size, shape, symmetry and heterogencity of atomic environments in the molecule. There is a recent upsurge of interest in the use of topological indices in QSAR studies. These are quite useful in the development of QSAR and capable of predicting the pharmacological as well as toxic properties of bioactive molecules </w:t>
      </w:r>
      <w:r w:rsidRPr="006B6D3A">
        <w:rPr>
          <w:rFonts w:ascii="Times New Roman" w:hAnsi="Times New Roman"/>
          <w:sz w:val="20"/>
          <w:szCs w:val="20"/>
          <w:vertAlign w:val="superscript"/>
        </w:rPr>
        <w:t>6</w:t>
      </w:r>
      <w:r w:rsidRPr="006B6D3A">
        <w:rPr>
          <w:rFonts w:ascii="Times New Roman" w:hAnsi="Times New Roman"/>
          <w:sz w:val="20"/>
          <w:szCs w:val="20"/>
        </w:rPr>
        <w:t xml:space="preserve">. The use of these indices in risk assessment of chemicals and toxicology is described by Basak(1999) </w:t>
      </w:r>
      <w:r w:rsidRPr="006B6D3A">
        <w:rPr>
          <w:rFonts w:ascii="Times New Roman" w:hAnsi="Times New Roman"/>
          <w:sz w:val="20"/>
          <w:szCs w:val="20"/>
          <w:vertAlign w:val="superscript"/>
        </w:rPr>
        <w:t>7,8</w:t>
      </w:r>
      <w:r w:rsidRPr="006B6D3A">
        <w:rPr>
          <w:rFonts w:ascii="Times New Roman" w:hAnsi="Times New Roman"/>
          <w:sz w:val="20"/>
          <w:szCs w:val="20"/>
        </w:rPr>
        <w:t xml:space="preserve">. Randic and co workers have shown that graph theoretical techniques could also be used to obtain the chemical shift of nuclei </w:t>
      </w:r>
      <w:r w:rsidRPr="006B6D3A">
        <w:rPr>
          <w:rFonts w:ascii="Times New Roman" w:hAnsi="Times New Roman"/>
          <w:sz w:val="20"/>
          <w:szCs w:val="20"/>
          <w:vertAlign w:val="superscript"/>
        </w:rPr>
        <w:t>9</w:t>
      </w:r>
      <w:r w:rsidRPr="006B6D3A">
        <w:rPr>
          <w:rFonts w:ascii="Times New Roman" w:hAnsi="Times New Roman"/>
          <w:sz w:val="20"/>
          <w:szCs w:val="20"/>
        </w:rPr>
        <w:t xml:space="preserve">. Devenbeck(1995) has discussed topological approach to develop models for the prediction of </w:t>
      </w:r>
      <w:r w:rsidRPr="006B6D3A">
        <w:rPr>
          <w:rFonts w:ascii="Times New Roman" w:hAnsi="Times New Roman"/>
          <w:sz w:val="20"/>
          <w:szCs w:val="20"/>
          <w:vertAlign w:val="superscript"/>
        </w:rPr>
        <w:t>13</w:t>
      </w:r>
      <w:r w:rsidRPr="006B6D3A">
        <w:rPr>
          <w:rFonts w:ascii="Times New Roman" w:hAnsi="Times New Roman"/>
          <w:sz w:val="20"/>
          <w:szCs w:val="20"/>
        </w:rPr>
        <w:t xml:space="preserve">C NMR chemical shift </w:t>
      </w:r>
      <w:r w:rsidRPr="006B6D3A">
        <w:rPr>
          <w:rFonts w:ascii="Times New Roman" w:hAnsi="Times New Roman"/>
          <w:sz w:val="20"/>
          <w:szCs w:val="20"/>
          <w:vertAlign w:val="superscript"/>
        </w:rPr>
        <w:t>10</w:t>
      </w:r>
      <w:r w:rsidRPr="006B6D3A">
        <w:rPr>
          <w:rFonts w:ascii="Times New Roman" w:hAnsi="Times New Roman"/>
          <w:sz w:val="20"/>
          <w:szCs w:val="20"/>
        </w:rPr>
        <w:t xml:space="preserve"> Khadikar and coworkers(2002) have discussed the use of PI, W and Sz indices for the prediction of </w:t>
      </w:r>
      <w:r w:rsidRPr="006B6D3A">
        <w:rPr>
          <w:rFonts w:ascii="Times New Roman" w:hAnsi="Times New Roman"/>
          <w:sz w:val="20"/>
          <w:szCs w:val="20"/>
          <w:vertAlign w:val="superscript"/>
        </w:rPr>
        <w:t>13</w:t>
      </w:r>
      <w:r w:rsidRPr="006B6D3A">
        <w:rPr>
          <w:rFonts w:ascii="Times New Roman" w:hAnsi="Times New Roman"/>
          <w:sz w:val="20"/>
          <w:szCs w:val="20"/>
        </w:rPr>
        <w:t>C NMR chemical shifts (</w:t>
      </w:r>
      <w:r w:rsidRPr="006B6D3A">
        <w:rPr>
          <w:rFonts w:ascii="Times New Roman" w:hAnsi="Times New Roman"/>
          <w:position w:val="-4"/>
          <w:sz w:val="20"/>
          <w:szCs w:val="20"/>
        </w:rPr>
        <w:object w:dxaOrig="740" w:dyaOrig="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6.5pt" o:ole="" filled="t">
            <v:fill color2="black"/>
            <v:imagedata r:id="rId9" o:title=""/>
          </v:shape>
          <o:OLEObject Type="Embed" ProgID="Equation.3" ShapeID="_x0000_i1025" DrawAspect="Content" ObjectID="_1594132633" r:id="rId10"/>
        </w:object>
      </w:r>
      <w:r w:rsidRPr="006B6D3A">
        <w:rPr>
          <w:rFonts w:ascii="Times New Roman" w:hAnsi="Times New Roman"/>
          <w:sz w:val="20"/>
          <w:szCs w:val="20"/>
        </w:rPr>
        <w:t xml:space="preserve">) in alkanes and cycloalkanes </w:t>
      </w:r>
      <w:r w:rsidRPr="006B6D3A">
        <w:rPr>
          <w:rFonts w:ascii="Times New Roman" w:hAnsi="Times New Roman"/>
          <w:sz w:val="20"/>
          <w:szCs w:val="20"/>
          <w:vertAlign w:val="superscript"/>
        </w:rPr>
        <w:t>11</w:t>
      </w:r>
      <w:r w:rsidRPr="006B6D3A">
        <w:rPr>
          <w:rFonts w:ascii="Times New Roman" w:hAnsi="Times New Roman"/>
          <w:sz w:val="20"/>
          <w:szCs w:val="20"/>
        </w:rPr>
        <w:t xml:space="preserve"> </w:t>
      </w:r>
    </w:p>
    <w:p w:rsidR="00264CF2" w:rsidRPr="006B6D3A" w:rsidRDefault="00264CF2"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In QSAR studies no other physiochemical property has attracted as much interest as lipophilicity </w:t>
      </w:r>
      <w:r w:rsidRPr="006B6D3A">
        <w:rPr>
          <w:rFonts w:ascii="Times New Roman" w:hAnsi="Times New Roman"/>
          <w:sz w:val="20"/>
          <w:szCs w:val="20"/>
          <w:vertAlign w:val="superscript"/>
        </w:rPr>
        <w:t>12,13</w:t>
      </w:r>
      <w:r w:rsidRPr="006B6D3A">
        <w:rPr>
          <w:rFonts w:ascii="Times New Roman" w:hAnsi="Times New Roman"/>
          <w:sz w:val="20"/>
          <w:szCs w:val="20"/>
        </w:rPr>
        <w:t xml:space="preserve"> This is due to its direct relationship to stability in aqueous phases, to membrane permeation and its entropic contribution to binding. </w:t>
      </w:r>
    </w:p>
    <w:p w:rsidR="00264CF2" w:rsidRPr="006B6D3A" w:rsidRDefault="00264CF2"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hAnsi="Times New Roman"/>
          <w:b/>
          <w:sz w:val="20"/>
          <w:szCs w:val="20"/>
        </w:rPr>
      </w:pPr>
      <w:r w:rsidRPr="006B6D3A">
        <w:rPr>
          <w:rFonts w:ascii="Times New Roman" w:hAnsi="Times New Roman"/>
          <w:sz w:val="20"/>
          <w:szCs w:val="20"/>
        </w:rPr>
        <w:t xml:space="preserve">In view of the above, we have undertaken the present investigation in which I have modeled lipophilicity (log p) of 32 alcohols using topological indices. Our aim is to construct mathematical models for predicting lipophilicity (log p) of alcohols by taking different combination of topological indices. </w:t>
      </w:r>
    </w:p>
    <w:p w:rsidR="00264CF2" w:rsidRDefault="00264CF2" w:rsidP="006B6D3A">
      <w:pPr>
        <w:spacing w:after="0" w:line="240" w:lineRule="auto"/>
        <w:rPr>
          <w:rFonts w:ascii="Times New Roman" w:hAnsi="Times New Roman"/>
          <w:b/>
          <w:sz w:val="20"/>
          <w:szCs w:val="20"/>
        </w:rPr>
      </w:pPr>
    </w:p>
    <w:p w:rsidR="006B6D3A" w:rsidRDefault="006B6D3A" w:rsidP="006B6D3A">
      <w:pPr>
        <w:spacing w:after="0" w:line="240" w:lineRule="auto"/>
        <w:rPr>
          <w:rFonts w:ascii="Times New Roman" w:hAnsi="Times New Roman"/>
          <w:b/>
          <w:sz w:val="20"/>
          <w:szCs w:val="20"/>
        </w:rPr>
      </w:pPr>
    </w:p>
    <w:p w:rsidR="006B6D3A" w:rsidRDefault="006B6D3A" w:rsidP="006B6D3A">
      <w:pPr>
        <w:spacing w:after="0" w:line="240" w:lineRule="auto"/>
        <w:rPr>
          <w:rFonts w:ascii="Times New Roman" w:hAnsi="Times New Roman"/>
          <w:b/>
          <w:sz w:val="20"/>
          <w:szCs w:val="20"/>
        </w:rPr>
      </w:pPr>
    </w:p>
    <w:p w:rsidR="006B6D3A" w:rsidRPr="006B6D3A" w:rsidRDefault="006B6D3A" w:rsidP="006B6D3A">
      <w:pPr>
        <w:spacing w:after="0" w:line="240" w:lineRule="auto"/>
        <w:rPr>
          <w:rFonts w:ascii="Times New Roman" w:hAnsi="Times New Roman"/>
          <w:b/>
          <w:sz w:val="20"/>
          <w:szCs w:val="20"/>
        </w:rPr>
      </w:pPr>
    </w:p>
    <w:p w:rsidR="00264CF2" w:rsidRPr="006B6D3A" w:rsidRDefault="00264CF2" w:rsidP="006B6D3A">
      <w:pPr>
        <w:pStyle w:val="ListParagraph"/>
        <w:numPr>
          <w:ilvl w:val="0"/>
          <w:numId w:val="19"/>
        </w:numPr>
        <w:suppressAutoHyphens/>
        <w:spacing w:after="0" w:line="240" w:lineRule="auto"/>
        <w:rPr>
          <w:rFonts w:ascii="Times New Roman" w:hAnsi="Times New Roman"/>
          <w:b/>
          <w:color w:val="632423" w:themeColor="accent2" w:themeShade="80"/>
        </w:rPr>
      </w:pPr>
      <w:r w:rsidRPr="006B6D3A">
        <w:rPr>
          <w:rFonts w:ascii="Times New Roman" w:hAnsi="Times New Roman"/>
          <w:b/>
          <w:color w:val="632423" w:themeColor="accent2" w:themeShade="80"/>
        </w:rPr>
        <w:lastRenderedPageBreak/>
        <w:t>MATERIAL AND METHODS</w:t>
      </w:r>
    </w:p>
    <w:p w:rsidR="006B6D3A" w:rsidRDefault="006B6D3A"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Lipophilicity: 32 alcohols are used in the  study. Their lipophilicity (log P) indices are taken from the previous work reported in Literature </w:t>
      </w:r>
      <w:r w:rsidRPr="006B6D3A">
        <w:rPr>
          <w:rFonts w:ascii="Times New Roman" w:hAnsi="Times New Roman"/>
          <w:sz w:val="20"/>
          <w:szCs w:val="20"/>
          <w:vertAlign w:val="superscript"/>
        </w:rPr>
        <w:t>14.</w:t>
      </w:r>
      <w:r w:rsidRPr="006B6D3A">
        <w:rPr>
          <w:rFonts w:ascii="Times New Roman" w:hAnsi="Times New Roman"/>
          <w:sz w:val="20"/>
          <w:szCs w:val="20"/>
        </w:rPr>
        <w:t xml:space="preserve"> </w:t>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Topological indices</w:t>
      </w:r>
      <w:r w:rsidRPr="006B6D3A">
        <w:rPr>
          <w:rFonts w:ascii="Times New Roman" w:hAnsi="Times New Roman"/>
          <w:sz w:val="20"/>
          <w:szCs w:val="20"/>
        </w:rPr>
        <w:tab/>
      </w:r>
      <w:r w:rsidRPr="006B6D3A">
        <w:rPr>
          <w:rFonts w:ascii="Times New Roman" w:hAnsi="Times New Roman"/>
          <w:sz w:val="20"/>
          <w:szCs w:val="20"/>
        </w:rPr>
        <w:tab/>
        <w:t xml:space="preserve">: A set of topological indices as given below are used in the </w:t>
      </w:r>
    </w:p>
    <w:p w:rsidR="00264CF2" w:rsidRPr="006B6D3A" w:rsidRDefault="00264CF2" w:rsidP="006B6D3A">
      <w:pPr>
        <w:spacing w:after="0" w:line="240" w:lineRule="auto"/>
        <w:ind w:left="3600"/>
        <w:rPr>
          <w:rFonts w:ascii="Times New Roman" w:hAnsi="Times New Roman"/>
          <w:sz w:val="20"/>
          <w:szCs w:val="20"/>
        </w:rPr>
      </w:pPr>
      <w:r w:rsidRPr="006B6D3A">
        <w:rPr>
          <w:rFonts w:ascii="Times New Roman" w:hAnsi="Times New Roman"/>
          <w:sz w:val="20"/>
          <w:szCs w:val="20"/>
        </w:rPr>
        <w:t xml:space="preserve">  investigation.</w:t>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Weiner Index</w:t>
      </w:r>
      <w:r w:rsidRPr="006B6D3A">
        <w:rPr>
          <w:rFonts w:ascii="Times New Roman" w:hAnsi="Times New Roman"/>
          <w:sz w:val="20"/>
          <w:szCs w:val="20"/>
        </w:rPr>
        <w:tab/>
      </w:r>
      <w:r w:rsidRPr="006B6D3A">
        <w:rPr>
          <w:rFonts w:ascii="Times New Roman" w:hAnsi="Times New Roman"/>
          <w:sz w:val="20"/>
          <w:szCs w:val="20"/>
        </w:rPr>
        <w:tab/>
      </w:r>
      <w:r w:rsidRPr="006B6D3A">
        <w:rPr>
          <w:rFonts w:ascii="Times New Roman" w:hAnsi="Times New Roman"/>
          <w:sz w:val="20"/>
          <w:szCs w:val="20"/>
        </w:rPr>
        <w:tab/>
        <w:t>: W</w:t>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 xml:space="preserve">Padmakar Ivan Index </w:t>
      </w:r>
      <w:r w:rsidRPr="006B6D3A">
        <w:rPr>
          <w:rFonts w:ascii="Times New Roman" w:hAnsi="Times New Roman"/>
          <w:sz w:val="20"/>
          <w:szCs w:val="20"/>
        </w:rPr>
        <w:tab/>
      </w:r>
      <w:r w:rsidRPr="006B6D3A">
        <w:rPr>
          <w:rFonts w:ascii="Times New Roman" w:hAnsi="Times New Roman"/>
          <w:sz w:val="20"/>
          <w:szCs w:val="20"/>
        </w:rPr>
        <w:tab/>
        <w:t xml:space="preserve">: PI </w:t>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Randic Connectivity Indices</w:t>
      </w:r>
      <w:r w:rsidRPr="006B6D3A">
        <w:rPr>
          <w:rFonts w:ascii="Times New Roman" w:hAnsi="Times New Roman"/>
          <w:sz w:val="20"/>
          <w:szCs w:val="20"/>
        </w:rPr>
        <w:tab/>
        <w:t xml:space="preserve">: </w:t>
      </w:r>
      <w:r w:rsidRPr="006B6D3A">
        <w:rPr>
          <w:rFonts w:ascii="Times New Roman" w:hAnsi="Times New Roman"/>
          <w:sz w:val="20"/>
          <w:szCs w:val="20"/>
          <w:vertAlign w:val="superscript"/>
        </w:rPr>
        <w:t>0</w:t>
      </w:r>
      <w:r w:rsidRPr="006B6D3A">
        <w:rPr>
          <w:rFonts w:ascii="Times New Roman" w:hAnsi="Times New Roman"/>
          <w:sz w:val="20"/>
          <w:szCs w:val="20"/>
        </w:rPr>
        <w:t xml:space="preserve">χ, </w:t>
      </w:r>
      <w:r w:rsidRPr="006B6D3A">
        <w:rPr>
          <w:rFonts w:ascii="Times New Roman" w:hAnsi="Times New Roman"/>
          <w:sz w:val="20"/>
          <w:szCs w:val="20"/>
          <w:vertAlign w:val="superscript"/>
        </w:rPr>
        <w:t>1</w:t>
      </w:r>
      <w:r w:rsidRPr="006B6D3A">
        <w:rPr>
          <w:rFonts w:ascii="Times New Roman" w:hAnsi="Times New Roman"/>
          <w:sz w:val="20"/>
          <w:szCs w:val="20"/>
        </w:rPr>
        <w:t>χ,</w:t>
      </w:r>
      <w:r w:rsidRPr="006B6D3A">
        <w:rPr>
          <w:rFonts w:ascii="Times New Roman" w:hAnsi="Times New Roman"/>
          <w:sz w:val="20"/>
          <w:szCs w:val="20"/>
          <w:vertAlign w:val="superscript"/>
        </w:rPr>
        <w:t xml:space="preserve"> 2</w:t>
      </w:r>
      <w:r w:rsidRPr="006B6D3A">
        <w:rPr>
          <w:rFonts w:ascii="Times New Roman" w:hAnsi="Times New Roman"/>
          <w:sz w:val="20"/>
          <w:szCs w:val="20"/>
        </w:rPr>
        <w:t>χ,</w:t>
      </w:r>
      <w:r w:rsidRPr="006B6D3A">
        <w:rPr>
          <w:rFonts w:ascii="Times New Roman" w:hAnsi="Times New Roman"/>
          <w:sz w:val="20"/>
          <w:szCs w:val="20"/>
          <w:vertAlign w:val="superscript"/>
        </w:rPr>
        <w:t xml:space="preserve"> 3</w:t>
      </w:r>
      <w:r w:rsidRPr="006B6D3A">
        <w:rPr>
          <w:rFonts w:ascii="Times New Roman" w:hAnsi="Times New Roman"/>
          <w:sz w:val="20"/>
          <w:szCs w:val="20"/>
        </w:rPr>
        <w:t>χ</w:t>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Balaban Indices</w:t>
      </w:r>
      <w:r w:rsidRPr="006B6D3A">
        <w:rPr>
          <w:rFonts w:ascii="Times New Roman" w:hAnsi="Times New Roman"/>
          <w:sz w:val="20"/>
          <w:szCs w:val="20"/>
        </w:rPr>
        <w:tab/>
      </w:r>
      <w:r w:rsidRPr="006B6D3A">
        <w:rPr>
          <w:rFonts w:ascii="Times New Roman" w:hAnsi="Times New Roman"/>
          <w:sz w:val="20"/>
          <w:szCs w:val="20"/>
        </w:rPr>
        <w:tab/>
      </w:r>
      <w:r w:rsidRPr="006B6D3A">
        <w:rPr>
          <w:rFonts w:ascii="Times New Roman" w:hAnsi="Times New Roman"/>
          <w:sz w:val="20"/>
          <w:szCs w:val="20"/>
        </w:rPr>
        <w:tab/>
        <w:t xml:space="preserve">: J, Jhet p, Jhet v, Jhet e, Jhet m, J het z </w:t>
      </w: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There indices are calculated using DRAGON Software </w:t>
      </w:r>
      <w:r w:rsidRPr="006B6D3A">
        <w:rPr>
          <w:rFonts w:ascii="Times New Roman" w:hAnsi="Times New Roman"/>
          <w:sz w:val="20"/>
          <w:szCs w:val="20"/>
          <w:vertAlign w:val="superscript"/>
        </w:rPr>
        <w:t>15</w:t>
      </w:r>
      <w:r w:rsidRPr="006B6D3A">
        <w:rPr>
          <w:rFonts w:ascii="Times New Roman" w:hAnsi="Times New Roman"/>
          <w:sz w:val="20"/>
          <w:szCs w:val="20"/>
        </w:rPr>
        <w:t xml:space="preserve">. The structure optimation is made using ACD labs </w:t>
      </w:r>
      <w:r w:rsidRPr="006B6D3A">
        <w:rPr>
          <w:rFonts w:ascii="Times New Roman" w:hAnsi="Times New Roman"/>
          <w:sz w:val="20"/>
          <w:szCs w:val="20"/>
          <w:vertAlign w:val="superscript"/>
        </w:rPr>
        <w:t>16</w:t>
      </w:r>
      <w:r w:rsidRPr="006B6D3A">
        <w:rPr>
          <w:rFonts w:ascii="Times New Roman" w:hAnsi="Times New Roman"/>
          <w:sz w:val="20"/>
          <w:szCs w:val="20"/>
        </w:rPr>
        <w:t>. The expressions used for the calculation of these indices are available in the literature. Regression Analysis: I have adopted maximum R</w:t>
      </w:r>
      <w:r w:rsidRPr="006B6D3A">
        <w:rPr>
          <w:rFonts w:ascii="Times New Roman" w:hAnsi="Times New Roman"/>
          <w:sz w:val="20"/>
          <w:szCs w:val="20"/>
          <w:vertAlign w:val="superscript"/>
        </w:rPr>
        <w:t>2</w:t>
      </w:r>
      <w:r w:rsidRPr="006B6D3A">
        <w:rPr>
          <w:rFonts w:ascii="Times New Roman" w:hAnsi="Times New Roman"/>
          <w:sz w:val="20"/>
          <w:szCs w:val="20"/>
        </w:rPr>
        <w:t xml:space="preserve"> method. The models giving significant R</w:t>
      </w:r>
      <w:r w:rsidRPr="006B6D3A">
        <w:rPr>
          <w:rFonts w:ascii="Times New Roman" w:hAnsi="Times New Roman"/>
          <w:sz w:val="20"/>
          <w:szCs w:val="20"/>
          <w:vertAlign w:val="superscript"/>
        </w:rPr>
        <w:t>2</w:t>
      </w:r>
      <w:r w:rsidRPr="006B6D3A">
        <w:rPr>
          <w:rFonts w:ascii="Times New Roman" w:hAnsi="Times New Roman"/>
          <w:sz w:val="20"/>
          <w:szCs w:val="20"/>
        </w:rPr>
        <w:t xml:space="preserve"> values were selected using NCSS software </w:t>
      </w:r>
      <w:r w:rsidRPr="006B6D3A">
        <w:rPr>
          <w:rFonts w:ascii="Times New Roman" w:hAnsi="Times New Roman"/>
          <w:sz w:val="20"/>
          <w:szCs w:val="20"/>
          <w:vertAlign w:val="superscript"/>
        </w:rPr>
        <w:t xml:space="preserve">17 </w:t>
      </w:r>
    </w:p>
    <w:p w:rsidR="00264CF2" w:rsidRPr="006B6D3A" w:rsidRDefault="00264CF2" w:rsidP="006B6D3A">
      <w:pPr>
        <w:spacing w:after="0" w:line="240" w:lineRule="auto"/>
        <w:rPr>
          <w:rFonts w:ascii="Times New Roman" w:hAnsi="Times New Roman"/>
          <w:b/>
          <w:sz w:val="20"/>
          <w:szCs w:val="20"/>
        </w:rPr>
      </w:pPr>
    </w:p>
    <w:p w:rsidR="00264CF2" w:rsidRPr="006B6D3A" w:rsidRDefault="00264CF2" w:rsidP="006B6D3A">
      <w:pPr>
        <w:pStyle w:val="ListParagraph"/>
        <w:numPr>
          <w:ilvl w:val="0"/>
          <w:numId w:val="19"/>
        </w:numPr>
        <w:suppressAutoHyphens/>
        <w:spacing w:after="0" w:line="240" w:lineRule="auto"/>
        <w:rPr>
          <w:rFonts w:ascii="Times New Roman" w:hAnsi="Times New Roman"/>
          <w:b/>
          <w:color w:val="632423" w:themeColor="accent2" w:themeShade="80"/>
        </w:rPr>
      </w:pPr>
      <w:r w:rsidRPr="006B6D3A">
        <w:rPr>
          <w:rFonts w:ascii="Times New Roman" w:hAnsi="Times New Roman"/>
          <w:b/>
          <w:color w:val="632423" w:themeColor="accent2" w:themeShade="80"/>
        </w:rPr>
        <w:t xml:space="preserve">RESULT AND DISCUSSIONS </w:t>
      </w:r>
    </w:p>
    <w:p w:rsidR="006B6D3A" w:rsidRDefault="006B6D3A"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eastAsia="Arial" w:hAnsi="Times New Roman"/>
          <w:b/>
          <w:sz w:val="20"/>
          <w:szCs w:val="20"/>
        </w:rPr>
      </w:pPr>
      <w:r w:rsidRPr="006B6D3A">
        <w:rPr>
          <w:rFonts w:ascii="Times New Roman" w:hAnsi="Times New Roman"/>
          <w:sz w:val="20"/>
          <w:szCs w:val="20"/>
        </w:rPr>
        <w:t xml:space="preserve">The values of Lipophilicity and topological indices of 32 alcohols are shown in Table I. The results obtained by regression analysis of the data are discussed below. </w:t>
      </w:r>
    </w:p>
    <w:p w:rsidR="00264CF2" w:rsidRPr="006B6D3A" w:rsidRDefault="00264CF2" w:rsidP="006B6D3A">
      <w:pPr>
        <w:spacing w:after="0" w:line="240" w:lineRule="auto"/>
        <w:rPr>
          <w:rFonts w:ascii="Times New Roman" w:eastAsia="Arial" w:hAnsi="Times New Roman"/>
          <w:b/>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b/>
          <w:sz w:val="20"/>
          <w:szCs w:val="20"/>
        </w:rPr>
        <w:t xml:space="preserve">Modeling log P using W, PI and </w:t>
      </w:r>
      <w:r w:rsidRPr="006B6D3A">
        <w:rPr>
          <w:rFonts w:ascii="Times New Roman" w:hAnsi="Times New Roman"/>
          <w:b/>
          <w:sz w:val="20"/>
          <w:szCs w:val="20"/>
          <w:vertAlign w:val="superscript"/>
        </w:rPr>
        <w:t>0</w:t>
      </w:r>
      <w:r w:rsidRPr="006B6D3A">
        <w:rPr>
          <w:rFonts w:ascii="Times New Roman" w:hAnsi="Times New Roman"/>
          <w:b/>
          <w:sz w:val="20"/>
          <w:szCs w:val="20"/>
        </w:rPr>
        <w:t>χ</w:t>
      </w: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A stepwise regression analysis using the above parameters is done. Models having R = 0.49 or higher were selected by NCSS software, out of which a biparametric model consisting of </w:t>
      </w:r>
      <w:r w:rsidRPr="006B6D3A">
        <w:rPr>
          <w:rFonts w:ascii="Times New Roman" w:hAnsi="Times New Roman"/>
          <w:sz w:val="20"/>
          <w:szCs w:val="20"/>
          <w:vertAlign w:val="superscript"/>
        </w:rPr>
        <w:t>0</w:t>
      </w:r>
      <w:r w:rsidRPr="006B6D3A">
        <w:rPr>
          <w:rFonts w:ascii="Times New Roman" w:hAnsi="Times New Roman"/>
          <w:sz w:val="20"/>
          <w:szCs w:val="20"/>
        </w:rPr>
        <w:t xml:space="preserve">χ and PI is statistically more significant.  The biparametric model is given as </w:t>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 xml:space="preserve">logP = -2.3426 (±) 0.5142) – 0.0217 (± 0.0121) PI +0.7990 (± 0.1516) </w:t>
      </w:r>
      <w:r w:rsidRPr="006B6D3A">
        <w:rPr>
          <w:rFonts w:ascii="Times New Roman" w:hAnsi="Times New Roman"/>
          <w:sz w:val="20"/>
          <w:szCs w:val="20"/>
          <w:vertAlign w:val="superscript"/>
        </w:rPr>
        <w:t>0</w:t>
      </w:r>
      <w:r w:rsidRPr="006B6D3A">
        <w:rPr>
          <w:rFonts w:ascii="Times New Roman" w:hAnsi="Times New Roman"/>
          <w:sz w:val="20"/>
          <w:szCs w:val="20"/>
        </w:rPr>
        <w:t xml:space="preserve">χ </w:t>
      </w:r>
      <w:r w:rsidRPr="006B6D3A">
        <w:rPr>
          <w:rFonts w:ascii="Times New Roman" w:hAnsi="Times New Roman"/>
          <w:sz w:val="20"/>
          <w:szCs w:val="20"/>
        </w:rPr>
        <w:tab/>
      </w:r>
      <w:r w:rsidRPr="006B6D3A">
        <w:rPr>
          <w:rFonts w:ascii="Times New Roman" w:hAnsi="Times New Roman"/>
          <w:sz w:val="20"/>
          <w:szCs w:val="20"/>
        </w:rPr>
        <w:tab/>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n = 32, Se = 0.3444, R = 0.9199, F = 79.8397, Q = 2.6710</w:t>
      </w:r>
    </w:p>
    <w:p w:rsidR="00264CF2" w:rsidRPr="006B6D3A" w:rsidRDefault="00264CF2" w:rsidP="006B6D3A">
      <w:pPr>
        <w:spacing w:after="0" w:line="240" w:lineRule="auto"/>
        <w:rPr>
          <w:rFonts w:ascii="Times New Roman" w:eastAsia="Arial" w:hAnsi="Times New Roman"/>
          <w:b/>
          <w:sz w:val="20"/>
          <w:szCs w:val="20"/>
        </w:rPr>
      </w:pPr>
      <w:r w:rsidRPr="006B6D3A">
        <w:rPr>
          <w:rFonts w:ascii="Times New Roman" w:hAnsi="Times New Roman"/>
          <w:sz w:val="20"/>
          <w:szCs w:val="20"/>
        </w:rPr>
        <w:t xml:space="preserve">Here and thereafter n is number of compounds used, Se is standard error of estimation R is multiple correlation coefficient, F is Fisher’s statistics and Q is Poglian’s quality factor. </w:t>
      </w:r>
    </w:p>
    <w:p w:rsidR="00264CF2" w:rsidRPr="006B6D3A" w:rsidRDefault="00264CF2" w:rsidP="006B6D3A">
      <w:pPr>
        <w:spacing w:after="0" w:line="240" w:lineRule="auto"/>
        <w:rPr>
          <w:rFonts w:ascii="Times New Roman" w:eastAsia="Arial" w:hAnsi="Times New Roman"/>
          <w:b/>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b/>
          <w:sz w:val="20"/>
          <w:szCs w:val="20"/>
        </w:rPr>
        <w:t xml:space="preserve">Modeling log P using W, PI, </w:t>
      </w:r>
      <w:r w:rsidRPr="006B6D3A">
        <w:rPr>
          <w:rFonts w:ascii="Times New Roman" w:hAnsi="Times New Roman"/>
          <w:b/>
          <w:sz w:val="20"/>
          <w:szCs w:val="20"/>
          <w:vertAlign w:val="superscript"/>
        </w:rPr>
        <w:t>0</w:t>
      </w:r>
      <w:r w:rsidRPr="006B6D3A">
        <w:rPr>
          <w:rFonts w:ascii="Times New Roman" w:hAnsi="Times New Roman"/>
          <w:b/>
          <w:sz w:val="20"/>
          <w:szCs w:val="20"/>
        </w:rPr>
        <w:t xml:space="preserve">χ, </w:t>
      </w:r>
      <w:r w:rsidRPr="006B6D3A">
        <w:rPr>
          <w:rFonts w:ascii="Times New Roman" w:hAnsi="Times New Roman"/>
          <w:b/>
          <w:sz w:val="20"/>
          <w:szCs w:val="20"/>
          <w:vertAlign w:val="superscript"/>
        </w:rPr>
        <w:t>1</w:t>
      </w:r>
      <w:r w:rsidRPr="006B6D3A">
        <w:rPr>
          <w:rFonts w:ascii="Times New Roman" w:hAnsi="Times New Roman"/>
          <w:b/>
          <w:sz w:val="20"/>
          <w:szCs w:val="20"/>
        </w:rPr>
        <w:t>χ,</w:t>
      </w:r>
      <w:r w:rsidRPr="006B6D3A">
        <w:rPr>
          <w:rFonts w:ascii="Times New Roman" w:hAnsi="Times New Roman"/>
          <w:b/>
          <w:sz w:val="20"/>
          <w:szCs w:val="20"/>
          <w:vertAlign w:val="superscript"/>
        </w:rPr>
        <w:t xml:space="preserve"> 2</w:t>
      </w:r>
      <w:r w:rsidRPr="006B6D3A">
        <w:rPr>
          <w:rFonts w:ascii="Times New Roman" w:hAnsi="Times New Roman"/>
          <w:b/>
          <w:sz w:val="20"/>
          <w:szCs w:val="20"/>
        </w:rPr>
        <w:t>χ</w:t>
      </w: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Five models selected by NCSS software are shown in Table II. The triparemetric model using W, PI and </w:t>
      </w:r>
      <w:r w:rsidRPr="006B6D3A">
        <w:rPr>
          <w:rFonts w:ascii="Times New Roman" w:hAnsi="Times New Roman"/>
          <w:sz w:val="20"/>
          <w:szCs w:val="20"/>
          <w:vertAlign w:val="superscript"/>
        </w:rPr>
        <w:t>1</w:t>
      </w:r>
      <w:r w:rsidRPr="006B6D3A">
        <w:rPr>
          <w:rFonts w:ascii="Times New Roman" w:hAnsi="Times New Roman"/>
          <w:sz w:val="20"/>
          <w:szCs w:val="20"/>
        </w:rPr>
        <w:t>χ has the values of R</w:t>
      </w:r>
      <w:r w:rsidRPr="006B6D3A">
        <w:rPr>
          <w:rFonts w:ascii="Times New Roman" w:hAnsi="Times New Roman"/>
          <w:sz w:val="20"/>
          <w:szCs w:val="20"/>
          <w:vertAlign w:val="superscript"/>
        </w:rPr>
        <w:t>2</w:t>
      </w:r>
      <w:r w:rsidRPr="006B6D3A">
        <w:rPr>
          <w:rFonts w:ascii="Times New Roman" w:hAnsi="Times New Roman"/>
          <w:sz w:val="20"/>
          <w:szCs w:val="20"/>
        </w:rPr>
        <w:t xml:space="preserve"> and R</w:t>
      </w:r>
      <w:r w:rsidRPr="006B6D3A">
        <w:rPr>
          <w:rFonts w:ascii="Times New Roman" w:hAnsi="Times New Roman"/>
          <w:sz w:val="20"/>
          <w:szCs w:val="20"/>
          <w:vertAlign w:val="superscript"/>
        </w:rPr>
        <w:t>2</w:t>
      </w:r>
      <w:r w:rsidRPr="006B6D3A">
        <w:rPr>
          <w:rFonts w:ascii="Times New Roman" w:hAnsi="Times New Roman"/>
          <w:sz w:val="20"/>
          <w:szCs w:val="20"/>
          <w:vertAlign w:val="subscript"/>
        </w:rPr>
        <w:t>A</w:t>
      </w:r>
      <w:r w:rsidRPr="006B6D3A">
        <w:rPr>
          <w:rFonts w:ascii="Times New Roman" w:hAnsi="Times New Roman"/>
          <w:sz w:val="20"/>
          <w:szCs w:val="20"/>
        </w:rPr>
        <w:t xml:space="preserve"> as 0.8859 and 0.8737 respectively. </w:t>
      </w:r>
    </w:p>
    <w:p w:rsidR="00264CF2" w:rsidRPr="006B6D3A" w:rsidRDefault="00264CF2"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In pentaparametric model also there is a decline in the value of R</w:t>
      </w:r>
      <w:r w:rsidRPr="006B6D3A">
        <w:rPr>
          <w:rFonts w:ascii="Times New Roman" w:hAnsi="Times New Roman"/>
          <w:sz w:val="20"/>
          <w:szCs w:val="20"/>
          <w:vertAlign w:val="superscript"/>
        </w:rPr>
        <w:t>2</w:t>
      </w:r>
      <w:r w:rsidRPr="006B6D3A">
        <w:rPr>
          <w:rFonts w:ascii="Times New Roman" w:hAnsi="Times New Roman"/>
          <w:sz w:val="20"/>
          <w:szCs w:val="20"/>
          <w:vertAlign w:val="subscript"/>
        </w:rPr>
        <w:t>A</w:t>
      </w:r>
      <w:r w:rsidRPr="006B6D3A">
        <w:rPr>
          <w:rFonts w:ascii="Times New Roman" w:hAnsi="Times New Roman"/>
          <w:sz w:val="20"/>
          <w:szCs w:val="20"/>
        </w:rPr>
        <w:t xml:space="preserve"> considering this the triparametric model is supposed to be the best: </w:t>
      </w:r>
    </w:p>
    <w:p w:rsidR="00264CF2" w:rsidRPr="006B6D3A" w:rsidRDefault="00264CF2" w:rsidP="006B6D3A">
      <w:pPr>
        <w:spacing w:after="0" w:line="240" w:lineRule="auto"/>
        <w:ind w:firstLine="720"/>
        <w:rPr>
          <w:rFonts w:ascii="Times New Roman" w:hAnsi="Times New Roman"/>
          <w:sz w:val="20"/>
          <w:szCs w:val="20"/>
        </w:rPr>
      </w:pPr>
      <w:r w:rsidRPr="006B6D3A">
        <w:rPr>
          <w:rFonts w:ascii="Times New Roman" w:hAnsi="Times New Roman"/>
          <w:sz w:val="20"/>
          <w:szCs w:val="20"/>
        </w:rPr>
        <w:t xml:space="preserve">log P = -1.8178 - 0.0442 (± 0.0080) w + 0.0695 (±0.0146) PI + 1.1198    </w:t>
      </w:r>
    </w:p>
    <w:p w:rsidR="00264CF2" w:rsidRPr="006B6D3A" w:rsidRDefault="00264CF2" w:rsidP="006B6D3A">
      <w:pPr>
        <w:spacing w:after="0" w:line="240" w:lineRule="auto"/>
        <w:ind w:left="1440" w:firstLine="720"/>
        <w:rPr>
          <w:rFonts w:ascii="Times New Roman" w:hAnsi="Times New Roman"/>
          <w:sz w:val="20"/>
          <w:szCs w:val="20"/>
        </w:rPr>
      </w:pPr>
      <w:r w:rsidRPr="006B6D3A">
        <w:rPr>
          <w:rFonts w:ascii="Times New Roman" w:hAnsi="Times New Roman"/>
          <w:sz w:val="20"/>
          <w:szCs w:val="20"/>
        </w:rPr>
        <w:t xml:space="preserve">(± 0.2072) </w:t>
      </w:r>
      <w:r w:rsidRPr="006B6D3A">
        <w:rPr>
          <w:rFonts w:ascii="Times New Roman" w:hAnsi="Times New Roman"/>
          <w:sz w:val="20"/>
          <w:szCs w:val="20"/>
          <w:vertAlign w:val="superscript"/>
        </w:rPr>
        <w:t>1</w:t>
      </w:r>
      <w:r w:rsidRPr="006B6D3A">
        <w:rPr>
          <w:rFonts w:ascii="Times New Roman" w:hAnsi="Times New Roman"/>
          <w:sz w:val="20"/>
          <w:szCs w:val="20"/>
        </w:rPr>
        <w:t xml:space="preserve">χ </w:t>
      </w:r>
    </w:p>
    <w:p w:rsidR="00264CF2" w:rsidRPr="006B6D3A" w:rsidRDefault="00264CF2" w:rsidP="006B6D3A">
      <w:pPr>
        <w:spacing w:after="0" w:line="240" w:lineRule="auto"/>
        <w:ind w:firstLine="720"/>
        <w:rPr>
          <w:rFonts w:ascii="Times New Roman" w:eastAsia="Arial" w:hAnsi="Times New Roman"/>
          <w:b/>
          <w:sz w:val="20"/>
          <w:szCs w:val="20"/>
        </w:rPr>
      </w:pPr>
      <w:r w:rsidRPr="006B6D3A">
        <w:rPr>
          <w:rFonts w:ascii="Times New Roman" w:hAnsi="Times New Roman"/>
          <w:sz w:val="20"/>
          <w:szCs w:val="20"/>
        </w:rPr>
        <w:t>n = 32, Se = 0.3036, R = 0.9406, F = 71.5831,  Q =  3.0981</w:t>
      </w:r>
    </w:p>
    <w:p w:rsidR="00264CF2" w:rsidRPr="006B6D3A" w:rsidRDefault="00264CF2" w:rsidP="006B6D3A">
      <w:pPr>
        <w:spacing w:after="0" w:line="240" w:lineRule="auto"/>
        <w:ind w:left="720" w:hanging="720"/>
        <w:rPr>
          <w:rFonts w:ascii="Times New Roman" w:eastAsia="Arial" w:hAnsi="Times New Roman"/>
          <w:b/>
          <w:sz w:val="20"/>
          <w:szCs w:val="20"/>
        </w:rPr>
      </w:pPr>
    </w:p>
    <w:p w:rsidR="00264CF2" w:rsidRPr="006B6D3A" w:rsidRDefault="00264CF2" w:rsidP="006B6D3A">
      <w:pPr>
        <w:spacing w:after="0" w:line="240" w:lineRule="auto"/>
        <w:ind w:left="720" w:hanging="720"/>
        <w:rPr>
          <w:rFonts w:ascii="Times New Roman" w:eastAsia="Arial" w:hAnsi="Times New Roman"/>
          <w:sz w:val="20"/>
          <w:szCs w:val="20"/>
        </w:rPr>
      </w:pPr>
      <w:r w:rsidRPr="006B6D3A">
        <w:rPr>
          <w:rFonts w:ascii="Times New Roman" w:hAnsi="Times New Roman"/>
          <w:b/>
          <w:bCs/>
          <w:sz w:val="20"/>
          <w:szCs w:val="20"/>
        </w:rPr>
        <w:t>Modeling log P using W, PI and Balaban indices</w:t>
      </w:r>
      <w:r w:rsidRPr="006B6D3A">
        <w:rPr>
          <w:rFonts w:ascii="Times New Roman" w:hAnsi="Times New Roman"/>
          <w:sz w:val="20"/>
          <w:szCs w:val="20"/>
        </w:rPr>
        <w:t xml:space="preserve"> </w:t>
      </w: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The value of R</w:t>
      </w:r>
      <w:r w:rsidRPr="006B6D3A">
        <w:rPr>
          <w:rFonts w:ascii="Times New Roman" w:hAnsi="Times New Roman"/>
          <w:sz w:val="20"/>
          <w:szCs w:val="20"/>
          <w:vertAlign w:val="superscript"/>
        </w:rPr>
        <w:t>2</w:t>
      </w:r>
      <w:r w:rsidRPr="006B6D3A">
        <w:rPr>
          <w:rFonts w:ascii="Times New Roman" w:hAnsi="Times New Roman"/>
          <w:sz w:val="20"/>
          <w:szCs w:val="20"/>
          <w:vertAlign w:val="subscript"/>
        </w:rPr>
        <w:t>A</w:t>
      </w:r>
      <w:r w:rsidRPr="006B6D3A">
        <w:rPr>
          <w:rFonts w:ascii="Times New Roman" w:hAnsi="Times New Roman"/>
          <w:sz w:val="20"/>
          <w:szCs w:val="20"/>
        </w:rPr>
        <w:t xml:space="preserve"> goes on increasing up to the IV th model and then declines, considering all this the tetraparametric model consisting of W, PI, J and Jhetm is found to be good model. </w:t>
      </w:r>
    </w:p>
    <w:p w:rsidR="00264CF2" w:rsidRPr="006B6D3A" w:rsidRDefault="00264CF2" w:rsidP="006B6D3A">
      <w:pPr>
        <w:spacing w:after="0" w:line="240" w:lineRule="auto"/>
        <w:ind w:left="720"/>
        <w:rPr>
          <w:rFonts w:ascii="Times New Roman" w:eastAsia="Arial" w:hAnsi="Times New Roman"/>
          <w:sz w:val="20"/>
          <w:szCs w:val="20"/>
        </w:rPr>
      </w:pPr>
      <w:r w:rsidRPr="006B6D3A">
        <w:rPr>
          <w:rFonts w:ascii="Times New Roman" w:hAnsi="Times New Roman"/>
          <w:sz w:val="20"/>
          <w:szCs w:val="20"/>
        </w:rPr>
        <w:t xml:space="preserve">log P = 1.5339 (±0.6057) – 0.0419 (±0.0154)W + 0.1039 (±0.0319) PI </w:t>
      </w:r>
    </w:p>
    <w:p w:rsidR="00264CF2" w:rsidRPr="006B6D3A" w:rsidRDefault="00264CF2" w:rsidP="006B6D3A">
      <w:pPr>
        <w:spacing w:after="0" w:line="240" w:lineRule="auto"/>
        <w:ind w:left="720"/>
        <w:rPr>
          <w:rFonts w:ascii="Times New Roman" w:hAnsi="Times New Roman"/>
          <w:sz w:val="20"/>
          <w:szCs w:val="20"/>
        </w:rPr>
      </w:pPr>
      <w:r w:rsidRPr="006B6D3A">
        <w:rPr>
          <w:rFonts w:ascii="Times New Roman" w:eastAsia="Arial" w:hAnsi="Times New Roman"/>
          <w:sz w:val="20"/>
          <w:szCs w:val="20"/>
        </w:rPr>
        <w:t xml:space="preserve"> </w:t>
      </w:r>
      <w:r w:rsidRPr="006B6D3A">
        <w:rPr>
          <w:rFonts w:ascii="Times New Roman" w:hAnsi="Times New Roman"/>
          <w:sz w:val="20"/>
          <w:szCs w:val="20"/>
        </w:rPr>
        <w:tab/>
        <w:t xml:space="preserve">  + 5.6050 (±0.2307)J – 5.7634 (±1.3354) JhetM </w:t>
      </w:r>
    </w:p>
    <w:p w:rsidR="00264CF2" w:rsidRPr="006B6D3A" w:rsidRDefault="00264CF2" w:rsidP="006B6D3A">
      <w:pPr>
        <w:spacing w:after="0" w:line="240" w:lineRule="auto"/>
        <w:ind w:left="720"/>
        <w:rPr>
          <w:rFonts w:ascii="Times New Roman" w:eastAsia="Arial" w:hAnsi="Times New Roman"/>
          <w:b/>
          <w:sz w:val="20"/>
          <w:szCs w:val="20"/>
        </w:rPr>
      </w:pPr>
      <w:r w:rsidRPr="006B6D3A">
        <w:rPr>
          <w:rFonts w:ascii="Times New Roman" w:hAnsi="Times New Roman"/>
          <w:sz w:val="20"/>
          <w:szCs w:val="20"/>
        </w:rPr>
        <w:t>n = 32, Se = 0.3265, R = 0.9335, F = 45.7350,  Q = 2.8591</w:t>
      </w:r>
    </w:p>
    <w:p w:rsidR="00264CF2" w:rsidRPr="006B6D3A" w:rsidRDefault="00264CF2" w:rsidP="006B6D3A">
      <w:pPr>
        <w:spacing w:after="0" w:line="240" w:lineRule="auto"/>
        <w:rPr>
          <w:rFonts w:ascii="Times New Roman" w:hAnsi="Times New Roman"/>
          <w:b/>
          <w:sz w:val="20"/>
          <w:szCs w:val="20"/>
        </w:rPr>
      </w:pPr>
    </w:p>
    <w:p w:rsidR="00264CF2" w:rsidRPr="006B6D3A" w:rsidRDefault="00264CF2" w:rsidP="006B6D3A">
      <w:pPr>
        <w:pStyle w:val="ListParagraph"/>
        <w:numPr>
          <w:ilvl w:val="0"/>
          <w:numId w:val="19"/>
        </w:numPr>
        <w:suppressAutoHyphens/>
        <w:spacing w:after="0" w:line="240" w:lineRule="auto"/>
        <w:rPr>
          <w:rFonts w:ascii="Times New Roman" w:hAnsi="Times New Roman"/>
          <w:b/>
          <w:color w:val="632423" w:themeColor="accent2" w:themeShade="80"/>
        </w:rPr>
      </w:pPr>
      <w:r w:rsidRPr="006B6D3A">
        <w:rPr>
          <w:rFonts w:ascii="Times New Roman" w:hAnsi="Times New Roman"/>
          <w:b/>
          <w:color w:val="632423" w:themeColor="accent2" w:themeShade="80"/>
        </w:rPr>
        <w:t>VALIDATION</w:t>
      </w:r>
    </w:p>
    <w:p w:rsidR="006B6D3A" w:rsidRDefault="006B6D3A"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In statistics and chemometrics several validation techniques have been proposed in the last few decades in order to estimate the model prediction capabilities. A model with good statistics does not necessarily mean that it will have good predictive power too. Both the qualities good statistics and good predictive power are necessary for a perfect model. The predictive power of the model can be obtained by calculating Pogliani’s quality factor Q.The higher the value of R and lower the value of Se, the better will be the predictive power of the model. The values of Q for all the </w:t>
      </w:r>
      <w:r w:rsidRPr="006B6D3A">
        <w:rPr>
          <w:rFonts w:ascii="Times New Roman" w:hAnsi="Times New Roman"/>
          <w:sz w:val="20"/>
          <w:szCs w:val="20"/>
        </w:rPr>
        <w:lastRenderedPageBreak/>
        <w:t xml:space="preserve">models are shown in table IX. By considering the values of Q, the models can be ranked (from the best to the worst) with the following order,2,3,1, The same ranking can be obtained from the values of R. </w:t>
      </w:r>
    </w:p>
    <w:p w:rsidR="00264CF2" w:rsidRPr="006B6D3A" w:rsidRDefault="00264CF2"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 xml:space="preserve">Another parameter used for validation purposes is PRESS i.e. Predictive Error of Sum of Squares. It is the sum of the squared difference between the experimental response and the response predicted by the regression model. It is one of the most important cross validated parameters. </w:t>
      </w:r>
    </w:p>
    <w:p w:rsidR="00264CF2" w:rsidRPr="006B6D3A" w:rsidRDefault="00264CF2" w:rsidP="006B6D3A">
      <w:pPr>
        <w:spacing w:after="0" w:line="240" w:lineRule="auto"/>
        <w:rPr>
          <w:rFonts w:ascii="Times New Roman" w:hAnsi="Times New Roman"/>
          <w:sz w:val="20"/>
          <w:szCs w:val="20"/>
        </w:rPr>
      </w:pPr>
    </w:p>
    <w:p w:rsidR="00264CF2" w:rsidRPr="006B6D3A" w:rsidRDefault="00264CF2" w:rsidP="006B6D3A">
      <w:pPr>
        <w:spacing w:after="0" w:line="240" w:lineRule="auto"/>
        <w:rPr>
          <w:rFonts w:ascii="Times New Roman" w:hAnsi="Times New Roman"/>
          <w:sz w:val="20"/>
          <w:szCs w:val="20"/>
        </w:rPr>
      </w:pPr>
      <w:r w:rsidRPr="006B6D3A">
        <w:rPr>
          <w:rFonts w:ascii="Times New Roman" w:hAnsi="Times New Roman"/>
          <w:sz w:val="20"/>
          <w:szCs w:val="20"/>
        </w:rPr>
        <w:t>PRESS should be smaller than SSY (Sum of squares of deviations of each activity). The ratio smaller than 0.4, indicates statistically significant model. In the present case the model numbers 2 have values around 0.13 indicating their excellent predictive power. Higher the value of R</w:t>
      </w:r>
      <w:r w:rsidRPr="006B6D3A">
        <w:rPr>
          <w:rFonts w:ascii="Times New Roman" w:hAnsi="Times New Roman"/>
          <w:sz w:val="20"/>
          <w:szCs w:val="20"/>
          <w:vertAlign w:val="superscript"/>
        </w:rPr>
        <w:t>2</w:t>
      </w:r>
      <w:r w:rsidRPr="006B6D3A">
        <w:rPr>
          <w:rFonts w:ascii="Times New Roman" w:hAnsi="Times New Roman"/>
          <w:sz w:val="20"/>
          <w:szCs w:val="20"/>
        </w:rPr>
        <w:t>cv higher the predictive power of the model. Once again R</w:t>
      </w:r>
      <w:r w:rsidRPr="006B6D3A">
        <w:rPr>
          <w:rFonts w:ascii="Times New Roman" w:hAnsi="Times New Roman"/>
          <w:sz w:val="20"/>
          <w:szCs w:val="20"/>
          <w:vertAlign w:val="superscript"/>
        </w:rPr>
        <w:t>2</w:t>
      </w:r>
      <w:r w:rsidRPr="006B6D3A">
        <w:rPr>
          <w:rFonts w:ascii="Times New Roman" w:hAnsi="Times New Roman"/>
          <w:sz w:val="20"/>
          <w:szCs w:val="20"/>
        </w:rPr>
        <w:t>cv is in favor of models 2.</w:t>
      </w:r>
    </w:p>
    <w:p w:rsidR="00264CF2" w:rsidRPr="006B6D3A" w:rsidRDefault="00264CF2" w:rsidP="006B6D3A">
      <w:pPr>
        <w:spacing w:after="0" w:line="240" w:lineRule="auto"/>
        <w:rPr>
          <w:rFonts w:ascii="Times New Roman" w:hAnsi="Times New Roman"/>
          <w:b/>
          <w:sz w:val="20"/>
          <w:szCs w:val="20"/>
        </w:rPr>
      </w:pPr>
      <w:r w:rsidRPr="006B6D3A">
        <w:rPr>
          <w:rFonts w:ascii="Times New Roman" w:hAnsi="Times New Roman"/>
          <w:sz w:val="20"/>
          <w:szCs w:val="20"/>
        </w:rPr>
        <w:tab/>
      </w:r>
    </w:p>
    <w:p w:rsidR="00264CF2" w:rsidRPr="006B6D3A" w:rsidRDefault="00264CF2" w:rsidP="006B6D3A">
      <w:pPr>
        <w:pStyle w:val="ListParagraph"/>
        <w:numPr>
          <w:ilvl w:val="0"/>
          <w:numId w:val="19"/>
        </w:numPr>
        <w:suppressAutoHyphens/>
        <w:spacing w:after="0" w:line="240" w:lineRule="auto"/>
        <w:rPr>
          <w:rFonts w:ascii="Times New Roman" w:hAnsi="Times New Roman"/>
          <w:b/>
          <w:color w:val="632423" w:themeColor="accent2" w:themeShade="80"/>
        </w:rPr>
      </w:pPr>
      <w:r w:rsidRPr="006B6D3A">
        <w:rPr>
          <w:rFonts w:ascii="Times New Roman" w:hAnsi="Times New Roman"/>
          <w:b/>
          <w:color w:val="632423" w:themeColor="accent2" w:themeShade="80"/>
        </w:rPr>
        <w:t xml:space="preserve">CONCLUSION </w:t>
      </w:r>
    </w:p>
    <w:p w:rsidR="006B6D3A" w:rsidRDefault="006B6D3A" w:rsidP="006B6D3A">
      <w:pPr>
        <w:tabs>
          <w:tab w:val="left" w:pos="700"/>
        </w:tabs>
        <w:spacing w:after="0" w:line="240" w:lineRule="auto"/>
        <w:rPr>
          <w:rFonts w:ascii="Times New Roman" w:hAnsi="Times New Roman"/>
          <w:sz w:val="20"/>
          <w:szCs w:val="20"/>
        </w:rPr>
      </w:pPr>
    </w:p>
    <w:p w:rsidR="00602652" w:rsidRDefault="00264CF2" w:rsidP="006B6D3A">
      <w:pPr>
        <w:tabs>
          <w:tab w:val="left" w:pos="700"/>
        </w:tabs>
        <w:spacing w:after="0" w:line="240" w:lineRule="auto"/>
        <w:rPr>
          <w:rFonts w:ascii="Times New Roman" w:hAnsi="Times New Roman"/>
          <w:sz w:val="20"/>
          <w:szCs w:val="20"/>
        </w:rPr>
      </w:pPr>
      <w:r w:rsidRPr="006B6D3A">
        <w:rPr>
          <w:rFonts w:ascii="Times New Roman" w:hAnsi="Times New Roman"/>
          <w:sz w:val="20"/>
          <w:szCs w:val="20"/>
        </w:rPr>
        <w:t xml:space="preserve">From the aforementioned results and discussion, I conclude that lipophilicity (logP) of alcohols can be successfully modeled by using topological indices W and PI in combination with </w:t>
      </w:r>
      <w:r w:rsidRPr="006B6D3A">
        <w:rPr>
          <w:rFonts w:ascii="Times New Roman" w:hAnsi="Times New Roman"/>
          <w:sz w:val="20"/>
          <w:szCs w:val="20"/>
          <w:vertAlign w:val="superscript"/>
        </w:rPr>
        <w:t>0</w:t>
      </w:r>
      <w:r w:rsidRPr="006B6D3A">
        <w:rPr>
          <w:rFonts w:ascii="Times New Roman" w:hAnsi="Times New Roman"/>
          <w:sz w:val="20"/>
          <w:szCs w:val="20"/>
        </w:rPr>
        <w:t xml:space="preserve">χ, </w:t>
      </w:r>
      <w:r w:rsidRPr="006B6D3A">
        <w:rPr>
          <w:rFonts w:ascii="Times New Roman" w:hAnsi="Times New Roman"/>
          <w:sz w:val="20"/>
          <w:szCs w:val="20"/>
          <w:vertAlign w:val="superscript"/>
        </w:rPr>
        <w:t>1</w:t>
      </w:r>
      <w:r w:rsidRPr="006B6D3A">
        <w:rPr>
          <w:rFonts w:ascii="Times New Roman" w:hAnsi="Times New Roman"/>
          <w:sz w:val="20"/>
          <w:szCs w:val="20"/>
        </w:rPr>
        <w:t xml:space="preserve">χ and </w:t>
      </w:r>
      <w:r w:rsidRPr="006B6D3A">
        <w:rPr>
          <w:rFonts w:ascii="Times New Roman" w:hAnsi="Times New Roman"/>
          <w:sz w:val="20"/>
          <w:szCs w:val="20"/>
          <w:vertAlign w:val="superscript"/>
        </w:rPr>
        <w:t>2</w:t>
      </w:r>
      <w:r w:rsidRPr="006B6D3A">
        <w:rPr>
          <w:rFonts w:ascii="Times New Roman" w:hAnsi="Times New Roman"/>
          <w:sz w:val="20"/>
          <w:szCs w:val="20"/>
        </w:rPr>
        <w:t>χ</w:t>
      </w:r>
      <w:r w:rsidRPr="006B6D3A">
        <w:rPr>
          <w:rFonts w:ascii="Times New Roman" w:hAnsi="Times New Roman"/>
          <w:sz w:val="20"/>
          <w:szCs w:val="20"/>
          <w:vertAlign w:val="superscript"/>
        </w:rPr>
        <w:t xml:space="preserve"> </w:t>
      </w:r>
      <w:r w:rsidRPr="006B6D3A">
        <w:rPr>
          <w:rFonts w:ascii="Times New Roman" w:hAnsi="Times New Roman"/>
          <w:sz w:val="20"/>
          <w:szCs w:val="20"/>
        </w:rPr>
        <w:t>as correlating parameters. This Tri parametric model has excellent statistics as well as predictive power.</w:t>
      </w:r>
    </w:p>
    <w:p w:rsidR="006B6D3A" w:rsidRPr="006B6D3A" w:rsidRDefault="006B6D3A" w:rsidP="006B6D3A">
      <w:pPr>
        <w:tabs>
          <w:tab w:val="left" w:pos="700"/>
        </w:tabs>
        <w:spacing w:after="0" w:line="240" w:lineRule="auto"/>
        <w:rPr>
          <w:rFonts w:ascii="Times New Roman" w:hAnsi="Times New Roman"/>
          <w:sz w:val="20"/>
          <w:szCs w:val="20"/>
        </w:rPr>
      </w:pPr>
    </w:p>
    <w:p w:rsidR="00F14578" w:rsidRPr="006B6D3A" w:rsidRDefault="00F14578" w:rsidP="006B6D3A">
      <w:pPr>
        <w:spacing w:after="0" w:line="240" w:lineRule="auto"/>
        <w:ind w:left="93"/>
        <w:jc w:val="center"/>
        <w:rPr>
          <w:rFonts w:ascii="Times New Roman" w:hAnsi="Times New Roman"/>
          <w:b/>
          <w:bCs/>
          <w:i/>
          <w:sz w:val="20"/>
          <w:szCs w:val="20"/>
        </w:rPr>
      </w:pPr>
      <w:r w:rsidRPr="006B6D3A">
        <w:rPr>
          <w:rFonts w:ascii="Times New Roman" w:hAnsi="Times New Roman"/>
          <w:b/>
          <w:bCs/>
          <w:i/>
          <w:sz w:val="20"/>
          <w:szCs w:val="20"/>
        </w:rPr>
        <w:t xml:space="preserve">Table 1:  </w:t>
      </w:r>
      <w:r w:rsidRPr="006B6D3A">
        <w:rPr>
          <w:rFonts w:ascii="Times New Roman" w:hAnsi="Times New Roman"/>
          <w:b/>
          <w:i/>
          <w:sz w:val="20"/>
          <w:szCs w:val="20"/>
        </w:rPr>
        <w:t xml:space="preserve">The values of Lipophilicity and </w:t>
      </w:r>
      <w:r w:rsidR="006B6D3A">
        <w:rPr>
          <w:rFonts w:ascii="Times New Roman" w:hAnsi="Times New Roman"/>
          <w:b/>
          <w:i/>
          <w:sz w:val="20"/>
          <w:szCs w:val="20"/>
        </w:rPr>
        <w:t>topological indices of alcohols</w:t>
      </w:r>
    </w:p>
    <w:tbl>
      <w:tblPr>
        <w:tblW w:w="10503"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9"/>
        <w:gridCol w:w="486"/>
        <w:gridCol w:w="778"/>
        <w:gridCol w:w="373"/>
        <w:gridCol w:w="386"/>
        <w:gridCol w:w="508"/>
        <w:gridCol w:w="498"/>
        <w:gridCol w:w="569"/>
        <w:gridCol w:w="541"/>
        <w:gridCol w:w="507"/>
        <w:gridCol w:w="552"/>
        <w:gridCol w:w="450"/>
        <w:gridCol w:w="482"/>
        <w:gridCol w:w="452"/>
        <w:gridCol w:w="518"/>
        <w:gridCol w:w="480"/>
        <w:gridCol w:w="459"/>
        <w:gridCol w:w="459"/>
        <w:gridCol w:w="546"/>
      </w:tblGrid>
      <w:tr w:rsidR="006B6D3A" w:rsidRPr="006B6D3A" w:rsidTr="006B6D3A">
        <w:trPr>
          <w:trHeight w:val="429"/>
          <w:jc w:val="center"/>
        </w:trPr>
        <w:tc>
          <w:tcPr>
            <w:tcW w:w="1459"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Compound</w:t>
            </w:r>
          </w:p>
        </w:tc>
        <w:tc>
          <w:tcPr>
            <w:tcW w:w="486"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vertAlign w:val="superscript"/>
              </w:rPr>
            </w:pPr>
            <w:r w:rsidRPr="006B6D3A">
              <w:rPr>
                <w:rFonts w:ascii="Times New Roman" w:hAnsi="Times New Roman"/>
                <w:sz w:val="18"/>
                <w:szCs w:val="18"/>
              </w:rPr>
              <w:t>log P</w:t>
            </w:r>
          </w:p>
        </w:tc>
        <w:tc>
          <w:tcPr>
            <w:tcW w:w="778"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vertAlign w:val="superscript"/>
              </w:rPr>
              <w:t>13</w:t>
            </w:r>
            <w:r w:rsidRPr="006B6D3A">
              <w:rPr>
                <w:rFonts w:ascii="Times New Roman" w:hAnsi="Times New Roman"/>
                <w:sz w:val="18"/>
                <w:szCs w:val="18"/>
              </w:rPr>
              <w:t>C NMR</w:t>
            </w:r>
          </w:p>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shift</w:t>
            </w:r>
          </w:p>
        </w:tc>
        <w:tc>
          <w:tcPr>
            <w:tcW w:w="373"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W</w:t>
            </w:r>
          </w:p>
        </w:tc>
        <w:tc>
          <w:tcPr>
            <w:tcW w:w="386"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PI</w:t>
            </w:r>
          </w:p>
        </w:tc>
        <w:tc>
          <w:tcPr>
            <w:tcW w:w="508"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0X</w:t>
            </w:r>
          </w:p>
        </w:tc>
        <w:tc>
          <w:tcPr>
            <w:tcW w:w="498"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1X</w:t>
            </w:r>
          </w:p>
        </w:tc>
        <w:tc>
          <w:tcPr>
            <w:tcW w:w="569"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2X</w:t>
            </w:r>
          </w:p>
        </w:tc>
        <w:tc>
          <w:tcPr>
            <w:tcW w:w="541"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0XV</w:t>
            </w:r>
          </w:p>
        </w:tc>
        <w:tc>
          <w:tcPr>
            <w:tcW w:w="507"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1XV</w:t>
            </w:r>
          </w:p>
        </w:tc>
        <w:tc>
          <w:tcPr>
            <w:tcW w:w="552"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2XV</w:t>
            </w:r>
          </w:p>
        </w:tc>
        <w:tc>
          <w:tcPr>
            <w:tcW w:w="450"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3X</w:t>
            </w:r>
          </w:p>
        </w:tc>
        <w:tc>
          <w:tcPr>
            <w:tcW w:w="482"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3XV</w:t>
            </w:r>
          </w:p>
        </w:tc>
        <w:tc>
          <w:tcPr>
            <w:tcW w:w="452"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J</w:t>
            </w:r>
          </w:p>
        </w:tc>
        <w:tc>
          <w:tcPr>
            <w:tcW w:w="518"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JhetZ</w:t>
            </w:r>
          </w:p>
        </w:tc>
        <w:tc>
          <w:tcPr>
            <w:tcW w:w="480"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JhetM</w:t>
            </w:r>
          </w:p>
        </w:tc>
        <w:tc>
          <w:tcPr>
            <w:tcW w:w="459"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Jhetv</w:t>
            </w:r>
          </w:p>
        </w:tc>
        <w:tc>
          <w:tcPr>
            <w:tcW w:w="459"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Jhete</w:t>
            </w:r>
          </w:p>
        </w:tc>
        <w:tc>
          <w:tcPr>
            <w:tcW w:w="546" w:type="dxa"/>
            <w:shd w:val="clear" w:color="auto" w:fill="auto"/>
            <w:vAlign w:val="bottom"/>
          </w:tcPr>
          <w:p w:rsidR="00F14578" w:rsidRPr="006B6D3A" w:rsidRDefault="00F14578" w:rsidP="006B6D3A">
            <w:pPr>
              <w:spacing w:after="0" w:line="240" w:lineRule="auto"/>
              <w:jc w:val="center"/>
              <w:rPr>
                <w:rFonts w:ascii="Times New Roman" w:hAnsi="Times New Roman"/>
                <w:sz w:val="18"/>
                <w:szCs w:val="18"/>
              </w:rPr>
            </w:pPr>
            <w:r w:rsidRPr="006B6D3A">
              <w:rPr>
                <w:rFonts w:ascii="Times New Roman" w:hAnsi="Times New Roman"/>
                <w:sz w:val="18"/>
                <w:szCs w:val="18"/>
              </w:rPr>
              <w:t>Jhetp</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methanol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-0.764</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49</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1.4472</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0.4472</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1.333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1.332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0.512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1.327</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0.455</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ethanol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-0.235</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57</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2.7071</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1.4142</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0.7071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2.1543</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1.0233</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0.3162</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1.333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1.332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0.512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1.327</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0.455</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propanol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0.294</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63.6</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3.4142</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1.9142</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2.8614</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1.5233</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0.7236</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0.5</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0.224</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1.975</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2.122</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2.122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1.57</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1.492</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0.823</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61.4</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4.1213</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2.4142</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1.3536</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3.5685</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2.0233</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1.0772</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0.707</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0.512</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2.191</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2.29</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2.29</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1.886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2.289</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1.822</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pentanol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1.352</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61.8</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4.8284</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2.9142</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1.7071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4.2756</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2.5233</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1.4307</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0.957</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0.762</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2.339</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2.411</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2.411</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2.106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2.41</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2.055</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hexanol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1.881</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61.9</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56</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5.5355</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3.4142</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2.0607</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4.9827</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3.0233</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1.7843</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1.207</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1.012</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2.447</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2.501</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2.501</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2.266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2.501</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2.224</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isopropanol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0.154</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63.4</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9</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3.5774</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1.7321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1.7321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3.0246</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1.4129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1.0937</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2.324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2.538</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2.537</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1.775</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2.534</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1.675</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0.603</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68.7</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4.2845</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2.2701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1.8021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3.7317</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1.9509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1.2573</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0.816</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0.591</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2.682</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2.682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2.127</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2.68</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2.044</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2-pantanol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1.132</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67</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4.9916</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2.7701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2.1825</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4.4388</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2.4509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1.6377</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0.866</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0.706</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2.627</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2.724</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2.724</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2.326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2.723</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2.261</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2-haxanol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1.661</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67.2</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52</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5.6987</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3.2701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2.5361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5.1459</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2.9509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1.9912</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1.135</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0.975</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2.678</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2.747</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2.747</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2.453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2.746</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2.402</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3-pentanol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1.132</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73.8</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4.9916</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2.8081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1.9217</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4.4388</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2.4889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1.4703</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1.394</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0.942</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2.754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2.864</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2.864</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2.419</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2.863</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2.348</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3-haxanol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1.661</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72.3</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50</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5.6987</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3.3081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2.3021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5.1459</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2.9889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1.8507</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1.478</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1.093</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2.832</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2.913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2.913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2.573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2.912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2.516</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3-heptanol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2.19</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72.6</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76</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6.4058</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3.8081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2.6556</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5.853</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3.4889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2.2043</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1.747</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1.362</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2.862</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2.923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2.923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2.662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2.922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2.616</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4-heptanol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2.19</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70.6</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75</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6.4058</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3.8081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2.6825</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5.853</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3.4889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2.2312</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1.563</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1.244</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2.92</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2.985</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2.984</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2.708</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2.984</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2.66</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4-octanol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2.68</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70.9</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108</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56</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7.1129</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4.3081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3.0361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6.5601</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3.9889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2.5847</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1.832</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1.513</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2.955</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3.006</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3.006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2.784</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3.005</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2.745</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lastRenderedPageBreak/>
              <w:t>5-nananol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1.572</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71.1</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149</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7.82</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4.8081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3.3896</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7.2672</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4.4889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2.9383</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2.101</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1.782</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2.998</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3.041</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3.041</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2.855</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3.04</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2.822</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isobutanol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0.805</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68.9</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4.2845</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2.2701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1.8021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3.7317</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1.8792</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1.5764</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0.816</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0.365</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2.674</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2.673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5.141</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2.672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2.059</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t-butanol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0.532</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68.4</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4.5</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3.9472</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1.7236</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2.1708</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3.024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3.228</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3.228</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2.458</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3.225</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2.348</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neopentanol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1.664</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72.6</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5.2071</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2.5601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2.9142</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4.6543</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2.1698</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2.7188</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1.061</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0.474</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3.168</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3.298</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2.673</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2-me-pentanol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0.693</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66.9</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50</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5.6987</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3.3081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2.3021</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5.1459</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2.9172</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2.0764</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1.478</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1.093</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2.832</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2.905</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2.905</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2.589</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2.904</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2.535</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3-me-butanol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1.28</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60.2</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4.9916</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2.7701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2.1825</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4.4388</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2.3792</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1.9061</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0.866</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0.706</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2.627</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2.717</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2.716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2.341</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2.715</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2.278</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3-me-2-butanol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1.28</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5.1547</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2.6427</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2.488</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4.6019</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2.3236</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1.9846</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1.333</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0.965</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2.993</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3.118</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3.118</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2.613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3.116</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2.533</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4-me2-butanol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1.687</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65.2</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4.9916</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2.7701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2.1825</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4.4388</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2.4509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1.6377</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0.866</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0.706</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2.627</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2.724</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2.724</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2.326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2.723</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2.261</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4-me-3-pantanol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1.687</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77.3</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46</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5.8618</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3.1807</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2.6295</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5.309</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2.8616</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2.2196</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1.782</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1.188</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3.144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2.832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2.242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764</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3,3di me-butanol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1.808</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58.9</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46</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5.9142</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3.0607</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3.3107</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5.3614</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2.6698</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3.0343</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0.862</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3.154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3.242</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2.865</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3.241</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2,3di me-2-butanol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1.529</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72.2</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6.0774</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2.9434</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3.5207</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5.5246</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2.667</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2.8084</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1.732</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1.413</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3.541</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3.665</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3.665</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3.156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3.664</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3.073</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3,3 di  me-2-butanol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1.48</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74.8</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6.0774</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2.9434</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3.5207</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5.5246</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2.6242</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3.042</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1.732</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1.253</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3.541</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3.66</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3.166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3.658</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3.084</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4,4 di-me-3-butanol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2.154</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80.9</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46</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5.8618</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3.1807</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2.6295</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5.309</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2.8616</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2.2196</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1.782</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1.188</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3.144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2.832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3.242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2.764</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2,4,di me 3-pantanol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2.148</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80.4</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65</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6.7321</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3.5534</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3.3472</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6.1793</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3.2343</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2.9786</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2.103</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1.366</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3.464</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3.553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3.553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3.178</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3.552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3.115</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2,3,3tr-me-2-butanol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1.996</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74.1</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58</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3.25</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4.5</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6.4472</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2.9736</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3.809</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2.25</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1.853</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4.02</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4.136</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4.136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3.652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4.135</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3.57</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2,4,4 t-me-3pentanol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2.615</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82.8</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86</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56</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7.6547</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3.8541</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4.3987</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7.1019</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3.5349</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4.0549</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2.366</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1.519</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3.878</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3.963</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3.963</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3.962</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3.537</w:t>
            </w:r>
          </w:p>
        </w:tc>
      </w:tr>
      <w:tr w:rsidR="006B6D3A" w:rsidRPr="006B6D3A" w:rsidTr="006B6D3A">
        <w:trPr>
          <w:trHeight w:val="247"/>
          <w:jc w:val="center"/>
        </w:trPr>
        <w:tc>
          <w:tcPr>
            <w:tcW w:w="1459" w:type="dxa"/>
            <w:shd w:val="clear" w:color="auto" w:fill="auto"/>
            <w:vAlign w:val="bottom"/>
          </w:tcPr>
          <w:p w:rsidR="00F14578" w:rsidRPr="006B6D3A" w:rsidRDefault="00F14578" w:rsidP="006B6D3A">
            <w:pPr>
              <w:spacing w:after="0" w:line="240" w:lineRule="auto"/>
              <w:rPr>
                <w:rFonts w:ascii="Times New Roman" w:hAnsi="Times New Roman"/>
                <w:sz w:val="18"/>
                <w:szCs w:val="18"/>
              </w:rPr>
            </w:pPr>
            <w:r w:rsidRPr="006B6D3A">
              <w:rPr>
                <w:rFonts w:ascii="Times New Roman" w:hAnsi="Times New Roman"/>
                <w:sz w:val="18"/>
                <w:szCs w:val="18"/>
              </w:rPr>
              <w:t>2,2,4,4tetrame-3pentanol</w:t>
            </w:r>
          </w:p>
        </w:tc>
        <w:tc>
          <w:tcPr>
            <w:tcW w:w="4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3.082</w:t>
            </w:r>
          </w:p>
        </w:tc>
        <w:tc>
          <w:tcPr>
            <w:tcW w:w="77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84.7</w:t>
            </w:r>
          </w:p>
        </w:tc>
        <w:tc>
          <w:tcPr>
            <w:tcW w:w="373"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111</w:t>
            </w:r>
          </w:p>
        </w:tc>
        <w:tc>
          <w:tcPr>
            <w:tcW w:w="38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72</w:t>
            </w:r>
          </w:p>
        </w:tc>
        <w:tc>
          <w:tcPr>
            <w:tcW w:w="50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8.5774</w:t>
            </w:r>
          </w:p>
        </w:tc>
        <w:tc>
          <w:tcPr>
            <w:tcW w:w="49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4.1547</w:t>
            </w:r>
          </w:p>
        </w:tc>
        <w:tc>
          <w:tcPr>
            <w:tcW w:w="56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5.4537</w:t>
            </w:r>
          </w:p>
        </w:tc>
        <w:tc>
          <w:tcPr>
            <w:tcW w:w="541"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8.0246</w:t>
            </w:r>
          </w:p>
        </w:tc>
        <w:tc>
          <w:tcPr>
            <w:tcW w:w="507"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3.8355</w:t>
            </w:r>
          </w:p>
        </w:tc>
        <w:tc>
          <w:tcPr>
            <w:tcW w:w="5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5.1346</w:t>
            </w:r>
          </w:p>
        </w:tc>
        <w:tc>
          <w:tcPr>
            <w:tcW w:w="45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2.598</w:t>
            </w:r>
          </w:p>
        </w:tc>
        <w:tc>
          <w:tcPr>
            <w:tcW w:w="48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1.641</w:t>
            </w:r>
          </w:p>
        </w:tc>
        <w:tc>
          <w:tcPr>
            <w:tcW w:w="452"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4.231</w:t>
            </w:r>
          </w:p>
        </w:tc>
        <w:tc>
          <w:tcPr>
            <w:tcW w:w="518"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4.312</w:t>
            </w:r>
          </w:p>
        </w:tc>
        <w:tc>
          <w:tcPr>
            <w:tcW w:w="480"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4.312</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3.966</w:t>
            </w:r>
          </w:p>
        </w:tc>
        <w:tc>
          <w:tcPr>
            <w:tcW w:w="459"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4.311</w:t>
            </w:r>
          </w:p>
        </w:tc>
        <w:tc>
          <w:tcPr>
            <w:tcW w:w="546" w:type="dxa"/>
            <w:shd w:val="clear" w:color="auto" w:fill="auto"/>
            <w:vAlign w:val="bottom"/>
          </w:tcPr>
          <w:p w:rsidR="00F14578" w:rsidRPr="006B6D3A" w:rsidRDefault="00F14578" w:rsidP="006B6D3A">
            <w:pPr>
              <w:spacing w:after="0" w:line="240" w:lineRule="auto"/>
              <w:jc w:val="right"/>
              <w:rPr>
                <w:rFonts w:ascii="Times New Roman" w:hAnsi="Times New Roman"/>
                <w:sz w:val="18"/>
                <w:szCs w:val="18"/>
              </w:rPr>
            </w:pPr>
            <w:r w:rsidRPr="006B6D3A">
              <w:rPr>
                <w:rFonts w:ascii="Times New Roman" w:hAnsi="Times New Roman"/>
                <w:sz w:val="18"/>
                <w:szCs w:val="18"/>
              </w:rPr>
              <w:t>3.906</w:t>
            </w:r>
          </w:p>
        </w:tc>
      </w:tr>
    </w:tbl>
    <w:p w:rsidR="00F14578" w:rsidRPr="006B6D3A" w:rsidRDefault="00F14578" w:rsidP="006B6D3A">
      <w:pPr>
        <w:tabs>
          <w:tab w:val="left" w:pos="700"/>
        </w:tabs>
        <w:spacing w:after="0" w:line="240" w:lineRule="auto"/>
        <w:rPr>
          <w:rFonts w:ascii="Times New Roman" w:eastAsia="Symbol" w:hAnsi="Times New Roman"/>
          <w:sz w:val="20"/>
          <w:szCs w:val="20"/>
        </w:rPr>
      </w:pPr>
    </w:p>
    <w:p w:rsidR="00F14578" w:rsidRDefault="00F14578" w:rsidP="006B6D3A">
      <w:pPr>
        <w:spacing w:after="0" w:line="240" w:lineRule="auto"/>
        <w:jc w:val="center"/>
        <w:rPr>
          <w:rFonts w:ascii="Times New Roman" w:hAnsi="Times New Roman"/>
          <w:b/>
          <w:bCs/>
          <w:i/>
          <w:sz w:val="18"/>
          <w:szCs w:val="18"/>
        </w:rPr>
      </w:pPr>
      <w:r w:rsidRPr="006B6D3A">
        <w:rPr>
          <w:rFonts w:ascii="Times New Roman" w:hAnsi="Times New Roman"/>
          <w:b/>
          <w:bCs/>
          <w:i/>
          <w:sz w:val="18"/>
          <w:szCs w:val="18"/>
        </w:rPr>
        <w:t>Table 2 : Model  using W, PI , &amp;  0X (Model-1)</w:t>
      </w:r>
    </w:p>
    <w:p w:rsidR="00EC76E8" w:rsidRDefault="00EC76E8" w:rsidP="006B6D3A">
      <w:pPr>
        <w:spacing w:after="0" w:line="240" w:lineRule="auto"/>
        <w:jc w:val="center"/>
        <w:rPr>
          <w:rFonts w:ascii="Times New Roman" w:eastAsia="Arial" w:hAnsi="Times New Roman"/>
          <w:i/>
          <w:sz w:val="18"/>
          <w:szCs w:val="18"/>
        </w:rPr>
      </w:pPr>
      <w:r>
        <w:rPr>
          <w:rFonts w:ascii="Times New Roman" w:eastAsia="Arial" w:hAnsi="Times New Roman"/>
          <w:i/>
          <w:noProof/>
          <w:sz w:val="18"/>
          <w:szCs w:val="18"/>
        </w:rPr>
        <w:drawing>
          <wp:inline distT="0" distB="0" distL="0" distR="0">
            <wp:extent cx="5524500" cy="790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5524500" cy="790575"/>
                    </a:xfrm>
                    <a:prstGeom prst="rect">
                      <a:avLst/>
                    </a:prstGeom>
                    <a:noFill/>
                    <a:ln w="9525">
                      <a:noFill/>
                      <a:miter lim="800000"/>
                      <a:headEnd/>
                      <a:tailEnd/>
                    </a:ln>
                  </pic:spPr>
                </pic:pic>
              </a:graphicData>
            </a:graphic>
          </wp:inline>
        </w:drawing>
      </w:r>
    </w:p>
    <w:p w:rsidR="00EC76E8" w:rsidRPr="006B6D3A" w:rsidRDefault="00EC76E8" w:rsidP="00EC76E8">
      <w:pPr>
        <w:spacing w:after="0" w:line="240" w:lineRule="auto"/>
        <w:rPr>
          <w:rFonts w:ascii="Times New Roman" w:eastAsia="Arial" w:hAnsi="Times New Roman"/>
          <w:i/>
          <w:sz w:val="18"/>
          <w:szCs w:val="18"/>
        </w:rPr>
      </w:pPr>
    </w:p>
    <w:p w:rsidR="00F14578" w:rsidRDefault="00F14578" w:rsidP="006B6D3A">
      <w:pPr>
        <w:spacing w:after="0" w:line="240" w:lineRule="auto"/>
        <w:ind w:left="93"/>
        <w:jc w:val="center"/>
        <w:rPr>
          <w:rFonts w:ascii="Times New Roman" w:hAnsi="Times New Roman"/>
          <w:b/>
          <w:bCs/>
          <w:i/>
          <w:sz w:val="18"/>
          <w:szCs w:val="18"/>
        </w:rPr>
      </w:pPr>
      <w:r w:rsidRPr="006B6D3A">
        <w:rPr>
          <w:rFonts w:ascii="Times New Roman" w:hAnsi="Times New Roman"/>
          <w:b/>
          <w:bCs/>
          <w:i/>
          <w:sz w:val="18"/>
          <w:szCs w:val="18"/>
        </w:rPr>
        <w:t>Table 3 : Model using W,PI,0X,1X and 2X (Model-2)</w:t>
      </w:r>
    </w:p>
    <w:p w:rsidR="006B6D3A" w:rsidRDefault="00EC76E8" w:rsidP="00EC76E8">
      <w:pPr>
        <w:tabs>
          <w:tab w:val="left" w:pos="3758"/>
          <w:tab w:val="left" w:pos="4809"/>
          <w:tab w:val="left" w:pos="5860"/>
          <w:tab w:val="left" w:pos="6911"/>
        </w:tabs>
        <w:spacing w:after="0" w:line="240" w:lineRule="auto"/>
        <w:ind w:left="93"/>
        <w:jc w:val="center"/>
        <w:rPr>
          <w:rFonts w:ascii="Times New Roman" w:hAnsi="Times New Roman"/>
          <w:sz w:val="20"/>
          <w:szCs w:val="20"/>
        </w:rPr>
      </w:pPr>
      <w:r>
        <w:rPr>
          <w:rFonts w:ascii="Times New Roman" w:hAnsi="Times New Roman"/>
          <w:noProof/>
          <w:sz w:val="20"/>
          <w:szCs w:val="20"/>
        </w:rPr>
        <w:drawing>
          <wp:inline distT="0" distB="0" distL="0" distR="0">
            <wp:extent cx="5514975" cy="111442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srcRect/>
                    <a:stretch>
                      <a:fillRect/>
                    </a:stretch>
                  </pic:blipFill>
                  <pic:spPr bwMode="auto">
                    <a:xfrm>
                      <a:off x="0" y="0"/>
                      <a:ext cx="5514975" cy="1114425"/>
                    </a:xfrm>
                    <a:prstGeom prst="rect">
                      <a:avLst/>
                    </a:prstGeom>
                    <a:noFill/>
                    <a:ln w="9525">
                      <a:noFill/>
                      <a:miter lim="800000"/>
                      <a:headEnd/>
                      <a:tailEnd/>
                    </a:ln>
                  </pic:spPr>
                </pic:pic>
              </a:graphicData>
            </a:graphic>
          </wp:inline>
        </w:drawing>
      </w:r>
    </w:p>
    <w:p w:rsidR="006B6D3A" w:rsidRDefault="006B6D3A" w:rsidP="006B6D3A">
      <w:pPr>
        <w:tabs>
          <w:tab w:val="left" w:pos="3758"/>
          <w:tab w:val="left" w:pos="4809"/>
          <w:tab w:val="left" w:pos="5860"/>
          <w:tab w:val="left" w:pos="6911"/>
        </w:tabs>
        <w:spacing w:after="0" w:line="240" w:lineRule="auto"/>
        <w:ind w:left="93"/>
        <w:rPr>
          <w:rFonts w:ascii="Times New Roman" w:hAnsi="Times New Roman"/>
          <w:sz w:val="20"/>
          <w:szCs w:val="20"/>
        </w:rPr>
      </w:pPr>
    </w:p>
    <w:p w:rsidR="00EC76E8" w:rsidRPr="006B6D3A" w:rsidRDefault="00EC76E8" w:rsidP="006B6D3A">
      <w:pPr>
        <w:tabs>
          <w:tab w:val="left" w:pos="3758"/>
          <w:tab w:val="left" w:pos="4809"/>
          <w:tab w:val="left" w:pos="5860"/>
          <w:tab w:val="left" w:pos="6911"/>
        </w:tabs>
        <w:spacing w:after="0" w:line="240" w:lineRule="auto"/>
        <w:ind w:left="93"/>
        <w:rPr>
          <w:rFonts w:ascii="Times New Roman" w:hAnsi="Times New Roman"/>
          <w:sz w:val="20"/>
          <w:szCs w:val="20"/>
        </w:rPr>
      </w:pPr>
    </w:p>
    <w:p w:rsidR="00F14578" w:rsidRDefault="00F14578" w:rsidP="006B6D3A">
      <w:pPr>
        <w:tabs>
          <w:tab w:val="left" w:pos="5860"/>
          <w:tab w:val="left" w:pos="6911"/>
        </w:tabs>
        <w:spacing w:after="0" w:line="240" w:lineRule="auto"/>
        <w:ind w:left="93"/>
        <w:jc w:val="center"/>
        <w:rPr>
          <w:rFonts w:ascii="Times New Roman" w:hAnsi="Times New Roman"/>
          <w:b/>
          <w:bCs/>
          <w:i/>
          <w:sz w:val="18"/>
          <w:szCs w:val="18"/>
        </w:rPr>
      </w:pPr>
      <w:r w:rsidRPr="006B6D3A">
        <w:rPr>
          <w:rFonts w:ascii="Times New Roman" w:hAnsi="Times New Roman"/>
          <w:b/>
          <w:bCs/>
          <w:i/>
          <w:sz w:val="18"/>
          <w:szCs w:val="18"/>
        </w:rPr>
        <w:lastRenderedPageBreak/>
        <w:t xml:space="preserve">Table IV : Model using </w:t>
      </w:r>
      <w:r w:rsidRPr="006B6D3A">
        <w:rPr>
          <w:rFonts w:ascii="Times New Roman" w:hAnsi="Times New Roman"/>
          <w:b/>
          <w:i/>
          <w:sz w:val="18"/>
          <w:szCs w:val="18"/>
        </w:rPr>
        <w:t>Balaban Indices (</w:t>
      </w:r>
      <w:r w:rsidRPr="006B6D3A">
        <w:rPr>
          <w:rFonts w:ascii="Times New Roman" w:hAnsi="Times New Roman"/>
          <w:b/>
          <w:bCs/>
          <w:i/>
          <w:sz w:val="18"/>
          <w:szCs w:val="18"/>
        </w:rPr>
        <w:t>Model-3)</w:t>
      </w:r>
    </w:p>
    <w:p w:rsidR="00EC76E8" w:rsidRDefault="00EC76E8" w:rsidP="00EC76E8">
      <w:pPr>
        <w:tabs>
          <w:tab w:val="left" w:pos="5860"/>
          <w:tab w:val="left" w:pos="6911"/>
        </w:tabs>
        <w:spacing w:after="0" w:line="240" w:lineRule="auto"/>
        <w:ind w:left="93"/>
        <w:jc w:val="center"/>
        <w:rPr>
          <w:rFonts w:ascii="Times New Roman" w:hAnsi="Times New Roman"/>
          <w:b/>
          <w:bCs/>
          <w:i/>
          <w:sz w:val="18"/>
          <w:szCs w:val="18"/>
        </w:rPr>
      </w:pPr>
      <w:r>
        <w:rPr>
          <w:rFonts w:ascii="Times New Roman" w:hAnsi="Times New Roman"/>
          <w:b/>
          <w:bCs/>
          <w:i/>
          <w:noProof/>
          <w:sz w:val="18"/>
          <w:szCs w:val="18"/>
        </w:rPr>
        <w:drawing>
          <wp:inline distT="0" distB="0" distL="0" distR="0">
            <wp:extent cx="5514975" cy="1304925"/>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5514975" cy="1304925"/>
                    </a:xfrm>
                    <a:prstGeom prst="rect">
                      <a:avLst/>
                    </a:prstGeom>
                    <a:noFill/>
                    <a:ln w="9525">
                      <a:noFill/>
                      <a:miter lim="800000"/>
                      <a:headEnd/>
                      <a:tailEnd/>
                    </a:ln>
                  </pic:spPr>
                </pic:pic>
              </a:graphicData>
            </a:graphic>
          </wp:inline>
        </w:drawing>
      </w:r>
    </w:p>
    <w:p w:rsidR="00EC76E8" w:rsidRDefault="00EC76E8" w:rsidP="006B6D3A">
      <w:pPr>
        <w:spacing w:after="0" w:line="240" w:lineRule="auto"/>
        <w:jc w:val="center"/>
        <w:rPr>
          <w:rFonts w:ascii="Times New Roman" w:hAnsi="Times New Roman"/>
          <w:b/>
          <w:bCs/>
          <w:i/>
          <w:sz w:val="18"/>
          <w:szCs w:val="18"/>
        </w:rPr>
      </w:pPr>
    </w:p>
    <w:p w:rsidR="00F14578" w:rsidRPr="006B6D3A" w:rsidRDefault="00F14578" w:rsidP="006B6D3A">
      <w:pPr>
        <w:spacing w:after="0" w:line="240" w:lineRule="auto"/>
        <w:jc w:val="center"/>
        <w:rPr>
          <w:rFonts w:ascii="Times New Roman" w:hAnsi="Times New Roman"/>
          <w:i/>
          <w:sz w:val="18"/>
          <w:szCs w:val="18"/>
        </w:rPr>
      </w:pPr>
      <w:r w:rsidRPr="006B6D3A">
        <w:rPr>
          <w:rFonts w:ascii="Times New Roman" w:hAnsi="Times New Roman"/>
          <w:b/>
          <w:bCs/>
          <w:i/>
          <w:sz w:val="18"/>
          <w:szCs w:val="18"/>
        </w:rPr>
        <w:t>Table 5 : Cross validation parameters of the Three models selected for estimating log P of alcohols</w:t>
      </w:r>
    </w:p>
    <w:tbl>
      <w:tblPr>
        <w:tblW w:w="8555" w:type="dxa"/>
        <w:jc w:val="center"/>
        <w:tblInd w:w="-15" w:type="dxa"/>
        <w:tblLayout w:type="fixed"/>
        <w:tblLook w:val="0000"/>
      </w:tblPr>
      <w:tblGrid>
        <w:gridCol w:w="1257"/>
        <w:gridCol w:w="868"/>
        <w:gridCol w:w="1062"/>
        <w:gridCol w:w="1065"/>
        <w:gridCol w:w="974"/>
        <w:gridCol w:w="1418"/>
        <w:gridCol w:w="818"/>
        <w:gridCol w:w="1093"/>
      </w:tblGrid>
      <w:tr w:rsidR="00F14578" w:rsidRPr="006B6D3A" w:rsidTr="006B6D3A">
        <w:trPr>
          <w:jc w:val="center"/>
        </w:trPr>
        <w:tc>
          <w:tcPr>
            <w:tcW w:w="1257"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Model No.</w:t>
            </w:r>
          </w:p>
        </w:tc>
        <w:tc>
          <w:tcPr>
            <w:tcW w:w="86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R</w:t>
            </w:r>
          </w:p>
        </w:tc>
        <w:tc>
          <w:tcPr>
            <w:tcW w:w="1062"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Q</w:t>
            </w:r>
          </w:p>
        </w:tc>
        <w:tc>
          <w:tcPr>
            <w:tcW w:w="1065"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PRESS</w:t>
            </w:r>
          </w:p>
        </w:tc>
        <w:tc>
          <w:tcPr>
            <w:tcW w:w="974"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SSY</w:t>
            </w:r>
          </w:p>
        </w:tc>
        <w:tc>
          <w:tcPr>
            <w:tcW w:w="14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Press/SSY</w:t>
            </w:r>
          </w:p>
        </w:tc>
        <w:tc>
          <w:tcPr>
            <w:tcW w:w="8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R</w:t>
            </w:r>
            <w:r w:rsidRPr="006B6D3A">
              <w:rPr>
                <w:rFonts w:ascii="Times New Roman" w:hAnsi="Times New Roman"/>
                <w:b/>
                <w:sz w:val="20"/>
                <w:szCs w:val="20"/>
                <w:vertAlign w:val="superscript"/>
              </w:rPr>
              <w:t>2</w:t>
            </w:r>
            <w:r w:rsidRPr="006B6D3A">
              <w:rPr>
                <w:rFonts w:ascii="Times New Roman" w:hAnsi="Times New Roman"/>
                <w:b/>
                <w:sz w:val="20"/>
                <w:szCs w:val="20"/>
              </w:rPr>
              <w:t>cv</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b/>
                <w:sz w:val="20"/>
                <w:szCs w:val="20"/>
              </w:rPr>
            </w:pPr>
            <w:r w:rsidRPr="006B6D3A">
              <w:rPr>
                <w:rFonts w:ascii="Times New Roman" w:hAnsi="Times New Roman"/>
                <w:b/>
                <w:sz w:val="20"/>
                <w:szCs w:val="20"/>
              </w:rPr>
              <w:t>PE</w:t>
            </w:r>
          </w:p>
        </w:tc>
      </w:tr>
      <w:tr w:rsidR="00F14578" w:rsidRPr="006B6D3A" w:rsidTr="006B6D3A">
        <w:trPr>
          <w:jc w:val="center"/>
        </w:trPr>
        <w:tc>
          <w:tcPr>
            <w:tcW w:w="1257"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sz w:val="20"/>
                <w:szCs w:val="20"/>
              </w:rPr>
            </w:pPr>
            <w:r w:rsidRPr="006B6D3A">
              <w:rPr>
                <w:rFonts w:ascii="Times New Roman" w:hAnsi="Times New Roman"/>
                <w:sz w:val="20"/>
                <w:szCs w:val="20"/>
              </w:rPr>
              <w:t>1</w:t>
            </w:r>
          </w:p>
        </w:tc>
        <w:tc>
          <w:tcPr>
            <w:tcW w:w="86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0.9199</w:t>
            </w:r>
          </w:p>
        </w:tc>
        <w:tc>
          <w:tcPr>
            <w:tcW w:w="1062"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2.670</w:t>
            </w:r>
          </w:p>
        </w:tc>
        <w:tc>
          <w:tcPr>
            <w:tcW w:w="1065"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3.4397</w:t>
            </w:r>
          </w:p>
        </w:tc>
        <w:tc>
          <w:tcPr>
            <w:tcW w:w="974"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20.8959</w:t>
            </w:r>
          </w:p>
        </w:tc>
        <w:tc>
          <w:tcPr>
            <w:tcW w:w="14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0.1646</w:t>
            </w:r>
          </w:p>
        </w:tc>
        <w:tc>
          <w:tcPr>
            <w:tcW w:w="8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0.8353</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0.0179</w:t>
            </w:r>
          </w:p>
        </w:tc>
      </w:tr>
      <w:tr w:rsidR="00F14578" w:rsidRPr="006B6D3A" w:rsidTr="006B6D3A">
        <w:trPr>
          <w:jc w:val="center"/>
        </w:trPr>
        <w:tc>
          <w:tcPr>
            <w:tcW w:w="1257"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sz w:val="20"/>
                <w:szCs w:val="20"/>
              </w:rPr>
            </w:pPr>
            <w:r w:rsidRPr="006B6D3A">
              <w:rPr>
                <w:rFonts w:ascii="Times New Roman" w:hAnsi="Times New Roman"/>
                <w:sz w:val="20"/>
                <w:szCs w:val="20"/>
              </w:rPr>
              <w:t>2</w:t>
            </w:r>
          </w:p>
        </w:tc>
        <w:tc>
          <w:tcPr>
            <w:tcW w:w="86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0.9406</w:t>
            </w:r>
          </w:p>
        </w:tc>
        <w:tc>
          <w:tcPr>
            <w:tcW w:w="1062"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3.0981</w:t>
            </w:r>
          </w:p>
        </w:tc>
        <w:tc>
          <w:tcPr>
            <w:tcW w:w="1065"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2.5532</w:t>
            </w:r>
          </w:p>
        </w:tc>
        <w:tc>
          <w:tcPr>
            <w:tcW w:w="974"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91.7772</w:t>
            </w:r>
          </w:p>
        </w:tc>
        <w:tc>
          <w:tcPr>
            <w:tcW w:w="14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0.1291</w:t>
            </w:r>
          </w:p>
        </w:tc>
        <w:tc>
          <w:tcPr>
            <w:tcW w:w="8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0.8709</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0.0133</w:t>
            </w:r>
          </w:p>
        </w:tc>
      </w:tr>
      <w:tr w:rsidR="00F14578" w:rsidRPr="006B6D3A" w:rsidTr="006B6D3A">
        <w:trPr>
          <w:jc w:val="center"/>
        </w:trPr>
        <w:tc>
          <w:tcPr>
            <w:tcW w:w="1257"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jc w:val="center"/>
              <w:rPr>
                <w:rFonts w:ascii="Times New Roman" w:hAnsi="Times New Roman"/>
                <w:sz w:val="20"/>
                <w:szCs w:val="20"/>
              </w:rPr>
            </w:pPr>
            <w:r w:rsidRPr="006B6D3A">
              <w:rPr>
                <w:rFonts w:ascii="Times New Roman" w:hAnsi="Times New Roman"/>
                <w:sz w:val="20"/>
                <w:szCs w:val="20"/>
              </w:rPr>
              <w:t>3</w:t>
            </w:r>
          </w:p>
        </w:tc>
        <w:tc>
          <w:tcPr>
            <w:tcW w:w="86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0.9335</w:t>
            </w:r>
          </w:p>
        </w:tc>
        <w:tc>
          <w:tcPr>
            <w:tcW w:w="1062"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2.8591</w:t>
            </w:r>
          </w:p>
        </w:tc>
        <w:tc>
          <w:tcPr>
            <w:tcW w:w="1065"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2.8782</w:t>
            </w:r>
          </w:p>
        </w:tc>
        <w:tc>
          <w:tcPr>
            <w:tcW w:w="974"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19.448</w:t>
            </w:r>
          </w:p>
        </w:tc>
        <w:tc>
          <w:tcPr>
            <w:tcW w:w="14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0.1480</w:t>
            </w:r>
          </w:p>
        </w:tc>
        <w:tc>
          <w:tcPr>
            <w:tcW w:w="818" w:type="dxa"/>
            <w:tcBorders>
              <w:top w:val="single" w:sz="4" w:space="0" w:color="000000"/>
              <w:left w:val="single" w:sz="4" w:space="0" w:color="000000"/>
              <w:bottom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0.8520</w:t>
            </w:r>
          </w:p>
        </w:tc>
        <w:tc>
          <w:tcPr>
            <w:tcW w:w="1093" w:type="dxa"/>
            <w:tcBorders>
              <w:top w:val="single" w:sz="4" w:space="0" w:color="000000"/>
              <w:left w:val="single" w:sz="4" w:space="0" w:color="000000"/>
              <w:bottom w:val="single" w:sz="4" w:space="0" w:color="000000"/>
              <w:right w:val="single" w:sz="4" w:space="0" w:color="000000"/>
            </w:tcBorders>
            <w:shd w:val="clear" w:color="auto" w:fill="auto"/>
          </w:tcPr>
          <w:p w:rsidR="00F14578" w:rsidRPr="006B6D3A" w:rsidRDefault="00F14578" w:rsidP="006B6D3A">
            <w:pPr>
              <w:spacing w:after="0" w:line="240" w:lineRule="auto"/>
              <w:rPr>
                <w:rFonts w:ascii="Times New Roman" w:hAnsi="Times New Roman"/>
                <w:sz w:val="20"/>
                <w:szCs w:val="20"/>
              </w:rPr>
            </w:pPr>
            <w:r w:rsidRPr="006B6D3A">
              <w:rPr>
                <w:rFonts w:ascii="Times New Roman" w:hAnsi="Times New Roman"/>
                <w:sz w:val="20"/>
                <w:szCs w:val="20"/>
              </w:rPr>
              <w:t>0.0150</w:t>
            </w:r>
          </w:p>
        </w:tc>
      </w:tr>
    </w:tbl>
    <w:p w:rsidR="00FF3129" w:rsidRPr="006B6D3A" w:rsidRDefault="00FF3129" w:rsidP="006B6D3A">
      <w:pPr>
        <w:spacing w:after="0" w:line="240" w:lineRule="auto"/>
        <w:rPr>
          <w:rFonts w:ascii="Times New Roman" w:hAnsi="Times New Roman"/>
          <w:sz w:val="20"/>
          <w:szCs w:val="20"/>
        </w:rPr>
      </w:pPr>
    </w:p>
    <w:p w:rsidR="004A487E" w:rsidRPr="006B6D3A" w:rsidRDefault="00024B90" w:rsidP="006B6D3A">
      <w:pPr>
        <w:spacing w:after="0" w:line="240" w:lineRule="auto"/>
        <w:jc w:val="center"/>
        <w:rPr>
          <w:rFonts w:ascii="Times New Roman" w:hAnsi="Times New Roman"/>
          <w:b/>
          <w:color w:val="632423"/>
          <w:szCs w:val="20"/>
        </w:rPr>
      </w:pPr>
      <w:r w:rsidRPr="006B6D3A">
        <w:rPr>
          <w:rFonts w:ascii="Times New Roman" w:hAnsi="Times New Roman"/>
          <w:b/>
          <w:color w:val="632423"/>
          <w:szCs w:val="20"/>
        </w:rPr>
        <w:t>REFERENCES</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Trinajstic, N.;(</w:t>
      </w:r>
      <w:r w:rsidRPr="0070372D">
        <w:rPr>
          <w:rFonts w:ascii="Times New Roman" w:hAnsi="Times New Roman"/>
          <w:b/>
          <w:i/>
          <w:sz w:val="20"/>
          <w:szCs w:val="20"/>
        </w:rPr>
        <w:t>1983</w:t>
      </w:r>
      <w:r w:rsidRPr="0070372D">
        <w:rPr>
          <w:rFonts w:ascii="Times New Roman" w:hAnsi="Times New Roman"/>
          <w:i/>
          <w:sz w:val="20"/>
          <w:szCs w:val="20"/>
        </w:rPr>
        <w:t xml:space="preserve">) Chemical Graph Theory, CRC Boca Raton, FL, ; vol. II chapter </w:t>
      </w:r>
      <w:r w:rsidRPr="0070372D">
        <w:rPr>
          <w:rFonts w:ascii="Times New Roman" w:hAnsi="Times New Roman"/>
          <w:b/>
          <w:i/>
          <w:sz w:val="20"/>
          <w:szCs w:val="20"/>
        </w:rPr>
        <w:t>4</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Sabljic, A.; rinajstic, N.; (</w:t>
      </w:r>
      <w:r w:rsidRPr="0070372D">
        <w:rPr>
          <w:rFonts w:ascii="Times New Roman" w:hAnsi="Times New Roman"/>
          <w:b/>
          <w:i/>
          <w:sz w:val="20"/>
          <w:szCs w:val="20"/>
        </w:rPr>
        <w:t>1981)</w:t>
      </w:r>
      <w:r w:rsidRPr="0070372D">
        <w:rPr>
          <w:rFonts w:ascii="Times New Roman" w:hAnsi="Times New Roman"/>
          <w:i/>
          <w:sz w:val="20"/>
          <w:szCs w:val="20"/>
        </w:rPr>
        <w:t xml:space="preserve"> Acta Pharm. Jugosl., 31, 189</w:t>
      </w:r>
    </w:p>
    <w:p w:rsidR="006B6D3A" w:rsidRPr="0070372D" w:rsidRDefault="006B6D3A" w:rsidP="0070372D">
      <w:pPr>
        <w:pStyle w:val="BodyText"/>
        <w:numPr>
          <w:ilvl w:val="0"/>
          <w:numId w:val="18"/>
        </w:numPr>
        <w:suppressAutoHyphens/>
        <w:spacing w:line="240" w:lineRule="auto"/>
        <w:rPr>
          <w:rFonts w:ascii="Times New Roman" w:hAnsi="Times New Roman"/>
          <w:i/>
          <w:sz w:val="20"/>
          <w:szCs w:val="20"/>
        </w:rPr>
      </w:pPr>
      <w:r w:rsidRPr="0070372D">
        <w:rPr>
          <w:rFonts w:ascii="Times New Roman" w:hAnsi="Times New Roman"/>
          <w:i/>
          <w:sz w:val="20"/>
          <w:szCs w:val="20"/>
        </w:rPr>
        <w:t xml:space="preserve">Balaban, A.T.; Motoc. I. Bonchev, D.; Mekenyan, O.;( </w:t>
      </w:r>
      <w:r w:rsidRPr="0070372D">
        <w:rPr>
          <w:rFonts w:ascii="Times New Roman" w:hAnsi="Times New Roman"/>
          <w:b/>
          <w:i/>
          <w:sz w:val="20"/>
          <w:szCs w:val="20"/>
        </w:rPr>
        <w:t>1983</w:t>
      </w:r>
      <w:r w:rsidRPr="0070372D">
        <w:rPr>
          <w:rFonts w:ascii="Times New Roman" w:hAnsi="Times New Roman"/>
          <w:i/>
          <w:sz w:val="20"/>
          <w:szCs w:val="20"/>
        </w:rPr>
        <w:t xml:space="preserve"> )Topics Curr. Chem., 114, 21</w:t>
      </w:r>
    </w:p>
    <w:p w:rsidR="006B6D3A" w:rsidRPr="0070372D" w:rsidRDefault="006B6D3A" w:rsidP="0070372D">
      <w:pPr>
        <w:pStyle w:val="BodyText"/>
        <w:numPr>
          <w:ilvl w:val="0"/>
          <w:numId w:val="18"/>
        </w:numPr>
        <w:suppressAutoHyphens/>
        <w:spacing w:line="240" w:lineRule="auto"/>
        <w:rPr>
          <w:rFonts w:ascii="Times New Roman" w:hAnsi="Times New Roman"/>
          <w:i/>
          <w:sz w:val="20"/>
          <w:szCs w:val="20"/>
        </w:rPr>
      </w:pPr>
      <w:r w:rsidRPr="0070372D">
        <w:rPr>
          <w:rFonts w:ascii="Times New Roman" w:hAnsi="Times New Roman"/>
          <w:i/>
          <w:sz w:val="20"/>
          <w:szCs w:val="20"/>
        </w:rPr>
        <w:t>Hansen, P.J.; (</w:t>
      </w:r>
      <w:r w:rsidRPr="0070372D">
        <w:rPr>
          <w:rFonts w:ascii="Times New Roman" w:hAnsi="Times New Roman"/>
          <w:b/>
          <w:i/>
          <w:sz w:val="20"/>
          <w:szCs w:val="20"/>
        </w:rPr>
        <w:t>1988 )</w:t>
      </w:r>
      <w:r w:rsidRPr="0070372D">
        <w:rPr>
          <w:rFonts w:ascii="Times New Roman" w:hAnsi="Times New Roman"/>
          <w:i/>
          <w:sz w:val="20"/>
          <w:szCs w:val="20"/>
        </w:rPr>
        <w:t>Jurs, P.C. J.Chem. Educ., 65, 575</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 xml:space="preserve">Randic, M.;( </w:t>
      </w:r>
      <w:r w:rsidRPr="0070372D">
        <w:rPr>
          <w:rFonts w:ascii="Times New Roman" w:hAnsi="Times New Roman"/>
          <w:b/>
          <w:i/>
          <w:sz w:val="20"/>
          <w:szCs w:val="20"/>
        </w:rPr>
        <w:t>1990)</w:t>
      </w:r>
      <w:r w:rsidRPr="0070372D">
        <w:rPr>
          <w:rFonts w:ascii="Times New Roman" w:hAnsi="Times New Roman"/>
          <w:i/>
          <w:sz w:val="20"/>
          <w:szCs w:val="20"/>
        </w:rPr>
        <w:t xml:space="preserve"> J. Math. Chem., 4, 157</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Khadikar P.V.; Phadnis, A.;   Shrivastava, A.;(</w:t>
      </w:r>
      <w:r w:rsidRPr="0070372D">
        <w:rPr>
          <w:rFonts w:ascii="Times New Roman" w:hAnsi="Times New Roman"/>
          <w:b/>
          <w:i/>
          <w:sz w:val="20"/>
          <w:szCs w:val="20"/>
        </w:rPr>
        <w:t>2002)</w:t>
      </w:r>
      <w:r w:rsidRPr="0070372D">
        <w:rPr>
          <w:rFonts w:ascii="Times New Roman" w:hAnsi="Times New Roman"/>
          <w:i/>
          <w:sz w:val="20"/>
          <w:szCs w:val="20"/>
        </w:rPr>
        <w:t xml:space="preserve"> ''QSAR study on Toricity to Aqueous organisms using the PI Index'', Biorganic and Medicinal chemistry,101181 – 1188</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Gate, B.D.; Basak, S.C.; (</w:t>
      </w:r>
      <w:r w:rsidRPr="0070372D">
        <w:rPr>
          <w:rFonts w:ascii="Times New Roman" w:hAnsi="Times New Roman"/>
          <w:b/>
          <w:i/>
          <w:sz w:val="20"/>
          <w:szCs w:val="20"/>
        </w:rPr>
        <w:t>1997)</w:t>
      </w:r>
      <w:r w:rsidRPr="0070372D">
        <w:rPr>
          <w:rFonts w:ascii="Times New Roman" w:hAnsi="Times New Roman"/>
          <w:i/>
          <w:sz w:val="20"/>
          <w:szCs w:val="20"/>
        </w:rPr>
        <w:t xml:space="preserve"> SAR and QSAR in Environ. Res., 7, 117</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Basak, S.C.; Bertelsen, S.; Grunwald, G.D. ;(</w:t>
      </w:r>
      <w:r w:rsidRPr="0070372D">
        <w:rPr>
          <w:rFonts w:ascii="Times New Roman" w:hAnsi="Times New Roman"/>
          <w:b/>
          <w:i/>
          <w:sz w:val="20"/>
          <w:szCs w:val="20"/>
        </w:rPr>
        <w:t xml:space="preserve">1995) </w:t>
      </w:r>
      <w:r w:rsidRPr="0070372D">
        <w:rPr>
          <w:rFonts w:ascii="Times New Roman" w:hAnsi="Times New Roman"/>
          <w:i/>
          <w:sz w:val="20"/>
          <w:szCs w:val="20"/>
        </w:rPr>
        <w:t xml:space="preserve">Toxicology Letters, 79, 239. </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Randic, M. ;(</w:t>
      </w:r>
      <w:r w:rsidRPr="0070372D">
        <w:rPr>
          <w:rFonts w:ascii="Times New Roman" w:hAnsi="Times New Roman"/>
          <w:b/>
          <w:i/>
          <w:sz w:val="20"/>
          <w:szCs w:val="20"/>
        </w:rPr>
        <w:t>1983 )</w:t>
      </w:r>
      <w:r w:rsidRPr="0070372D">
        <w:rPr>
          <w:rFonts w:ascii="Times New Roman" w:hAnsi="Times New Roman"/>
          <w:i/>
          <w:sz w:val="20"/>
          <w:szCs w:val="20"/>
        </w:rPr>
        <w:t>Int. J. Quantum Chem., 23, 1707</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Duvenbeck, C.;(</w:t>
      </w:r>
      <w:r w:rsidRPr="0070372D">
        <w:rPr>
          <w:rFonts w:ascii="Times New Roman" w:hAnsi="Times New Roman"/>
          <w:b/>
          <w:i/>
          <w:sz w:val="20"/>
          <w:szCs w:val="20"/>
        </w:rPr>
        <w:t>1995)''</w:t>
      </w:r>
      <w:r w:rsidRPr="0070372D">
        <w:rPr>
          <w:rFonts w:ascii="Times New Roman" w:hAnsi="Times New Roman"/>
          <w:i/>
          <w:sz w:val="20"/>
          <w:szCs w:val="20"/>
        </w:rPr>
        <w:t xml:space="preserve">Topological and Geometrical Approach to Develop Models for Prediction of </w:t>
      </w:r>
      <w:r w:rsidRPr="0070372D">
        <w:rPr>
          <w:rFonts w:ascii="Times New Roman" w:hAnsi="Times New Roman"/>
          <w:i/>
          <w:sz w:val="20"/>
          <w:szCs w:val="20"/>
          <w:vertAlign w:val="superscript"/>
        </w:rPr>
        <w:t>13</w:t>
      </w:r>
      <w:r w:rsidRPr="0070372D">
        <w:rPr>
          <w:rFonts w:ascii="Times New Roman" w:hAnsi="Times New Roman"/>
          <w:i/>
          <w:sz w:val="20"/>
          <w:szCs w:val="20"/>
        </w:rPr>
        <w:t>C NMR shifts'', Bochum: GER</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Khadikar, P.V.; Bajaj, A.V.; Mandloi, D.;(</w:t>
      </w:r>
      <w:r w:rsidRPr="0070372D">
        <w:rPr>
          <w:rFonts w:ascii="Times New Roman" w:hAnsi="Times New Roman"/>
          <w:b/>
          <w:i/>
          <w:sz w:val="20"/>
          <w:szCs w:val="20"/>
        </w:rPr>
        <w:t>2002</w:t>
      </w:r>
      <w:r w:rsidRPr="0070372D">
        <w:rPr>
          <w:rFonts w:ascii="Times New Roman" w:hAnsi="Times New Roman"/>
          <w:i/>
          <w:sz w:val="20"/>
          <w:szCs w:val="20"/>
        </w:rPr>
        <w:t xml:space="preserve">,) ''Prediction of </w:t>
      </w:r>
      <w:r w:rsidRPr="0070372D">
        <w:rPr>
          <w:rFonts w:ascii="Times New Roman" w:hAnsi="Times New Roman"/>
          <w:i/>
          <w:sz w:val="20"/>
          <w:szCs w:val="20"/>
          <w:vertAlign w:val="superscript"/>
        </w:rPr>
        <w:t>13</w:t>
      </w:r>
      <w:r w:rsidRPr="0070372D">
        <w:rPr>
          <w:rFonts w:ascii="Times New Roman" w:hAnsi="Times New Roman"/>
          <w:i/>
          <w:sz w:val="20"/>
          <w:szCs w:val="20"/>
        </w:rPr>
        <w:t>C nuclear magnetic resonance chemical shifts (Σ</w:t>
      </w:r>
      <w:r w:rsidRPr="0070372D">
        <w:rPr>
          <w:rFonts w:ascii="Times New Roman" w:hAnsi="Times New Roman"/>
          <w:i/>
          <w:sz w:val="20"/>
          <w:szCs w:val="20"/>
          <w:vertAlign w:val="superscript"/>
        </w:rPr>
        <w:t>13</w:t>
      </w:r>
      <w:r w:rsidRPr="0070372D">
        <w:rPr>
          <w:rFonts w:ascii="Times New Roman" w:hAnsi="Times New Roman"/>
          <w:i/>
          <w:sz w:val="20"/>
          <w:szCs w:val="20"/>
        </w:rPr>
        <w:t xml:space="preserve"> cn) in alkanes and cycloalkanes.'' Indian J. Chem.  41A, 2065-2067</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K.A. Dill,;(</w:t>
      </w:r>
      <w:r w:rsidRPr="0070372D">
        <w:rPr>
          <w:rFonts w:ascii="Times New Roman" w:hAnsi="Times New Roman"/>
          <w:b/>
          <w:i/>
          <w:sz w:val="20"/>
          <w:szCs w:val="20"/>
        </w:rPr>
        <w:t>1990 ),</w:t>
      </w:r>
      <w:r w:rsidRPr="0070372D">
        <w:rPr>
          <w:rFonts w:ascii="Times New Roman" w:hAnsi="Times New Roman"/>
          <w:i/>
          <w:sz w:val="20"/>
          <w:szCs w:val="20"/>
        </w:rPr>
        <w:t xml:space="preserve">Science, 250-297 </w:t>
      </w:r>
    </w:p>
    <w:p w:rsidR="006B6D3A" w:rsidRPr="0070372D" w:rsidRDefault="006B6D3A" w:rsidP="0070372D">
      <w:pPr>
        <w:pStyle w:val="BodyText"/>
        <w:numPr>
          <w:ilvl w:val="0"/>
          <w:numId w:val="18"/>
        </w:numPr>
        <w:suppressAutoHyphens/>
        <w:spacing w:line="240" w:lineRule="auto"/>
        <w:rPr>
          <w:rFonts w:ascii="Times New Roman" w:hAnsi="Times New Roman"/>
          <w:i/>
          <w:sz w:val="20"/>
          <w:szCs w:val="20"/>
        </w:rPr>
      </w:pPr>
      <w:r w:rsidRPr="0070372D">
        <w:rPr>
          <w:rFonts w:ascii="Times New Roman" w:hAnsi="Times New Roman"/>
          <w:i/>
          <w:sz w:val="20"/>
          <w:szCs w:val="20"/>
        </w:rPr>
        <w:t xml:space="preserve">P.J. Taylor,;( </w:t>
      </w:r>
      <w:r w:rsidRPr="0070372D">
        <w:rPr>
          <w:rFonts w:ascii="Times New Roman" w:hAnsi="Times New Roman"/>
          <w:b/>
          <w:i/>
          <w:sz w:val="20"/>
          <w:szCs w:val="20"/>
        </w:rPr>
        <w:t>1990</w:t>
      </w:r>
      <w:r w:rsidRPr="0070372D">
        <w:rPr>
          <w:rFonts w:ascii="Times New Roman" w:hAnsi="Times New Roman"/>
          <w:i/>
          <w:sz w:val="20"/>
          <w:szCs w:val="20"/>
        </w:rPr>
        <w:t xml:space="preserve"> Quantitative drug design, Vol. 4 of comprehensive Medicinal chemistry, Pergamon Press, Oxford, PP 241-294</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Khadikar, P.V.; Sharma, V.; Verma, R.G.; (</w:t>
      </w:r>
      <w:r w:rsidRPr="0070372D">
        <w:rPr>
          <w:rFonts w:ascii="Times New Roman" w:hAnsi="Times New Roman"/>
          <w:b/>
          <w:i/>
          <w:sz w:val="20"/>
          <w:szCs w:val="20"/>
        </w:rPr>
        <w:t>2005),</w:t>
      </w:r>
      <w:r w:rsidRPr="0070372D">
        <w:rPr>
          <w:rFonts w:ascii="Times New Roman" w:hAnsi="Times New Roman"/>
          <w:i/>
          <w:sz w:val="20"/>
          <w:szCs w:val="20"/>
        </w:rPr>
        <w:t xml:space="preserve">''Novel estimation of lipophilicity using </w:t>
      </w:r>
      <w:r w:rsidRPr="0070372D">
        <w:rPr>
          <w:rFonts w:ascii="Times New Roman" w:hAnsi="Times New Roman"/>
          <w:i/>
          <w:sz w:val="20"/>
          <w:szCs w:val="20"/>
          <w:vertAlign w:val="superscript"/>
        </w:rPr>
        <w:t>13</w:t>
      </w:r>
      <w:r w:rsidRPr="0070372D">
        <w:rPr>
          <w:rFonts w:ascii="Times New Roman" w:hAnsi="Times New Roman"/>
          <w:i/>
          <w:sz w:val="20"/>
          <w:szCs w:val="20"/>
        </w:rPr>
        <w:t>C NMR chemical shifts as molecular descriptor''. Bioorganic and medicinal chemistry letters 15,  421-425</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DRAGON: http:// disat. Unimib. It./chem./dragon.com</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ACD labs: http://www.acdlabs.com</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 xml:space="preserve">NCSS: NCSS, </w:t>
      </w:r>
      <w:hyperlink r:id="rId14" w:history="1">
        <w:r w:rsidRPr="0070372D">
          <w:rPr>
            <w:rStyle w:val="Hyperlink"/>
            <w:rFonts w:ascii="Times New Roman" w:hAnsi="Times New Roman"/>
            <w:i/>
            <w:sz w:val="20"/>
            <w:szCs w:val="20"/>
          </w:rPr>
          <w:t>http://www.ncss.com</w:t>
        </w:r>
      </w:hyperlink>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Selassie, C.; Verma, R.P., (2010)History of quantitative structure–activity relationships, Burger's Medicinal Chemistry, Drug Discovery and Development.</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Martin Michalik,;(2016)'' The validation of quantum Chemical lipophilicity  prediction of alcohols '' Acta Chimica solvaca 9(2),89-94.</w:t>
      </w:r>
    </w:p>
    <w:p w:rsidR="006B6D3A"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Saadi saaidpour ,; (2014)'' Prediction of Drug lipophilicity using back propogation artificial neural network modeling'' (30)2.</w:t>
      </w:r>
    </w:p>
    <w:p w:rsidR="009E2605" w:rsidRPr="0070372D" w:rsidRDefault="006B6D3A" w:rsidP="0070372D">
      <w:pPr>
        <w:numPr>
          <w:ilvl w:val="0"/>
          <w:numId w:val="18"/>
        </w:numPr>
        <w:suppressAutoHyphens/>
        <w:spacing w:after="0" w:line="240" w:lineRule="auto"/>
        <w:rPr>
          <w:rFonts w:ascii="Times New Roman" w:hAnsi="Times New Roman"/>
          <w:i/>
          <w:sz w:val="20"/>
          <w:szCs w:val="20"/>
        </w:rPr>
      </w:pPr>
      <w:r w:rsidRPr="0070372D">
        <w:rPr>
          <w:rFonts w:ascii="Times New Roman" w:hAnsi="Times New Roman"/>
          <w:i/>
          <w:sz w:val="20"/>
          <w:szCs w:val="20"/>
        </w:rPr>
        <w:t>Bernard Tesla,;Pieme Alain corncept,;Patric Gaillard,;'' Lipophilicity of Molecular Modeling '' (2017),Pharmaceutical Research 13(3), 335-343.</w:t>
      </w:r>
    </w:p>
    <w:sectPr w:rsidR="009E2605" w:rsidRPr="0070372D" w:rsidSect="00550495">
      <w:headerReference w:type="default" r:id="rId15"/>
      <w:footerReference w:type="default" r:id="rId16"/>
      <w:type w:val="continuous"/>
      <w:pgSz w:w="12240" w:h="15840"/>
      <w:pgMar w:top="1440" w:right="1440" w:bottom="1440" w:left="1440" w:header="720" w:footer="720" w:gutter="0"/>
      <w:pgNumType w:start="45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AE0" w:rsidRDefault="00771AE0" w:rsidP="004A487E">
      <w:pPr>
        <w:spacing w:after="0" w:line="240" w:lineRule="auto"/>
      </w:pPr>
      <w:r>
        <w:separator/>
      </w:r>
    </w:p>
  </w:endnote>
  <w:endnote w:type="continuationSeparator" w:id="1">
    <w:p w:rsidR="00771AE0" w:rsidRDefault="00771AE0" w:rsidP="004A48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altName w:val="Segoe Print"/>
    <w:panose1 w:val="02040602050305030304"/>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Arial Unicode MS"/>
    <w:charset w:val="80"/>
    <w:family w:val="auto"/>
    <w:pitch w:val="default"/>
    <w:sig w:usb0="00000000" w:usb1="500078FF" w:usb2="00000021" w:usb3="00000000" w:csb0="600001BF" w:csb1="DFF7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OpenSymbol">
    <w:charset w:val="00"/>
    <w:family w:val="auto"/>
    <w:pitch w:val="default"/>
    <w:sig w:usb0="800000AF" w:usb1="1001ECE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Liberation Sans">
    <w:altName w:val="Arial Unicode MS"/>
    <w:charset w:val="80"/>
    <w:family w:val="swiss"/>
    <w:pitch w:val="variable"/>
    <w:sig w:usb0="00000000" w:usb1="00000000" w:usb2="00000000" w:usb3="00000000" w:csb0="00000000" w:csb1="00000000"/>
  </w:font>
  <w:font w:name="DejaVu Sans">
    <w:charset w:val="80"/>
    <w:family w:val="auto"/>
    <w:pitch w:val="variable"/>
    <w:sig w:usb0="00000000" w:usb1="00000000" w:usb2="00000000" w:usb3="00000000" w:csb0="00000000" w:csb1="00000000"/>
  </w:font>
  <w:font w:name="Minion Pro">
    <w:altName w:val="Minion Pro"/>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B84" w:rsidRDefault="002A072D">
    <w:pPr>
      <w:spacing w:after="0"/>
      <w:rPr>
        <w:rFonts w:ascii="Times New Roman" w:hAnsi="Times New Roman"/>
        <w:b/>
        <w:i/>
        <w:color w:val="C00000"/>
        <w:sz w:val="20"/>
        <w:szCs w:val="20"/>
      </w:rPr>
    </w:pPr>
    <w:r w:rsidRPr="002A072D">
      <w:rPr>
        <w:sz w:val="20"/>
      </w:rPr>
      <w:pict>
        <v:rect id="Text Box9" o:spid="_x0000_s2050" style="position:absolute;left:0;text-align:left;margin-left:0;margin-top:0;width:11.2pt;height:25.45pt;z-index:251658240;mso-wrap-style:none;mso-position-horizontal:center;mso-position-horizontal-relative:margin" o:preferrelative="t" filled="f" stroked="f">
          <v:textbox style="mso-next-textbox:#Text Box9;mso-fit-shape-to-text:t" inset="0,0,0,0">
            <w:txbxContent>
              <w:p w:rsidR="00093B84" w:rsidRDefault="002A072D">
                <w:pPr>
                  <w:snapToGrid w:val="0"/>
                  <w:rPr>
                    <w:sz w:val="18"/>
                  </w:rPr>
                </w:pPr>
                <w:r>
                  <w:rPr>
                    <w:sz w:val="18"/>
                  </w:rPr>
                  <w:fldChar w:fldCharType="begin"/>
                </w:r>
                <w:r w:rsidR="00093B84">
                  <w:rPr>
                    <w:sz w:val="18"/>
                  </w:rPr>
                  <w:instrText xml:space="preserve"> PAGE  \* MERGEFORMAT </w:instrText>
                </w:r>
                <w:r>
                  <w:rPr>
                    <w:sz w:val="18"/>
                  </w:rPr>
                  <w:fldChar w:fldCharType="separate"/>
                </w:r>
                <w:r w:rsidR="0070372D" w:rsidRPr="0070372D">
                  <w:rPr>
                    <w:noProof/>
                  </w:rPr>
                  <w:t>456</w:t>
                </w:r>
                <w:r>
                  <w:rPr>
                    <w:sz w:val="18"/>
                  </w:rPr>
                  <w:fldChar w:fldCharType="end"/>
                </w:r>
              </w:p>
            </w:txbxContent>
          </v:textbox>
          <w10:wrap anchorx="margin"/>
        </v:rect>
      </w:pict>
    </w:r>
    <w:r w:rsidR="00093B84">
      <w:rPr>
        <w:rFonts w:ascii="Times New Roman" w:hAnsi="Times New Roman"/>
        <w:bCs/>
        <w:iCs/>
        <w:noProof/>
        <w:color w:val="1F497D"/>
        <w:sz w:val="20"/>
        <w:szCs w:val="20"/>
      </w:rPr>
      <w:drawing>
        <wp:inline distT="0" distB="0" distL="0" distR="0">
          <wp:extent cx="952500" cy="342900"/>
          <wp:effectExtent l="19050" t="0" r="0" b="0"/>
          <wp:docPr id="4"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srcRect/>
                  <a:stretch>
                    <a:fillRect/>
                  </a:stretch>
                </pic:blipFill>
                <pic:spPr bwMode="auto">
                  <a:xfrm>
                    <a:off x="0" y="0"/>
                    <a:ext cx="952500" cy="342900"/>
                  </a:xfrm>
                  <a:prstGeom prst="rect">
                    <a:avLst/>
                  </a:prstGeom>
                  <a:noFill/>
                  <a:ln w="9525">
                    <a:noFill/>
                    <a:miter lim="800000"/>
                    <a:headEnd/>
                    <a:tailEnd/>
                  </a:ln>
                </pic:spPr>
              </pic:pic>
            </a:graphicData>
          </a:graphic>
        </wp:inline>
      </w:drawing>
    </w:r>
    <w:r w:rsidR="00093B84">
      <w:rPr>
        <w:rFonts w:ascii="Times New Roman" w:hAnsi="Times New Roman"/>
        <w:bCs/>
        <w:iCs/>
        <w:color w:val="1F497D"/>
        <w:sz w:val="20"/>
        <w:szCs w:val="20"/>
      </w:rPr>
      <w:tab/>
    </w:r>
    <w:r w:rsidR="00093B84">
      <w:rPr>
        <w:rFonts w:ascii="Times New Roman" w:hAnsi="Times New Roman"/>
        <w:bCs/>
        <w:iCs/>
        <w:color w:val="1F497D"/>
        <w:sz w:val="20"/>
        <w:szCs w:val="20"/>
      </w:rPr>
      <w:tab/>
    </w:r>
    <w:r w:rsidR="00093B84">
      <w:rPr>
        <w:rFonts w:ascii="Times New Roman" w:hAnsi="Times New Roman"/>
        <w:bCs/>
        <w:iCs/>
        <w:color w:val="1F497D"/>
        <w:sz w:val="20"/>
        <w:szCs w:val="20"/>
      </w:rPr>
      <w:tab/>
    </w:r>
    <w:r w:rsidR="00093B84">
      <w:rPr>
        <w:rFonts w:ascii="Times New Roman" w:hAnsi="Times New Roman"/>
        <w:bCs/>
        <w:iCs/>
        <w:color w:val="1F497D"/>
        <w:sz w:val="20"/>
        <w:szCs w:val="20"/>
      </w:rPr>
      <w:tab/>
    </w:r>
    <w:r w:rsidR="00093B84">
      <w:rPr>
        <w:rFonts w:ascii="Times New Roman" w:hAnsi="Times New Roman"/>
        <w:b/>
        <w:bCs/>
        <w:color w:val="C00000"/>
        <w:sz w:val="20"/>
        <w:szCs w:val="20"/>
      </w:rPr>
      <w:t>(C)</w:t>
    </w:r>
    <w:r w:rsidR="00093B84">
      <w:rPr>
        <w:rFonts w:ascii="Times New Roman" w:hAnsi="Times New Roman"/>
        <w:b/>
        <w:i/>
        <w:color w:val="C00000"/>
        <w:sz w:val="20"/>
        <w:szCs w:val="20"/>
      </w:rPr>
      <w:t>Global Journal Of Engineering Science And Researches</w:t>
    </w:r>
  </w:p>
  <w:p w:rsidR="00093B84" w:rsidRDefault="00093B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AE0" w:rsidRDefault="00771AE0" w:rsidP="004A487E">
      <w:pPr>
        <w:spacing w:after="0" w:line="240" w:lineRule="auto"/>
      </w:pPr>
      <w:r>
        <w:separator/>
      </w:r>
    </w:p>
  </w:footnote>
  <w:footnote w:type="continuationSeparator" w:id="1">
    <w:p w:rsidR="00771AE0" w:rsidRDefault="00771AE0" w:rsidP="004A48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B84" w:rsidRDefault="00093B84" w:rsidP="004757CF">
    <w:pPr>
      <w:pStyle w:val="Header"/>
      <w:rPr>
        <w:rFonts w:ascii="Cambria" w:hAnsi="Cambria" w:cs="Arial"/>
        <w:b/>
        <w:i/>
        <w:color w:val="C00000"/>
        <w:sz w:val="20"/>
        <w:szCs w:val="20"/>
      </w:rPr>
    </w:pPr>
    <w:r w:rsidRPr="00426D3E">
      <w:rPr>
        <w:noProof/>
      </w:rPr>
      <w:drawing>
        <wp:inline distT="0" distB="0" distL="0" distR="0">
          <wp:extent cx="1809750" cy="606222"/>
          <wp:effectExtent l="0" t="0" r="0" b="3810"/>
          <wp:docPr id="1"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p>
  <w:p w:rsidR="00093B84" w:rsidRDefault="00093B84" w:rsidP="004757CF">
    <w:pPr>
      <w:pStyle w:val="Header"/>
      <w:tabs>
        <w:tab w:val="left" w:pos="3735"/>
      </w:tabs>
      <w:rPr>
        <w:rFonts w:ascii="Cambria" w:hAnsi="Cambria" w:cs="Arial"/>
        <w:b/>
        <w:color w:val="C00000"/>
        <w:sz w:val="20"/>
        <w:szCs w:val="20"/>
      </w:rPr>
    </w:pPr>
    <w:r>
      <w:rPr>
        <w:rFonts w:ascii="Cambria" w:hAnsi="Cambria" w:cs="Arial"/>
        <w:b/>
        <w:iCs/>
        <w:color w:val="C00000"/>
        <w:sz w:val="20"/>
        <w:szCs w:val="20"/>
      </w:rPr>
      <w:t>[FRTSSDS- June 2018</w:t>
    </w:r>
    <w:r>
      <w:rPr>
        <w:rFonts w:ascii="Cambria" w:hAnsi="Cambria" w:cs="Arial"/>
        <w:b/>
        <w:color w:val="C00000"/>
        <w:sz w:val="20"/>
        <w:szCs w:val="20"/>
      </w:rPr>
      <w:t>]</w:t>
    </w:r>
    <w:r>
      <w:rPr>
        <w:rFonts w:ascii="Cambria" w:hAnsi="Cambria" w:cs="Arial"/>
        <w:b/>
        <w:color w:val="C00000"/>
        <w:sz w:val="20"/>
        <w:szCs w:val="20"/>
      </w:rPr>
      <w:tab/>
    </w:r>
    <w:r>
      <w:rPr>
        <w:rFonts w:ascii="Cambria" w:hAnsi="Cambria" w:cs="Arial"/>
        <w:b/>
        <w:color w:val="C00000"/>
        <w:sz w:val="20"/>
        <w:szCs w:val="20"/>
      </w:rPr>
      <w:tab/>
    </w:r>
    <w:r>
      <w:rPr>
        <w:rFonts w:ascii="Cambria" w:hAnsi="Cambria" w:cs="Arial"/>
        <w:b/>
        <w:color w:val="C00000"/>
        <w:sz w:val="20"/>
        <w:szCs w:val="20"/>
      </w:rPr>
      <w:tab/>
      <w:t xml:space="preserve"> ISSN 2348 – 8034</w:t>
    </w:r>
  </w:p>
  <w:p w:rsidR="00093B84" w:rsidRPr="004757CF" w:rsidRDefault="00093B84" w:rsidP="004757CF">
    <w:pPr>
      <w:pStyle w:val="Header"/>
      <w:rPr>
        <w:rFonts w:ascii="Cambria" w:hAnsi="Cambria" w:cs="Arial"/>
        <w:b/>
        <w:color w:val="C00000"/>
        <w:sz w:val="20"/>
        <w:szCs w:val="20"/>
      </w:rPr>
    </w:pPr>
    <w:r>
      <w:rPr>
        <w:rFonts w:ascii="Cambria" w:hAnsi="Cambria" w:cs="Arial"/>
        <w:b/>
        <w:color w:val="C00000"/>
        <w:sz w:val="20"/>
        <w:szCs w:val="20"/>
      </w:rPr>
      <w:t>DOI:</w:t>
    </w:r>
    <w:r w:rsidRPr="00C352D9">
      <w:t xml:space="preserve"> </w:t>
    </w:r>
    <w:r w:rsidR="00531332" w:rsidRPr="00531332">
      <w:rPr>
        <w:rFonts w:ascii="Cambria" w:hAnsi="Cambria" w:cs="Arial"/>
        <w:b/>
        <w:color w:val="C00000"/>
        <w:sz w:val="20"/>
        <w:szCs w:val="20"/>
      </w:rPr>
      <w:t>10.5281/zenodo.1308712</w:t>
    </w:r>
    <w:r>
      <w:rPr>
        <w:rFonts w:ascii="Cambria" w:hAnsi="Cambria" w:cs="Arial"/>
        <w:b/>
        <w:color w:val="C00000"/>
        <w:sz w:val="20"/>
        <w:szCs w:val="20"/>
      </w:rPr>
      <w:t xml:space="preserve">                                                                                                       Impact Factor- 5.070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E7AF6C4"/>
    <w:name w:val="WW8Num1"/>
    <w:lvl w:ilvl="0">
      <w:start w:val="1"/>
      <w:numFmt w:val="decimal"/>
      <w:lvlText w:val="[%1]"/>
      <w:lvlJc w:val="left"/>
      <w:pPr>
        <w:tabs>
          <w:tab w:val="num" w:pos="0"/>
        </w:tabs>
        <w:ind w:left="720" w:hanging="360"/>
      </w:pPr>
      <w:rPr>
        <w:rFonts w:ascii="Times New Roman" w:hAnsi="Times New Roman" w:hint="default"/>
        <w:b w:val="0"/>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3"/>
    <w:multiLevelType w:val="singleLevel"/>
    <w:tmpl w:val="BFA24C38"/>
    <w:name w:val="WW8Num7"/>
    <w:lvl w:ilvl="0">
      <w:start w:val="1"/>
      <w:numFmt w:val="bullet"/>
      <w:lvlText w:val=""/>
      <w:lvlJc w:val="left"/>
      <w:pPr>
        <w:tabs>
          <w:tab w:val="num" w:pos="648"/>
        </w:tabs>
        <w:ind w:left="648" w:hanging="360"/>
      </w:pPr>
      <w:rPr>
        <w:rFonts w:ascii="Symbol" w:hAnsi="Symbol" w:cs="Symbol"/>
        <w:vertAlign w:val="baseline"/>
      </w:rPr>
    </w:lvl>
  </w:abstractNum>
  <w:abstractNum w:abstractNumId="2">
    <w:nsid w:val="00000004"/>
    <w:multiLevelType w:val="singleLevel"/>
    <w:tmpl w:val="A85A2E1C"/>
    <w:name w:val="WW8Num11"/>
    <w:lvl w:ilvl="0">
      <w:start w:val="1"/>
      <w:numFmt w:val="decimal"/>
      <w:lvlText w:val="[%1]"/>
      <w:lvlJc w:val="left"/>
      <w:pPr>
        <w:tabs>
          <w:tab w:val="num" w:pos="360"/>
        </w:tabs>
        <w:ind w:left="360" w:hanging="360"/>
      </w:pPr>
      <w:rPr>
        <w:rFonts w:ascii="Times New Roman" w:hAnsi="Times New Roman" w:cs="Times New Roman"/>
        <w:b w:val="0"/>
        <w:bCs w:val="0"/>
        <w:i w:val="0"/>
        <w:iCs w:val="0"/>
        <w:sz w:val="20"/>
        <w:szCs w:val="16"/>
      </w:rPr>
    </w:lvl>
  </w:abstractNum>
  <w:abstractNum w:abstractNumId="3">
    <w:nsid w:val="00000005"/>
    <w:multiLevelType w:val="multilevel"/>
    <w:tmpl w:val="00000005"/>
    <w:name w:val="WW8Num13"/>
    <w:lvl w:ilvl="0">
      <w:start w:val="1"/>
      <w:numFmt w:val="upperLetter"/>
      <w:lvlText w:val="Appendix %1."/>
      <w:lvlJc w:val="left"/>
      <w:pPr>
        <w:tabs>
          <w:tab w:val="num" w:pos="1080"/>
        </w:tabs>
        <w:ind w:left="300" w:hanging="300"/>
      </w:pPr>
      <w:rPr>
        <w:color w:val="auto"/>
      </w:rPr>
    </w:lvl>
    <w:lvl w:ilvl="1">
      <w:start w:val="1"/>
      <w:numFmt w:val="decimal"/>
      <w:lvlText w:val="%1.%2."/>
      <w:lvlJc w:val="left"/>
      <w:pPr>
        <w:tabs>
          <w:tab w:val="num" w:pos="510"/>
        </w:tabs>
        <w:ind w:left="510" w:hanging="510"/>
      </w:pPr>
      <w:rPr>
        <w:b/>
        <w:i w:val="0"/>
      </w:rPr>
    </w:lvl>
    <w:lvl w:ilvl="2">
      <w:start w:val="1"/>
      <w:numFmt w:val="decimal"/>
      <w:lvlText w:val="%1.%2.%3."/>
      <w:lvlJc w:val="left"/>
      <w:pPr>
        <w:tabs>
          <w:tab w:val="num" w:pos="720"/>
        </w:tabs>
        <w:ind w:left="288" w:hanging="288"/>
      </w:pPr>
      <w:rPr>
        <w:b w:val="0"/>
        <w:i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nsid w:val="00000006"/>
    <w:multiLevelType w:val="singleLevel"/>
    <w:tmpl w:val="00000006"/>
    <w:name w:val="WW8Num15"/>
    <w:lvl w:ilvl="0">
      <w:start w:val="1"/>
      <w:numFmt w:val="decimal"/>
      <w:lvlText w:val="Figure %1. "/>
      <w:lvlJc w:val="left"/>
      <w:pPr>
        <w:tabs>
          <w:tab w:val="num" w:pos="720"/>
        </w:tabs>
        <w:ind w:left="0" w:firstLine="0"/>
      </w:pPr>
      <w:rPr>
        <w:rFonts w:ascii="Times New Roman" w:hAnsi="Times New Roman" w:cs="Times New Roman"/>
        <w:b w:val="0"/>
        <w:bCs w:val="0"/>
        <w:i w:val="0"/>
        <w:iCs w:val="0"/>
        <w:color w:val="auto"/>
        <w:sz w:val="16"/>
        <w:szCs w:val="16"/>
      </w:rPr>
    </w:lvl>
  </w:abstractNum>
  <w:abstractNum w:abstractNumId="5">
    <w:nsid w:val="00000007"/>
    <w:multiLevelType w:val="singleLevel"/>
    <w:tmpl w:val="00000007"/>
    <w:name w:val="WW8Num16"/>
    <w:lvl w:ilvl="0">
      <w:start w:val="1"/>
      <w:numFmt w:val="upperRoman"/>
      <w:lvlText w:val="Table %1. "/>
      <w:lvlJc w:val="left"/>
      <w:pPr>
        <w:tabs>
          <w:tab w:val="num" w:pos="1080"/>
        </w:tabs>
        <w:ind w:left="0" w:firstLine="0"/>
      </w:pPr>
      <w:rPr>
        <w:rFonts w:ascii="Times New Roman" w:hAnsi="Times New Roman" w:cs="Times New Roman"/>
        <w:b w:val="0"/>
        <w:bCs w:val="0"/>
        <w:i w:val="0"/>
        <w:iCs w:val="0"/>
        <w:sz w:val="16"/>
        <w:szCs w:val="16"/>
      </w:rPr>
    </w:lvl>
  </w:abstractNum>
  <w:abstractNum w:abstractNumId="6">
    <w:nsid w:val="00000008"/>
    <w:multiLevelType w:val="singleLevel"/>
    <w:tmpl w:val="00000008"/>
    <w:name w:val="WW8Num17"/>
    <w:lvl w:ilvl="0">
      <w:start w:val="1"/>
      <w:numFmt w:val="decimal"/>
      <w:lvlText w:val="%1."/>
      <w:lvlJc w:val="left"/>
      <w:pPr>
        <w:tabs>
          <w:tab w:val="num" w:pos="720"/>
        </w:tabs>
        <w:ind w:left="720" w:hanging="360"/>
      </w:pPr>
    </w:lvl>
  </w:abstractNum>
  <w:abstractNum w:abstractNumId="7">
    <w:nsid w:val="066E5534"/>
    <w:multiLevelType w:val="hybridMultilevel"/>
    <w:tmpl w:val="3BDCD8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4100AF"/>
    <w:multiLevelType w:val="hybridMultilevel"/>
    <w:tmpl w:val="3FA4DAE6"/>
    <w:lvl w:ilvl="0" w:tplc="791A701C">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07905D03"/>
    <w:multiLevelType w:val="hybridMultilevel"/>
    <w:tmpl w:val="0B481D9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573AEE"/>
    <w:multiLevelType w:val="hybridMultilevel"/>
    <w:tmpl w:val="ECAC3262"/>
    <w:lvl w:ilvl="0" w:tplc="FDA2E12E">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8826867"/>
    <w:multiLevelType w:val="hybridMultilevel"/>
    <w:tmpl w:val="0A0A6F2A"/>
    <w:lvl w:ilvl="0" w:tplc="86D666A6">
      <w:start w:val="1"/>
      <w:numFmt w:val="decimal"/>
      <w:lvlText w:val="[%1]"/>
      <w:lvlJc w:val="left"/>
      <w:pPr>
        <w:ind w:left="720" w:hanging="360"/>
      </w:pPr>
      <w:rPr>
        <w:rFonts w:ascii="Times New Roman" w:hAnsi="Times New Roman" w:hint="default"/>
        <w:b w:val="0"/>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1D765FE"/>
    <w:multiLevelType w:val="multilevel"/>
    <w:tmpl w:val="36C828D6"/>
    <w:lvl w:ilvl="0">
      <w:start w:val="1"/>
      <w:numFmt w:val="decimal"/>
      <w:lvlText w:val="[%1]"/>
      <w:lvlJc w:val="left"/>
      <w:pPr>
        <w:tabs>
          <w:tab w:val="num" w:pos="720"/>
        </w:tabs>
        <w:ind w:left="720" w:hanging="360"/>
      </w:pPr>
      <w:rPr>
        <w:rFonts w:ascii="Times New Roman" w:hAnsi="Times New Roman" w:hint="default"/>
        <w:b w:val="0"/>
        <w: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B227B3"/>
    <w:multiLevelType w:val="hybridMultilevel"/>
    <w:tmpl w:val="19705496"/>
    <w:lvl w:ilvl="0" w:tplc="BAF24D8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C5C02CE"/>
    <w:multiLevelType w:val="hybridMultilevel"/>
    <w:tmpl w:val="B4F46DDC"/>
    <w:lvl w:ilvl="0" w:tplc="86D666A6">
      <w:start w:val="1"/>
      <w:numFmt w:val="decimal"/>
      <w:lvlText w:val="[%1]"/>
      <w:lvlJc w:val="left"/>
      <w:pPr>
        <w:ind w:left="1080" w:hanging="720"/>
      </w:pPr>
      <w:rPr>
        <w:rFonts w:ascii="Times New Roman" w:hAnsi="Times New Roman" w:hint="default"/>
        <w:b w:val="0"/>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9996539"/>
    <w:multiLevelType w:val="hybridMultilevel"/>
    <w:tmpl w:val="DD2A4C9C"/>
    <w:lvl w:ilvl="0" w:tplc="EB9C50BE">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AB74038"/>
    <w:multiLevelType w:val="hybridMultilevel"/>
    <w:tmpl w:val="EBB65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481460BA"/>
    <w:multiLevelType w:val="hybridMultilevel"/>
    <w:tmpl w:val="F51CE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757C70"/>
    <w:multiLevelType w:val="hybridMultilevel"/>
    <w:tmpl w:val="98B4A1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6D6C1E"/>
    <w:multiLevelType w:val="hybridMultilevel"/>
    <w:tmpl w:val="BDB6A2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DB1909"/>
    <w:multiLevelType w:val="hybridMultilevel"/>
    <w:tmpl w:val="59709FFE"/>
    <w:lvl w:ilvl="0" w:tplc="86D666A6">
      <w:start w:val="1"/>
      <w:numFmt w:val="decimal"/>
      <w:lvlText w:val="[%1]"/>
      <w:lvlJc w:val="left"/>
      <w:pPr>
        <w:ind w:left="1080" w:hanging="720"/>
      </w:pPr>
      <w:rPr>
        <w:rFonts w:ascii="Times New Roman" w:hAnsi="Times New Roman" w:hint="default"/>
        <w:b w:val="0"/>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0085F80"/>
    <w:multiLevelType w:val="hybridMultilevel"/>
    <w:tmpl w:val="3182B8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891E22"/>
    <w:multiLevelType w:val="hybridMultilevel"/>
    <w:tmpl w:val="17126D20"/>
    <w:lvl w:ilvl="0" w:tplc="86D666A6">
      <w:start w:val="1"/>
      <w:numFmt w:val="decimal"/>
      <w:lvlText w:val="[%1]"/>
      <w:lvlJc w:val="left"/>
      <w:pPr>
        <w:ind w:left="720" w:hanging="360"/>
      </w:pPr>
      <w:rPr>
        <w:rFonts w:ascii="Times New Roman" w:hAnsi="Times New Roman" w:hint="default"/>
        <w:b w:val="0"/>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92C162F"/>
    <w:multiLevelType w:val="hybridMultilevel"/>
    <w:tmpl w:val="E9840F14"/>
    <w:lvl w:ilvl="0" w:tplc="8432046C">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6F7776C0"/>
    <w:multiLevelType w:val="hybridMultilevel"/>
    <w:tmpl w:val="AD9E161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13"/>
  </w:num>
  <w:num w:numId="4">
    <w:abstractNumId w:val="16"/>
  </w:num>
  <w:num w:numId="5">
    <w:abstractNumId w:val="17"/>
  </w:num>
  <w:num w:numId="6">
    <w:abstractNumId w:val="22"/>
  </w:num>
  <w:num w:numId="7">
    <w:abstractNumId w:val="18"/>
  </w:num>
  <w:num w:numId="8">
    <w:abstractNumId w:val="15"/>
  </w:num>
  <w:num w:numId="9">
    <w:abstractNumId w:val="12"/>
  </w:num>
  <w:num w:numId="10">
    <w:abstractNumId w:val="9"/>
  </w:num>
  <w:num w:numId="11">
    <w:abstractNumId w:val="10"/>
  </w:num>
  <w:num w:numId="12">
    <w:abstractNumId w:val="14"/>
  </w:num>
  <w:num w:numId="13">
    <w:abstractNumId w:val="19"/>
  </w:num>
  <w:num w:numId="14">
    <w:abstractNumId w:val="23"/>
  </w:num>
  <w:num w:numId="15">
    <w:abstractNumId w:val="11"/>
  </w:num>
  <w:num w:numId="16">
    <w:abstractNumId w:val="21"/>
  </w:num>
  <w:num w:numId="17">
    <w:abstractNumId w:val="8"/>
  </w:num>
  <w:num w:numId="18">
    <w:abstractNumId w:val="0"/>
  </w:num>
  <w:num w:numId="19">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74754"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doNotLeaveBackslashAlone/>
    <w:ulTrailSpace/>
    <w:doNotExpandShiftReturn/>
    <w:useFELayout/>
  </w:compat>
  <w:rsids>
    <w:rsidRoot w:val="004A487E"/>
    <w:rsid w:val="00006BA5"/>
    <w:rsid w:val="0001073C"/>
    <w:rsid w:val="0001590C"/>
    <w:rsid w:val="00017611"/>
    <w:rsid w:val="0002304B"/>
    <w:rsid w:val="0002496E"/>
    <w:rsid w:val="00024B90"/>
    <w:rsid w:val="000314F8"/>
    <w:rsid w:val="00040E12"/>
    <w:rsid w:val="00051379"/>
    <w:rsid w:val="00062A3A"/>
    <w:rsid w:val="000637B5"/>
    <w:rsid w:val="0006448E"/>
    <w:rsid w:val="00066B0F"/>
    <w:rsid w:val="000700C0"/>
    <w:rsid w:val="0007330D"/>
    <w:rsid w:val="00076BF6"/>
    <w:rsid w:val="00081356"/>
    <w:rsid w:val="000836F5"/>
    <w:rsid w:val="00083DAD"/>
    <w:rsid w:val="00084275"/>
    <w:rsid w:val="00090CC6"/>
    <w:rsid w:val="00091CFD"/>
    <w:rsid w:val="00093B84"/>
    <w:rsid w:val="000A1C54"/>
    <w:rsid w:val="000B1443"/>
    <w:rsid w:val="000B43D0"/>
    <w:rsid w:val="000B4A8E"/>
    <w:rsid w:val="000B4D63"/>
    <w:rsid w:val="000C3537"/>
    <w:rsid w:val="000C3A44"/>
    <w:rsid w:val="000C5408"/>
    <w:rsid w:val="000C563D"/>
    <w:rsid w:val="000C617A"/>
    <w:rsid w:val="000C6492"/>
    <w:rsid w:val="000C782F"/>
    <w:rsid w:val="000D018E"/>
    <w:rsid w:val="000E3406"/>
    <w:rsid w:val="000E74C8"/>
    <w:rsid w:val="000F2E45"/>
    <w:rsid w:val="00102970"/>
    <w:rsid w:val="00105BCD"/>
    <w:rsid w:val="00105BE3"/>
    <w:rsid w:val="00110F2D"/>
    <w:rsid w:val="00122D74"/>
    <w:rsid w:val="001261CF"/>
    <w:rsid w:val="001301EB"/>
    <w:rsid w:val="00137571"/>
    <w:rsid w:val="00137AF5"/>
    <w:rsid w:val="00142283"/>
    <w:rsid w:val="001422F1"/>
    <w:rsid w:val="00143B0A"/>
    <w:rsid w:val="00152BF8"/>
    <w:rsid w:val="00156F83"/>
    <w:rsid w:val="00161CBE"/>
    <w:rsid w:val="00167C42"/>
    <w:rsid w:val="00173205"/>
    <w:rsid w:val="00184A20"/>
    <w:rsid w:val="00196924"/>
    <w:rsid w:val="001A0025"/>
    <w:rsid w:val="001A609D"/>
    <w:rsid w:val="001B3123"/>
    <w:rsid w:val="001B69DB"/>
    <w:rsid w:val="001C4B79"/>
    <w:rsid w:val="001C6768"/>
    <w:rsid w:val="001D05F1"/>
    <w:rsid w:val="001E2A64"/>
    <w:rsid w:val="001E5985"/>
    <w:rsid w:val="001F390F"/>
    <w:rsid w:val="00204BF2"/>
    <w:rsid w:val="0021283D"/>
    <w:rsid w:val="00215987"/>
    <w:rsid w:val="00221EBE"/>
    <w:rsid w:val="00222A4B"/>
    <w:rsid w:val="0022423A"/>
    <w:rsid w:val="0022525B"/>
    <w:rsid w:val="00230E1E"/>
    <w:rsid w:val="002315AA"/>
    <w:rsid w:val="00234C62"/>
    <w:rsid w:val="00237E0A"/>
    <w:rsid w:val="0024027D"/>
    <w:rsid w:val="002459BA"/>
    <w:rsid w:val="00251A07"/>
    <w:rsid w:val="00251D04"/>
    <w:rsid w:val="00251ECD"/>
    <w:rsid w:val="002536BE"/>
    <w:rsid w:val="002553DA"/>
    <w:rsid w:val="002570E0"/>
    <w:rsid w:val="002632A8"/>
    <w:rsid w:val="00264CA3"/>
    <w:rsid w:val="00264CF2"/>
    <w:rsid w:val="00266A73"/>
    <w:rsid w:val="00267331"/>
    <w:rsid w:val="002676B9"/>
    <w:rsid w:val="002710E3"/>
    <w:rsid w:val="00276779"/>
    <w:rsid w:val="002839CD"/>
    <w:rsid w:val="002913D0"/>
    <w:rsid w:val="00292559"/>
    <w:rsid w:val="002961FD"/>
    <w:rsid w:val="00297D96"/>
    <w:rsid w:val="002A072D"/>
    <w:rsid w:val="002A4B55"/>
    <w:rsid w:val="002B7204"/>
    <w:rsid w:val="002C6149"/>
    <w:rsid w:val="002D4067"/>
    <w:rsid w:val="002D6BE4"/>
    <w:rsid w:val="002E34E3"/>
    <w:rsid w:val="002F2641"/>
    <w:rsid w:val="002F2B08"/>
    <w:rsid w:val="002F3E22"/>
    <w:rsid w:val="002F40FC"/>
    <w:rsid w:val="002F6F10"/>
    <w:rsid w:val="0031231D"/>
    <w:rsid w:val="00316B5D"/>
    <w:rsid w:val="00317C2D"/>
    <w:rsid w:val="00320891"/>
    <w:rsid w:val="00323E3C"/>
    <w:rsid w:val="00324000"/>
    <w:rsid w:val="00325507"/>
    <w:rsid w:val="003418B9"/>
    <w:rsid w:val="00355707"/>
    <w:rsid w:val="0036291F"/>
    <w:rsid w:val="00365F2B"/>
    <w:rsid w:val="00375322"/>
    <w:rsid w:val="00377667"/>
    <w:rsid w:val="0038045E"/>
    <w:rsid w:val="00384F87"/>
    <w:rsid w:val="003860D6"/>
    <w:rsid w:val="00387E44"/>
    <w:rsid w:val="00387F38"/>
    <w:rsid w:val="003913A9"/>
    <w:rsid w:val="00393BF0"/>
    <w:rsid w:val="003944C7"/>
    <w:rsid w:val="00394856"/>
    <w:rsid w:val="003A0020"/>
    <w:rsid w:val="003A04F5"/>
    <w:rsid w:val="003B2EC0"/>
    <w:rsid w:val="003C226D"/>
    <w:rsid w:val="003C3145"/>
    <w:rsid w:val="003C7B2A"/>
    <w:rsid w:val="003D17DE"/>
    <w:rsid w:val="003D3D33"/>
    <w:rsid w:val="003D3D7B"/>
    <w:rsid w:val="003D5910"/>
    <w:rsid w:val="003E067F"/>
    <w:rsid w:val="003E130A"/>
    <w:rsid w:val="003E1418"/>
    <w:rsid w:val="003E3A31"/>
    <w:rsid w:val="003E7748"/>
    <w:rsid w:val="003E7DC9"/>
    <w:rsid w:val="003F390F"/>
    <w:rsid w:val="003F3F49"/>
    <w:rsid w:val="00404F3E"/>
    <w:rsid w:val="00405EF2"/>
    <w:rsid w:val="0040685A"/>
    <w:rsid w:val="004141C1"/>
    <w:rsid w:val="00415A0E"/>
    <w:rsid w:val="00421E02"/>
    <w:rsid w:val="00426D3E"/>
    <w:rsid w:val="00446411"/>
    <w:rsid w:val="0045050A"/>
    <w:rsid w:val="00452391"/>
    <w:rsid w:val="00452BF0"/>
    <w:rsid w:val="00452CB5"/>
    <w:rsid w:val="004579DA"/>
    <w:rsid w:val="004622ED"/>
    <w:rsid w:val="00464A40"/>
    <w:rsid w:val="004757CF"/>
    <w:rsid w:val="00480403"/>
    <w:rsid w:val="004845AD"/>
    <w:rsid w:val="0048739D"/>
    <w:rsid w:val="0048758B"/>
    <w:rsid w:val="00487605"/>
    <w:rsid w:val="0049117E"/>
    <w:rsid w:val="004956A2"/>
    <w:rsid w:val="00495C57"/>
    <w:rsid w:val="00495E0F"/>
    <w:rsid w:val="004974FA"/>
    <w:rsid w:val="004A0F62"/>
    <w:rsid w:val="004A3FAD"/>
    <w:rsid w:val="004A487E"/>
    <w:rsid w:val="004B2F04"/>
    <w:rsid w:val="004B36BA"/>
    <w:rsid w:val="004C2D5E"/>
    <w:rsid w:val="004C2E29"/>
    <w:rsid w:val="004C7E05"/>
    <w:rsid w:val="004D1F4A"/>
    <w:rsid w:val="004D25A2"/>
    <w:rsid w:val="004E3CB0"/>
    <w:rsid w:val="004E4446"/>
    <w:rsid w:val="004E4F78"/>
    <w:rsid w:val="004E5899"/>
    <w:rsid w:val="004F08AF"/>
    <w:rsid w:val="004F70F3"/>
    <w:rsid w:val="00500601"/>
    <w:rsid w:val="00501E2B"/>
    <w:rsid w:val="00502EAB"/>
    <w:rsid w:val="00505611"/>
    <w:rsid w:val="00506597"/>
    <w:rsid w:val="00506C6D"/>
    <w:rsid w:val="005153DC"/>
    <w:rsid w:val="00516A92"/>
    <w:rsid w:val="0052772B"/>
    <w:rsid w:val="00531332"/>
    <w:rsid w:val="005372DA"/>
    <w:rsid w:val="0054076C"/>
    <w:rsid w:val="00541AB0"/>
    <w:rsid w:val="00543EB3"/>
    <w:rsid w:val="00544FDD"/>
    <w:rsid w:val="00545A47"/>
    <w:rsid w:val="00550495"/>
    <w:rsid w:val="0055239D"/>
    <w:rsid w:val="00556A1F"/>
    <w:rsid w:val="00563684"/>
    <w:rsid w:val="00564B32"/>
    <w:rsid w:val="00565193"/>
    <w:rsid w:val="005722D6"/>
    <w:rsid w:val="00573BB9"/>
    <w:rsid w:val="00575CB3"/>
    <w:rsid w:val="00576845"/>
    <w:rsid w:val="005770DA"/>
    <w:rsid w:val="005823D3"/>
    <w:rsid w:val="00582456"/>
    <w:rsid w:val="00584EF4"/>
    <w:rsid w:val="0058547A"/>
    <w:rsid w:val="0058629A"/>
    <w:rsid w:val="00587C46"/>
    <w:rsid w:val="005903C7"/>
    <w:rsid w:val="00590C0E"/>
    <w:rsid w:val="0059128E"/>
    <w:rsid w:val="0059329B"/>
    <w:rsid w:val="005937DE"/>
    <w:rsid w:val="0059545C"/>
    <w:rsid w:val="00596FA1"/>
    <w:rsid w:val="005B3FB5"/>
    <w:rsid w:val="005C1752"/>
    <w:rsid w:val="005D0BF0"/>
    <w:rsid w:val="005D2D31"/>
    <w:rsid w:val="005D353D"/>
    <w:rsid w:val="005D3886"/>
    <w:rsid w:val="005D7F75"/>
    <w:rsid w:val="005E00D3"/>
    <w:rsid w:val="005E252C"/>
    <w:rsid w:val="005E5314"/>
    <w:rsid w:val="005F4DAC"/>
    <w:rsid w:val="005F4DF2"/>
    <w:rsid w:val="005F6B39"/>
    <w:rsid w:val="00600554"/>
    <w:rsid w:val="00601150"/>
    <w:rsid w:val="00602652"/>
    <w:rsid w:val="006073DB"/>
    <w:rsid w:val="0061531E"/>
    <w:rsid w:val="006268CF"/>
    <w:rsid w:val="00626E90"/>
    <w:rsid w:val="0063448C"/>
    <w:rsid w:val="006400F6"/>
    <w:rsid w:val="00643341"/>
    <w:rsid w:val="0065283C"/>
    <w:rsid w:val="00656183"/>
    <w:rsid w:val="00662D93"/>
    <w:rsid w:val="0066332B"/>
    <w:rsid w:val="00671709"/>
    <w:rsid w:val="00676095"/>
    <w:rsid w:val="006776B7"/>
    <w:rsid w:val="00685A7A"/>
    <w:rsid w:val="00687C1A"/>
    <w:rsid w:val="006942BC"/>
    <w:rsid w:val="0069643A"/>
    <w:rsid w:val="006A1393"/>
    <w:rsid w:val="006A1B5F"/>
    <w:rsid w:val="006A73BD"/>
    <w:rsid w:val="006B22F3"/>
    <w:rsid w:val="006B264A"/>
    <w:rsid w:val="006B3FD6"/>
    <w:rsid w:val="006B6D3A"/>
    <w:rsid w:val="006C36A1"/>
    <w:rsid w:val="006E0D1B"/>
    <w:rsid w:val="006E0FEC"/>
    <w:rsid w:val="006F53E5"/>
    <w:rsid w:val="0070372D"/>
    <w:rsid w:val="00703DCC"/>
    <w:rsid w:val="00704607"/>
    <w:rsid w:val="007063A6"/>
    <w:rsid w:val="00706940"/>
    <w:rsid w:val="007106F4"/>
    <w:rsid w:val="007127B0"/>
    <w:rsid w:val="00713455"/>
    <w:rsid w:val="0071490E"/>
    <w:rsid w:val="00716A78"/>
    <w:rsid w:val="007204F1"/>
    <w:rsid w:val="00721F09"/>
    <w:rsid w:val="00734219"/>
    <w:rsid w:val="00745311"/>
    <w:rsid w:val="0075045D"/>
    <w:rsid w:val="007525B6"/>
    <w:rsid w:val="0075373C"/>
    <w:rsid w:val="00755C49"/>
    <w:rsid w:val="00757DC9"/>
    <w:rsid w:val="00762BEB"/>
    <w:rsid w:val="00762ED2"/>
    <w:rsid w:val="00766A0F"/>
    <w:rsid w:val="00771AE0"/>
    <w:rsid w:val="007829B4"/>
    <w:rsid w:val="00786CBB"/>
    <w:rsid w:val="00797709"/>
    <w:rsid w:val="007A32C4"/>
    <w:rsid w:val="007A3999"/>
    <w:rsid w:val="007A4768"/>
    <w:rsid w:val="007B459B"/>
    <w:rsid w:val="007D2545"/>
    <w:rsid w:val="007D5B57"/>
    <w:rsid w:val="007D6067"/>
    <w:rsid w:val="007D7373"/>
    <w:rsid w:val="007E579B"/>
    <w:rsid w:val="007F24D8"/>
    <w:rsid w:val="007F2E27"/>
    <w:rsid w:val="00800C8C"/>
    <w:rsid w:val="00800DB9"/>
    <w:rsid w:val="00805A8D"/>
    <w:rsid w:val="00806B77"/>
    <w:rsid w:val="008103C3"/>
    <w:rsid w:val="00810F89"/>
    <w:rsid w:val="00811E93"/>
    <w:rsid w:val="00831334"/>
    <w:rsid w:val="008317AE"/>
    <w:rsid w:val="00833726"/>
    <w:rsid w:val="008377DC"/>
    <w:rsid w:val="00844E8A"/>
    <w:rsid w:val="0084605F"/>
    <w:rsid w:val="00846A18"/>
    <w:rsid w:val="00846E1F"/>
    <w:rsid w:val="00850A60"/>
    <w:rsid w:val="00850D95"/>
    <w:rsid w:val="00851C2E"/>
    <w:rsid w:val="00857E59"/>
    <w:rsid w:val="00857EDB"/>
    <w:rsid w:val="00864A56"/>
    <w:rsid w:val="00867599"/>
    <w:rsid w:val="008802B6"/>
    <w:rsid w:val="0089128D"/>
    <w:rsid w:val="00895979"/>
    <w:rsid w:val="00895C05"/>
    <w:rsid w:val="008A5AF8"/>
    <w:rsid w:val="008A68AB"/>
    <w:rsid w:val="008B3B62"/>
    <w:rsid w:val="008B4AB5"/>
    <w:rsid w:val="008B5669"/>
    <w:rsid w:val="008B5DA4"/>
    <w:rsid w:val="008C1584"/>
    <w:rsid w:val="008C1A2C"/>
    <w:rsid w:val="008C3D98"/>
    <w:rsid w:val="008C4A7C"/>
    <w:rsid w:val="008D0345"/>
    <w:rsid w:val="008D6EB9"/>
    <w:rsid w:val="008E1377"/>
    <w:rsid w:val="008E217B"/>
    <w:rsid w:val="008E4219"/>
    <w:rsid w:val="008E706D"/>
    <w:rsid w:val="008F064B"/>
    <w:rsid w:val="008F2F06"/>
    <w:rsid w:val="008F3176"/>
    <w:rsid w:val="00901DC4"/>
    <w:rsid w:val="009132C6"/>
    <w:rsid w:val="009150F3"/>
    <w:rsid w:val="009205AA"/>
    <w:rsid w:val="00920F1E"/>
    <w:rsid w:val="009224DF"/>
    <w:rsid w:val="009232D9"/>
    <w:rsid w:val="00923D27"/>
    <w:rsid w:val="00926776"/>
    <w:rsid w:val="00930CA6"/>
    <w:rsid w:val="00931A67"/>
    <w:rsid w:val="00937CF8"/>
    <w:rsid w:val="009419C5"/>
    <w:rsid w:val="00942A9C"/>
    <w:rsid w:val="00952D0D"/>
    <w:rsid w:val="0095365B"/>
    <w:rsid w:val="00957FF0"/>
    <w:rsid w:val="009620AC"/>
    <w:rsid w:val="00967692"/>
    <w:rsid w:val="00967F73"/>
    <w:rsid w:val="00973D8D"/>
    <w:rsid w:val="0097715B"/>
    <w:rsid w:val="009773E5"/>
    <w:rsid w:val="00977E5A"/>
    <w:rsid w:val="00986C23"/>
    <w:rsid w:val="0099203B"/>
    <w:rsid w:val="00997EC8"/>
    <w:rsid w:val="00997EF3"/>
    <w:rsid w:val="009A430A"/>
    <w:rsid w:val="009A484C"/>
    <w:rsid w:val="009B0276"/>
    <w:rsid w:val="009B1457"/>
    <w:rsid w:val="009C0103"/>
    <w:rsid w:val="009C560A"/>
    <w:rsid w:val="009C5DB2"/>
    <w:rsid w:val="009D0579"/>
    <w:rsid w:val="009D344F"/>
    <w:rsid w:val="009D45D2"/>
    <w:rsid w:val="009D68FF"/>
    <w:rsid w:val="009D6AFD"/>
    <w:rsid w:val="009D6E32"/>
    <w:rsid w:val="009D6E87"/>
    <w:rsid w:val="009E1DC4"/>
    <w:rsid w:val="009E2490"/>
    <w:rsid w:val="009E2605"/>
    <w:rsid w:val="009E4A66"/>
    <w:rsid w:val="009E6618"/>
    <w:rsid w:val="009E6D1B"/>
    <w:rsid w:val="009F1DCA"/>
    <w:rsid w:val="009F25DF"/>
    <w:rsid w:val="009F3469"/>
    <w:rsid w:val="009F4B28"/>
    <w:rsid w:val="009F7D51"/>
    <w:rsid w:val="00A10FE7"/>
    <w:rsid w:val="00A11425"/>
    <w:rsid w:val="00A115CC"/>
    <w:rsid w:val="00A21082"/>
    <w:rsid w:val="00A2620D"/>
    <w:rsid w:val="00A27C9D"/>
    <w:rsid w:val="00A30212"/>
    <w:rsid w:val="00A32DDE"/>
    <w:rsid w:val="00A342A3"/>
    <w:rsid w:val="00A345F3"/>
    <w:rsid w:val="00A3529B"/>
    <w:rsid w:val="00A354E9"/>
    <w:rsid w:val="00A35CAC"/>
    <w:rsid w:val="00A36675"/>
    <w:rsid w:val="00A40E11"/>
    <w:rsid w:val="00A43D96"/>
    <w:rsid w:val="00A4486C"/>
    <w:rsid w:val="00A45D67"/>
    <w:rsid w:val="00A55E70"/>
    <w:rsid w:val="00A67359"/>
    <w:rsid w:val="00A67D50"/>
    <w:rsid w:val="00A701CF"/>
    <w:rsid w:val="00A7177C"/>
    <w:rsid w:val="00A7334C"/>
    <w:rsid w:val="00A77546"/>
    <w:rsid w:val="00A80E39"/>
    <w:rsid w:val="00A826F2"/>
    <w:rsid w:val="00A82B62"/>
    <w:rsid w:val="00A87CF4"/>
    <w:rsid w:val="00A9598C"/>
    <w:rsid w:val="00A97350"/>
    <w:rsid w:val="00AA05F4"/>
    <w:rsid w:val="00AA3D0E"/>
    <w:rsid w:val="00AA44D3"/>
    <w:rsid w:val="00AA5443"/>
    <w:rsid w:val="00AB053B"/>
    <w:rsid w:val="00AB093B"/>
    <w:rsid w:val="00AB2E6D"/>
    <w:rsid w:val="00AC3321"/>
    <w:rsid w:val="00AC38F4"/>
    <w:rsid w:val="00AD0055"/>
    <w:rsid w:val="00AD4518"/>
    <w:rsid w:val="00AD4A61"/>
    <w:rsid w:val="00AD4D18"/>
    <w:rsid w:val="00AE5D1C"/>
    <w:rsid w:val="00AE6A65"/>
    <w:rsid w:val="00AE71BE"/>
    <w:rsid w:val="00AF0D34"/>
    <w:rsid w:val="00AF10B4"/>
    <w:rsid w:val="00AF47C1"/>
    <w:rsid w:val="00AF537A"/>
    <w:rsid w:val="00AF54E3"/>
    <w:rsid w:val="00B056D8"/>
    <w:rsid w:val="00B06F5B"/>
    <w:rsid w:val="00B104F8"/>
    <w:rsid w:val="00B14B31"/>
    <w:rsid w:val="00B14E51"/>
    <w:rsid w:val="00B17936"/>
    <w:rsid w:val="00B31622"/>
    <w:rsid w:val="00B34391"/>
    <w:rsid w:val="00B34D84"/>
    <w:rsid w:val="00B41576"/>
    <w:rsid w:val="00B426BD"/>
    <w:rsid w:val="00B46793"/>
    <w:rsid w:val="00B53AA0"/>
    <w:rsid w:val="00B548FB"/>
    <w:rsid w:val="00B55609"/>
    <w:rsid w:val="00B56174"/>
    <w:rsid w:val="00B56C7C"/>
    <w:rsid w:val="00B56D7F"/>
    <w:rsid w:val="00B578EA"/>
    <w:rsid w:val="00B6150D"/>
    <w:rsid w:val="00B7236D"/>
    <w:rsid w:val="00B72467"/>
    <w:rsid w:val="00B72FD8"/>
    <w:rsid w:val="00B7372E"/>
    <w:rsid w:val="00B74F74"/>
    <w:rsid w:val="00B764F8"/>
    <w:rsid w:val="00B7680B"/>
    <w:rsid w:val="00B80B80"/>
    <w:rsid w:val="00B8301E"/>
    <w:rsid w:val="00B8509B"/>
    <w:rsid w:val="00B85AEF"/>
    <w:rsid w:val="00B87ED3"/>
    <w:rsid w:val="00B908A1"/>
    <w:rsid w:val="00B917A0"/>
    <w:rsid w:val="00B926B4"/>
    <w:rsid w:val="00B92C21"/>
    <w:rsid w:val="00BB2E85"/>
    <w:rsid w:val="00BB6A2D"/>
    <w:rsid w:val="00BB6BBE"/>
    <w:rsid w:val="00BC0681"/>
    <w:rsid w:val="00BD27A0"/>
    <w:rsid w:val="00BD2FAE"/>
    <w:rsid w:val="00BD449F"/>
    <w:rsid w:val="00BD5509"/>
    <w:rsid w:val="00BE2B02"/>
    <w:rsid w:val="00BF3A69"/>
    <w:rsid w:val="00BF42C4"/>
    <w:rsid w:val="00BF6527"/>
    <w:rsid w:val="00C00AF7"/>
    <w:rsid w:val="00C04DF2"/>
    <w:rsid w:val="00C113EA"/>
    <w:rsid w:val="00C13704"/>
    <w:rsid w:val="00C138AB"/>
    <w:rsid w:val="00C13CC7"/>
    <w:rsid w:val="00C162B2"/>
    <w:rsid w:val="00C222FB"/>
    <w:rsid w:val="00C2339E"/>
    <w:rsid w:val="00C3551B"/>
    <w:rsid w:val="00C357A8"/>
    <w:rsid w:val="00C43CCC"/>
    <w:rsid w:val="00C44920"/>
    <w:rsid w:val="00C566E1"/>
    <w:rsid w:val="00C57076"/>
    <w:rsid w:val="00C60E02"/>
    <w:rsid w:val="00C62918"/>
    <w:rsid w:val="00C62D2F"/>
    <w:rsid w:val="00C6321A"/>
    <w:rsid w:val="00C64D8C"/>
    <w:rsid w:val="00C66888"/>
    <w:rsid w:val="00C71348"/>
    <w:rsid w:val="00C7492B"/>
    <w:rsid w:val="00C85215"/>
    <w:rsid w:val="00C870C5"/>
    <w:rsid w:val="00CA07DA"/>
    <w:rsid w:val="00CA08E9"/>
    <w:rsid w:val="00CB0409"/>
    <w:rsid w:val="00CC4E0B"/>
    <w:rsid w:val="00CD59E0"/>
    <w:rsid w:val="00CE0B11"/>
    <w:rsid w:val="00CE3216"/>
    <w:rsid w:val="00CF02BF"/>
    <w:rsid w:val="00CF3162"/>
    <w:rsid w:val="00CF4DA4"/>
    <w:rsid w:val="00CF4E43"/>
    <w:rsid w:val="00D0357C"/>
    <w:rsid w:val="00D06A2E"/>
    <w:rsid w:val="00D145CA"/>
    <w:rsid w:val="00D15107"/>
    <w:rsid w:val="00D1536E"/>
    <w:rsid w:val="00D16FF5"/>
    <w:rsid w:val="00D21517"/>
    <w:rsid w:val="00D229EF"/>
    <w:rsid w:val="00D24EE2"/>
    <w:rsid w:val="00D27161"/>
    <w:rsid w:val="00D31FC7"/>
    <w:rsid w:val="00D3417D"/>
    <w:rsid w:val="00D36E07"/>
    <w:rsid w:val="00D557C0"/>
    <w:rsid w:val="00D571B6"/>
    <w:rsid w:val="00D6198B"/>
    <w:rsid w:val="00D626B2"/>
    <w:rsid w:val="00D805B1"/>
    <w:rsid w:val="00D82B4D"/>
    <w:rsid w:val="00D90183"/>
    <w:rsid w:val="00D9035F"/>
    <w:rsid w:val="00D977DB"/>
    <w:rsid w:val="00D97A1E"/>
    <w:rsid w:val="00DA02B9"/>
    <w:rsid w:val="00DA459C"/>
    <w:rsid w:val="00DA7641"/>
    <w:rsid w:val="00DC21DA"/>
    <w:rsid w:val="00DC6BFA"/>
    <w:rsid w:val="00DC760B"/>
    <w:rsid w:val="00DD174D"/>
    <w:rsid w:val="00DE1DF8"/>
    <w:rsid w:val="00DE2AF9"/>
    <w:rsid w:val="00DF559B"/>
    <w:rsid w:val="00DF7322"/>
    <w:rsid w:val="00DF76FE"/>
    <w:rsid w:val="00E014C2"/>
    <w:rsid w:val="00E01ACE"/>
    <w:rsid w:val="00E01F1B"/>
    <w:rsid w:val="00E1094A"/>
    <w:rsid w:val="00E11600"/>
    <w:rsid w:val="00E132C3"/>
    <w:rsid w:val="00E232EE"/>
    <w:rsid w:val="00E27DB8"/>
    <w:rsid w:val="00E34362"/>
    <w:rsid w:val="00E34A95"/>
    <w:rsid w:val="00E42665"/>
    <w:rsid w:val="00E56F5D"/>
    <w:rsid w:val="00E653D3"/>
    <w:rsid w:val="00E743A9"/>
    <w:rsid w:val="00E75D4E"/>
    <w:rsid w:val="00E84603"/>
    <w:rsid w:val="00E863B4"/>
    <w:rsid w:val="00E94781"/>
    <w:rsid w:val="00E9722D"/>
    <w:rsid w:val="00E97281"/>
    <w:rsid w:val="00EA330B"/>
    <w:rsid w:val="00EA4292"/>
    <w:rsid w:val="00EA4D5D"/>
    <w:rsid w:val="00EB0720"/>
    <w:rsid w:val="00EB0BC6"/>
    <w:rsid w:val="00EB10E8"/>
    <w:rsid w:val="00EB20F9"/>
    <w:rsid w:val="00EB5A95"/>
    <w:rsid w:val="00EB5CB6"/>
    <w:rsid w:val="00EC73EA"/>
    <w:rsid w:val="00EC76E8"/>
    <w:rsid w:val="00EE3599"/>
    <w:rsid w:val="00F045A1"/>
    <w:rsid w:val="00F060CA"/>
    <w:rsid w:val="00F07ED9"/>
    <w:rsid w:val="00F1057E"/>
    <w:rsid w:val="00F14578"/>
    <w:rsid w:val="00F1575D"/>
    <w:rsid w:val="00F171B7"/>
    <w:rsid w:val="00F22B1E"/>
    <w:rsid w:val="00F26B3D"/>
    <w:rsid w:val="00F27010"/>
    <w:rsid w:val="00F46606"/>
    <w:rsid w:val="00F54963"/>
    <w:rsid w:val="00F560E6"/>
    <w:rsid w:val="00F57FFA"/>
    <w:rsid w:val="00F60C7A"/>
    <w:rsid w:val="00F62E5A"/>
    <w:rsid w:val="00F62E8E"/>
    <w:rsid w:val="00F64EFD"/>
    <w:rsid w:val="00F73E66"/>
    <w:rsid w:val="00F74550"/>
    <w:rsid w:val="00FA4D7E"/>
    <w:rsid w:val="00FA7900"/>
    <w:rsid w:val="00FB0DD5"/>
    <w:rsid w:val="00FB56F1"/>
    <w:rsid w:val="00FB5947"/>
    <w:rsid w:val="00FC07B7"/>
    <w:rsid w:val="00FC0EED"/>
    <w:rsid w:val="00FD1FFC"/>
    <w:rsid w:val="00FD35DA"/>
    <w:rsid w:val="00FE0DDC"/>
    <w:rsid w:val="00FE21EF"/>
    <w:rsid w:val="00FF0E29"/>
    <w:rsid w:val="00FF3129"/>
    <w:rsid w:val="00FF51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lang w:val="en-US" w:eastAsia="zh-CN"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lsdException w:name="toc 3" w:locked="1" w:uiPriority="39"/>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lsdException w:name="annotation text" w:locked="1" w:semiHidden="1" w:uiPriority="99" w:unhideWhenUsed="1"/>
    <w:lsdException w:name="header" w:uiPriority="99"/>
    <w:lsdException w:name="footer" w:uiPriority="99"/>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annotation reference" w:locked="1" w:semiHidden="1" w:uiPriority="99" w:unhideWhenUsed="1"/>
    <w:lsdException w:name="line number" w:locked="1" w:semiHidden="1" w:unhideWhenUsed="1"/>
    <w:lsdException w:name="page number" w:uiPriority="99"/>
    <w:lsdException w:name="endnote reference" w:locked="1" w:semiHidden="1" w:unhideWhenUsed="1"/>
    <w:lsdException w:name="endnote text" w:locked="1" w:uiPriority="99" w:unhideWhenUsed="1"/>
    <w:lsdException w:name="table of authorities" w:locked="1" w:semiHidden="1" w:unhideWhenUsed="1"/>
    <w:lsdException w:name="macro" w:locked="1" w:semiHidden="1" w:unhideWhenUsed="1"/>
    <w:lsdException w:name="toa heading" w:locked="1" w:semiHidden="1"/>
    <w:lsdException w:name="List" w:locked="1"/>
    <w:lsdException w:name="List Bullet" w:locked="1"/>
    <w:lsdException w:name="List Number" w:locked="1" w:semiHidden="1" w:unhideWhenUsed="1"/>
    <w:lsdException w:name="List 3" w:locked="1" w:semiHidden="1" w:uiPriority="99" w:unhideWhenUsed="1"/>
    <w:lsdException w:name="List 4" w:locked="1" w:semiHidden="1" w:unhideWhenUsed="1"/>
    <w:lsdException w:name="List 5" w:locked="1" w:semiHidden="1" w:unhideWhenUsed="1"/>
    <w:lsdException w:name="List Bullet 2" w:lock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semiHidden="1" w:unhideWhenUsed="1"/>
    <w:lsdException w:name="Body Text Indent 2" w:locked="1" w:unhideWhenUsed="1"/>
    <w:lsdException w:name="Block Text" w:locked="1" w:uiPriority="99"/>
    <w:lsdException w:name="Hyperlink" w:uiPriority="99"/>
    <w:lsdException w:name="FollowedHyperlink" w:locked="1" w:unhideWhenUsed="1"/>
    <w:lsdException w:name="Strong" w:uiPriority="22" w:qFormat="1"/>
    <w:lsdException w:name="Emphasis" w:uiPriority="20" w:qFormat="1"/>
    <w:lsdException w:name="Document Map" w:locked="1" w:semiHidden="1" w:uiPriority="99"/>
    <w:lsdException w:name="Plain Text" w:locked="1"/>
    <w:lsdException w:name="E-mail Signature" w:locked="1" w:semiHidden="1" w:unhideWhenUsed="1"/>
    <w:lsdException w:name="HTML Top of Form" w:semiHidden="1" w:uiPriority="99" w:unhideWhenUsed="1"/>
    <w:lsdException w:name="HTML Bottom of Form" w:semiHidden="1" w:uiPriority="99" w:unhideWhenUsed="1"/>
    <w:lsdException w:name="Normal (Web)" w:uiPriority="99"/>
    <w:lsdException w:name="HTML Acronym" w:locked="1"/>
    <w:lsdException w:name="HTML Address" w:locked="1" w:semiHidden="1" w:unhideWhenUsed="1"/>
    <w:lsdException w:name="HTML Cite" w:locked="1" w:unhideWhenUsed="1"/>
    <w:lsdException w:name="HTML Code" w:uiPriority="99"/>
    <w:lsdException w:name="HTML Definition" w:locked="1" w:uiPriority="99" w:unhideWhenUsed="1"/>
    <w:lsdException w:name="HTML Keyboard" w:locked="1" w:semiHidden="1" w:unhideWhenUsed="1"/>
    <w:lsdException w:name="HTML Preformatted" w:uiPriority="99"/>
    <w:lsdException w:name="HTML Sample" w:locked="1" w:semiHidden="1" w:unhideWhenUsed="1"/>
    <w:lsdException w:name="HTML Variable" w:locked="1" w:semiHidden="1" w:unhideWhenUsed="1"/>
    <w:lsdException w:name="Normal Table" w:semiHidden="1" w:uiPriority="99" w:unhideWhenUsed="1"/>
    <w:lsdException w:name="annotation subject" w:locked="1"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nhideWhenUsed="1"/>
    <w:lsdException w:name="Table Classic 3" w:semiHidden="1" w:uiPriority="99" w:unhideWhenUsed="1"/>
    <w:lsdException w:name="Table Classic 4" w:semiHidden="1"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nhideWhenUsed="1"/>
    <w:lsdException w:name="Table 3D effects 1" w:semiHidden="1" w:uiPriority="99" w:unhideWhenUsed="1"/>
    <w:lsdException w:name="Table 3D effects 2" w:semiHidden="1"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nhideWhenUsed="1"/>
    <w:lsdException w:name="Table Subtle 2" w:semiHidden="1" w:uiPriority="99" w:unhideWhenUsed="1"/>
    <w:lsdException w:name="Table Web 1" w:semiHidden="1" w:uiPriority="99" w:unhideWhenUsed="1"/>
    <w:lsdException w:name="Table Web 2" w:semiHidden="1" w:unhideWhenUsed="1"/>
    <w:lsdException w:name="Table Web 3" w:semiHidden="1" w:uiPriority="99" w:unhideWhenUsed="1"/>
    <w:lsdException w:name="Balloon Text" w:uiPriority="99"/>
    <w:lsdException w:name="Table Grid" w:semiHidden="1" w:uiPriority="59"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87E"/>
    <w:pPr>
      <w:jc w:val="both"/>
    </w:pPr>
    <w:rPr>
      <w:rFonts w:eastAsia="Calibri" w:cs="Times New Roman"/>
      <w:sz w:val="22"/>
      <w:szCs w:val="22"/>
      <w:lang w:eastAsia="en-US"/>
    </w:rPr>
  </w:style>
  <w:style w:type="paragraph" w:styleId="Heading1">
    <w:name w:val="heading 1"/>
    <w:aliases w:val="TITLE 1"/>
    <w:basedOn w:val="Normal"/>
    <w:next w:val="Normal"/>
    <w:link w:val="Heading1Char"/>
    <w:uiPriority w:val="9"/>
    <w:qFormat/>
    <w:rsid w:val="004A487E"/>
    <w:pPr>
      <w:keepNext/>
      <w:keepLines/>
      <w:spacing w:before="480" w:after="0"/>
      <w:outlineLvl w:val="0"/>
    </w:pPr>
    <w:rPr>
      <w:rFonts w:ascii="Cambria" w:eastAsia="Times New Roman" w:hAnsi="Cambria"/>
      <w:b/>
      <w:bCs/>
      <w:color w:val="365F91"/>
      <w:sz w:val="28"/>
      <w:szCs w:val="28"/>
    </w:rPr>
  </w:style>
  <w:style w:type="paragraph" w:styleId="Heading2">
    <w:name w:val="heading 2"/>
    <w:aliases w:val="1 Heading"/>
    <w:basedOn w:val="Normal"/>
    <w:next w:val="Normal"/>
    <w:link w:val="Heading2Char"/>
    <w:uiPriority w:val="9"/>
    <w:qFormat/>
    <w:rsid w:val="004A487E"/>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aliases w:val="2 Heading"/>
    <w:basedOn w:val="Normal"/>
    <w:next w:val="Normal"/>
    <w:link w:val="Heading3Char"/>
    <w:uiPriority w:val="9"/>
    <w:qFormat/>
    <w:rsid w:val="004A487E"/>
    <w:pPr>
      <w:keepNext/>
      <w:keepLines/>
      <w:spacing w:before="200" w:after="0"/>
      <w:outlineLvl w:val="2"/>
    </w:pPr>
    <w:rPr>
      <w:rFonts w:ascii="Cambria" w:eastAsia="Times New Roman" w:hAnsi="Cambria"/>
      <w:b/>
      <w:bCs/>
      <w:color w:val="4F81BD"/>
    </w:rPr>
  </w:style>
  <w:style w:type="paragraph" w:styleId="Heading4">
    <w:name w:val="heading 4"/>
    <w:aliases w:val="3 reference style"/>
    <w:basedOn w:val="Normal"/>
    <w:next w:val="Normal"/>
    <w:link w:val="Heading4Char"/>
    <w:qFormat/>
    <w:rsid w:val="004A487E"/>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uiPriority w:val="9"/>
    <w:qFormat/>
    <w:rsid w:val="004A487E"/>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uiPriority w:val="9"/>
    <w:qFormat/>
    <w:rsid w:val="004A487E"/>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uiPriority w:val="9"/>
    <w:qFormat/>
    <w:rsid w:val="004A487E"/>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uiPriority w:val="9"/>
    <w:qFormat/>
    <w:rsid w:val="004A487E"/>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uiPriority w:val="9"/>
    <w:qFormat/>
    <w:rsid w:val="004A487E"/>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1 Char"/>
    <w:link w:val="Heading1"/>
    <w:uiPriority w:val="9"/>
    <w:locked/>
    <w:rsid w:val="004A487E"/>
    <w:rPr>
      <w:rFonts w:ascii="Cambria" w:hAnsi="Cambria" w:cs="Times New Roman"/>
      <w:b/>
      <w:bCs/>
      <w:color w:val="365F91"/>
      <w:sz w:val="28"/>
      <w:szCs w:val="28"/>
    </w:rPr>
  </w:style>
  <w:style w:type="character" w:customStyle="1" w:styleId="Heading2Char">
    <w:name w:val="Heading 2 Char"/>
    <w:aliases w:val="1 Heading Char"/>
    <w:link w:val="Heading2"/>
    <w:uiPriority w:val="9"/>
    <w:locked/>
    <w:rsid w:val="004A487E"/>
    <w:rPr>
      <w:rFonts w:ascii="Arial" w:hAnsi="Arial" w:cs="Arial"/>
      <w:b/>
      <w:bCs/>
      <w:i/>
      <w:iCs/>
      <w:sz w:val="28"/>
      <w:szCs w:val="28"/>
      <w:lang w:eastAsia="ar-SA" w:bidi="ar-SA"/>
    </w:rPr>
  </w:style>
  <w:style w:type="character" w:customStyle="1" w:styleId="Heading3Char">
    <w:name w:val="Heading 3 Char"/>
    <w:aliases w:val="2 Heading Char"/>
    <w:link w:val="Heading3"/>
    <w:uiPriority w:val="9"/>
    <w:locked/>
    <w:rsid w:val="004A487E"/>
    <w:rPr>
      <w:rFonts w:ascii="Cambria" w:hAnsi="Cambria" w:cs="Times New Roman"/>
      <w:b/>
      <w:bCs/>
      <w:color w:val="4F81BD"/>
    </w:rPr>
  </w:style>
  <w:style w:type="character" w:customStyle="1" w:styleId="Heading4Char">
    <w:name w:val="Heading 4 Char"/>
    <w:aliases w:val="3 reference style Char"/>
    <w:link w:val="Heading4"/>
    <w:locked/>
    <w:rsid w:val="004A487E"/>
    <w:rPr>
      <w:rFonts w:ascii="Times New Roman" w:eastAsia="PMingLiU" w:hAnsi="Times New Roman" w:cs="Times New Roman"/>
      <w:i/>
      <w:iCs/>
      <w:sz w:val="18"/>
      <w:szCs w:val="18"/>
    </w:rPr>
  </w:style>
  <w:style w:type="character" w:customStyle="1" w:styleId="Heading5Char">
    <w:name w:val="Heading 5 Char"/>
    <w:link w:val="Heading5"/>
    <w:uiPriority w:val="9"/>
    <w:locked/>
    <w:rsid w:val="004A487E"/>
    <w:rPr>
      <w:rFonts w:ascii="Times New Roman" w:eastAsia="PMingLiU" w:hAnsi="Times New Roman" w:cs="Times New Roman"/>
      <w:sz w:val="18"/>
      <w:szCs w:val="18"/>
    </w:rPr>
  </w:style>
  <w:style w:type="character" w:customStyle="1" w:styleId="Heading6Char">
    <w:name w:val="Heading 6 Char"/>
    <w:link w:val="Heading6"/>
    <w:uiPriority w:val="9"/>
    <w:locked/>
    <w:rsid w:val="004A487E"/>
    <w:rPr>
      <w:rFonts w:ascii="Times New Roman" w:eastAsia="PMingLiU" w:hAnsi="Times New Roman" w:cs="Times New Roman"/>
      <w:i/>
      <w:iCs/>
      <w:sz w:val="16"/>
      <w:szCs w:val="16"/>
    </w:rPr>
  </w:style>
  <w:style w:type="character" w:customStyle="1" w:styleId="Heading7Char">
    <w:name w:val="Heading 7 Char"/>
    <w:link w:val="Heading7"/>
    <w:uiPriority w:val="9"/>
    <w:locked/>
    <w:rsid w:val="004A487E"/>
    <w:rPr>
      <w:rFonts w:ascii="Times New Roman" w:eastAsia="PMingLiU" w:hAnsi="Times New Roman" w:cs="Times New Roman"/>
      <w:sz w:val="16"/>
      <w:szCs w:val="16"/>
    </w:rPr>
  </w:style>
  <w:style w:type="character" w:customStyle="1" w:styleId="Heading8Char">
    <w:name w:val="Heading 8 Char"/>
    <w:link w:val="Heading8"/>
    <w:uiPriority w:val="9"/>
    <w:locked/>
    <w:rsid w:val="004A487E"/>
    <w:rPr>
      <w:rFonts w:ascii="Times New Roman" w:eastAsia="PMingLiU" w:hAnsi="Times New Roman" w:cs="Times New Roman"/>
      <w:i/>
      <w:iCs/>
      <w:sz w:val="16"/>
      <w:szCs w:val="16"/>
    </w:rPr>
  </w:style>
  <w:style w:type="character" w:customStyle="1" w:styleId="Heading9Char">
    <w:name w:val="Heading 9 Char"/>
    <w:link w:val="Heading9"/>
    <w:uiPriority w:val="9"/>
    <w:locked/>
    <w:rsid w:val="004A487E"/>
    <w:rPr>
      <w:rFonts w:ascii="Times New Roman" w:eastAsia="PMingLiU" w:hAnsi="Times New Roman" w:cs="Times New Roman"/>
      <w:sz w:val="16"/>
      <w:szCs w:val="16"/>
    </w:rPr>
  </w:style>
  <w:style w:type="paragraph" w:styleId="BalloonText">
    <w:name w:val="Balloon Text"/>
    <w:basedOn w:val="Normal"/>
    <w:link w:val="BalloonTextChar"/>
    <w:uiPriority w:val="99"/>
    <w:rsid w:val="004A487E"/>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4A487E"/>
    <w:rPr>
      <w:rFonts w:ascii="Tahoma" w:hAnsi="Tahoma" w:cs="Tahoma"/>
      <w:sz w:val="16"/>
      <w:szCs w:val="16"/>
    </w:rPr>
  </w:style>
  <w:style w:type="paragraph" w:styleId="BlockText">
    <w:name w:val="Block Text"/>
    <w:basedOn w:val="Normal"/>
    <w:uiPriority w:val="99"/>
    <w:locked/>
    <w:rsid w:val="004A487E"/>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4A487E"/>
    <w:pPr>
      <w:spacing w:after="0" w:line="360" w:lineRule="auto"/>
    </w:pPr>
    <w:rPr>
      <w:rFonts w:ascii="Book Antiqua" w:eastAsia="Times New Roman" w:hAnsi="Book Antiqua"/>
      <w:sz w:val="24"/>
      <w:szCs w:val="24"/>
    </w:rPr>
  </w:style>
  <w:style w:type="character" w:customStyle="1" w:styleId="BodyTextChar">
    <w:name w:val="Body Text Char"/>
    <w:link w:val="BodyText"/>
    <w:locked/>
    <w:rsid w:val="004A487E"/>
    <w:rPr>
      <w:rFonts w:ascii="Book Antiqua" w:hAnsi="Book Antiqua" w:cs="Times New Roman"/>
      <w:sz w:val="24"/>
      <w:szCs w:val="24"/>
    </w:rPr>
  </w:style>
  <w:style w:type="paragraph" w:styleId="BodyText2">
    <w:name w:val="Body Text 2"/>
    <w:basedOn w:val="Normal"/>
    <w:link w:val="BodyText2Char"/>
    <w:rsid w:val="004A487E"/>
    <w:pPr>
      <w:spacing w:after="120" w:line="480" w:lineRule="auto"/>
    </w:pPr>
  </w:style>
  <w:style w:type="character" w:customStyle="1" w:styleId="BodyText2Char">
    <w:name w:val="Body Text 2 Char"/>
    <w:link w:val="BodyText2"/>
    <w:locked/>
    <w:rsid w:val="004A487E"/>
    <w:rPr>
      <w:rFonts w:cs="Times New Roman"/>
    </w:rPr>
  </w:style>
  <w:style w:type="paragraph" w:styleId="BodyText3">
    <w:name w:val="Body Text 3"/>
    <w:basedOn w:val="Normal"/>
    <w:link w:val="BodyText3Char"/>
    <w:rsid w:val="004A487E"/>
    <w:pPr>
      <w:spacing w:after="120" w:line="240" w:lineRule="auto"/>
    </w:pPr>
    <w:rPr>
      <w:rFonts w:ascii="Times New Roman" w:eastAsia="Times New Roman" w:hAnsi="Times New Roman"/>
      <w:sz w:val="16"/>
      <w:szCs w:val="16"/>
    </w:rPr>
  </w:style>
  <w:style w:type="character" w:customStyle="1" w:styleId="BodyText3Char">
    <w:name w:val="Body Text 3 Char"/>
    <w:link w:val="BodyText3"/>
    <w:locked/>
    <w:rsid w:val="004A487E"/>
    <w:rPr>
      <w:rFonts w:ascii="Times New Roman" w:hAnsi="Times New Roman" w:cs="Times New Roman"/>
      <w:sz w:val="16"/>
      <w:szCs w:val="16"/>
    </w:rPr>
  </w:style>
  <w:style w:type="paragraph" w:styleId="BodyTextIndent">
    <w:name w:val="Body Text Indent"/>
    <w:basedOn w:val="Normal"/>
    <w:link w:val="BodyTextIndentChar"/>
    <w:rsid w:val="004A487E"/>
    <w:pPr>
      <w:spacing w:after="120"/>
      <w:ind w:left="360"/>
    </w:pPr>
  </w:style>
  <w:style w:type="character" w:customStyle="1" w:styleId="BodyTextIndentChar">
    <w:name w:val="Body Text Indent Char"/>
    <w:link w:val="BodyTextIndent"/>
    <w:locked/>
    <w:rsid w:val="004A487E"/>
    <w:rPr>
      <w:rFonts w:cs="Times New Roman"/>
    </w:rPr>
  </w:style>
  <w:style w:type="paragraph" w:styleId="BodyTextFirstIndent2">
    <w:name w:val="Body Text First Indent 2"/>
    <w:basedOn w:val="BodyTextIndent"/>
    <w:link w:val="BodyTextFirstIndent2Char"/>
    <w:locked/>
    <w:rsid w:val="004A487E"/>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4A487E"/>
    <w:rPr>
      <w:rFonts w:ascii="Times New Roman" w:eastAsia="Times New Roman" w:hAnsi="Times New Roman" w:cs="Times New Roman"/>
    </w:rPr>
  </w:style>
  <w:style w:type="paragraph" w:styleId="BodyTextIndent2">
    <w:name w:val="Body Text Indent 2"/>
    <w:basedOn w:val="Normal"/>
    <w:link w:val="BodyTextIndent2Char"/>
    <w:unhideWhenUsed/>
    <w:locked/>
    <w:rsid w:val="004A487E"/>
    <w:pPr>
      <w:spacing w:after="120" w:line="480" w:lineRule="auto"/>
      <w:ind w:left="360"/>
    </w:pPr>
  </w:style>
  <w:style w:type="character" w:customStyle="1" w:styleId="BodyTextIndent2Char">
    <w:name w:val="Body Text Indent 2 Char"/>
    <w:link w:val="BodyTextIndent2"/>
    <w:rsid w:val="004A487E"/>
    <w:rPr>
      <w:rFonts w:ascii="Calibri" w:eastAsia="Calibri" w:hAnsi="Calibri" w:cs="Times New Roman"/>
      <w:sz w:val="22"/>
      <w:szCs w:val="22"/>
    </w:rPr>
  </w:style>
  <w:style w:type="paragraph" w:styleId="BodyTextIndent3">
    <w:name w:val="Body Text Indent 3"/>
    <w:basedOn w:val="Normal"/>
    <w:link w:val="BodyTextIndent3Char"/>
    <w:rsid w:val="004A487E"/>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locked/>
    <w:rsid w:val="004A487E"/>
    <w:rPr>
      <w:rFonts w:ascii="Times New Roman" w:hAnsi="Times New Roman" w:cs="Times New Roman"/>
      <w:sz w:val="16"/>
      <w:szCs w:val="16"/>
    </w:rPr>
  </w:style>
  <w:style w:type="paragraph" w:styleId="Caption">
    <w:name w:val="caption"/>
    <w:basedOn w:val="Normal"/>
    <w:next w:val="Normal"/>
    <w:link w:val="CaptionChar"/>
    <w:qFormat/>
    <w:locked/>
    <w:rsid w:val="004A487E"/>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rsid w:val="004A487E"/>
    <w:rPr>
      <w:rFonts w:ascii="Times New Roman" w:eastAsia="SimSun" w:hAnsi="Times New Roman"/>
      <w:b/>
      <w:bCs/>
      <w:lang w:eastAsia="ar-SA"/>
    </w:rPr>
  </w:style>
  <w:style w:type="paragraph" w:styleId="CommentText">
    <w:name w:val="annotation text"/>
    <w:basedOn w:val="Normal"/>
    <w:link w:val="CommentTextChar"/>
    <w:uiPriority w:val="99"/>
    <w:semiHidden/>
    <w:unhideWhenUsed/>
    <w:locked/>
    <w:rsid w:val="004A487E"/>
    <w:pPr>
      <w:spacing w:after="160" w:line="240" w:lineRule="auto"/>
    </w:pPr>
    <w:rPr>
      <w:sz w:val="20"/>
      <w:szCs w:val="20"/>
    </w:rPr>
  </w:style>
  <w:style w:type="character" w:customStyle="1" w:styleId="CommentTextChar">
    <w:name w:val="Comment Text Char"/>
    <w:link w:val="CommentText"/>
    <w:uiPriority w:val="99"/>
    <w:semiHidden/>
    <w:rsid w:val="004A487E"/>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locked/>
    <w:rsid w:val="004A487E"/>
    <w:rPr>
      <w:b/>
      <w:bCs/>
    </w:rPr>
  </w:style>
  <w:style w:type="character" w:customStyle="1" w:styleId="CommentSubjectChar">
    <w:name w:val="Comment Subject Char"/>
    <w:link w:val="CommentSubject"/>
    <w:uiPriority w:val="99"/>
    <w:semiHidden/>
    <w:rsid w:val="004A487E"/>
    <w:rPr>
      <w:rFonts w:ascii="Calibri" w:eastAsia="Calibri" w:hAnsi="Calibri" w:cs="Times New Roman"/>
      <w:b/>
      <w:bCs/>
    </w:rPr>
  </w:style>
  <w:style w:type="paragraph" w:styleId="DocumentMap">
    <w:name w:val="Document Map"/>
    <w:basedOn w:val="Normal"/>
    <w:link w:val="DocumentMapChar"/>
    <w:uiPriority w:val="99"/>
    <w:locked/>
    <w:rsid w:val="004A487E"/>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uiPriority w:val="99"/>
    <w:rsid w:val="004A487E"/>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4A487E"/>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4A487E"/>
    <w:rPr>
      <w:rFonts w:ascii="Times New Roman" w:eastAsia="Times New Roman" w:hAnsi="Times New Roman"/>
    </w:rPr>
  </w:style>
  <w:style w:type="paragraph" w:styleId="Footer">
    <w:name w:val="footer"/>
    <w:basedOn w:val="Normal"/>
    <w:link w:val="FooterChar"/>
    <w:uiPriority w:val="99"/>
    <w:rsid w:val="004A487E"/>
    <w:pPr>
      <w:tabs>
        <w:tab w:val="center" w:pos="4680"/>
        <w:tab w:val="right" w:pos="9360"/>
      </w:tabs>
      <w:spacing w:after="0" w:line="240" w:lineRule="auto"/>
    </w:pPr>
  </w:style>
  <w:style w:type="character" w:customStyle="1" w:styleId="FooterChar">
    <w:name w:val="Footer Char"/>
    <w:link w:val="Footer"/>
    <w:uiPriority w:val="99"/>
    <w:locked/>
    <w:rsid w:val="004A487E"/>
    <w:rPr>
      <w:rFonts w:cs="Times New Roman"/>
    </w:rPr>
  </w:style>
  <w:style w:type="paragraph" w:styleId="FootnoteText">
    <w:name w:val="footnote text"/>
    <w:basedOn w:val="Normal"/>
    <w:link w:val="FootnoteTextChar"/>
    <w:rsid w:val="004A487E"/>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locked/>
    <w:rsid w:val="004A487E"/>
    <w:rPr>
      <w:rFonts w:ascii="Times New Roman" w:hAnsi="Times New Roman" w:cs="Times New Roman"/>
      <w:sz w:val="20"/>
      <w:szCs w:val="20"/>
    </w:rPr>
  </w:style>
  <w:style w:type="paragraph" w:styleId="Header">
    <w:name w:val="header"/>
    <w:basedOn w:val="Normal"/>
    <w:link w:val="HeaderChar"/>
    <w:uiPriority w:val="99"/>
    <w:rsid w:val="004A487E"/>
    <w:pPr>
      <w:tabs>
        <w:tab w:val="center" w:pos="4680"/>
        <w:tab w:val="right" w:pos="9360"/>
      </w:tabs>
      <w:spacing w:after="0" w:line="240" w:lineRule="auto"/>
    </w:pPr>
  </w:style>
  <w:style w:type="character" w:customStyle="1" w:styleId="HeaderChar">
    <w:name w:val="Header Char"/>
    <w:link w:val="Header"/>
    <w:uiPriority w:val="99"/>
    <w:locked/>
    <w:rsid w:val="004A487E"/>
    <w:rPr>
      <w:rFonts w:cs="Times New Roman"/>
    </w:rPr>
  </w:style>
  <w:style w:type="paragraph" w:styleId="HTMLPreformatted">
    <w:name w:val="HTML Preformatted"/>
    <w:basedOn w:val="Normal"/>
    <w:link w:val="HTMLPreformattedChar"/>
    <w:uiPriority w:val="99"/>
    <w:rsid w:val="004A4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locked/>
    <w:rsid w:val="004A487E"/>
    <w:rPr>
      <w:rFonts w:ascii="Courier New" w:hAnsi="Courier New" w:cs="Courier New"/>
      <w:sz w:val="20"/>
      <w:szCs w:val="20"/>
    </w:rPr>
  </w:style>
  <w:style w:type="paragraph" w:styleId="Index1">
    <w:name w:val="index 1"/>
    <w:basedOn w:val="Normal"/>
    <w:next w:val="Normal"/>
    <w:semiHidden/>
    <w:locked/>
    <w:rsid w:val="004A487E"/>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4A487E"/>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4A487E"/>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4A487E"/>
    <w:pPr>
      <w:ind w:left="1080" w:hanging="360"/>
      <w:contextualSpacing/>
    </w:pPr>
  </w:style>
  <w:style w:type="paragraph" w:styleId="ListBullet">
    <w:name w:val="List Bullet"/>
    <w:basedOn w:val="Normal"/>
    <w:locked/>
    <w:rsid w:val="004A487E"/>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4A487E"/>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4A487E"/>
    <w:pPr>
      <w:spacing w:after="120"/>
      <w:ind w:left="360"/>
      <w:contextualSpacing/>
    </w:pPr>
  </w:style>
  <w:style w:type="paragraph" w:styleId="ListNumber2">
    <w:name w:val="List Number 2"/>
    <w:basedOn w:val="Normal"/>
    <w:locked/>
    <w:rsid w:val="004A487E"/>
    <w:pPr>
      <w:tabs>
        <w:tab w:val="left" w:pos="720"/>
      </w:tabs>
      <w:autoSpaceDE w:val="0"/>
      <w:autoSpaceDN w:val="0"/>
      <w:adjustRightInd w:val="0"/>
      <w:spacing w:line="360" w:lineRule="auto"/>
      <w:ind w:left="720" w:hanging="360"/>
    </w:pPr>
    <w:rPr>
      <w:rFonts w:ascii="Times New Roman" w:hAnsi="Times New Roman"/>
      <w:bCs/>
      <w:sz w:val="24"/>
      <w:szCs w:val="24"/>
    </w:rPr>
  </w:style>
  <w:style w:type="paragraph" w:styleId="NormalWeb">
    <w:name w:val="Normal (Web)"/>
    <w:basedOn w:val="Normal"/>
    <w:link w:val="NormalWebChar"/>
    <w:uiPriority w:val="99"/>
    <w:rsid w:val="004A487E"/>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rsid w:val="004A487E"/>
    <w:rPr>
      <w:rFonts w:ascii="Times New Roman" w:eastAsia="Times New Roman" w:hAnsi="Times New Roman"/>
      <w:sz w:val="24"/>
      <w:szCs w:val="24"/>
    </w:rPr>
  </w:style>
  <w:style w:type="paragraph" w:styleId="NormalIndent">
    <w:name w:val="Normal Indent"/>
    <w:basedOn w:val="Normal"/>
    <w:link w:val="NormalIndentChar"/>
    <w:locked/>
    <w:rsid w:val="004A487E"/>
    <w:pPr>
      <w:autoSpaceDE w:val="0"/>
      <w:autoSpaceDN w:val="0"/>
      <w:adjustRightInd w:val="0"/>
      <w:spacing w:after="0" w:line="240" w:lineRule="auto"/>
      <w:ind w:left="720" w:firstLine="720"/>
    </w:pPr>
    <w:rPr>
      <w:rFonts w:ascii="Times New Roman" w:eastAsia="Times New Roman" w:hAnsi="Times New Roman"/>
      <w:bCs/>
      <w:sz w:val="24"/>
      <w:szCs w:val="24"/>
    </w:rPr>
  </w:style>
  <w:style w:type="character" w:customStyle="1" w:styleId="NormalIndentChar">
    <w:name w:val="Normal Indent Char"/>
    <w:link w:val="NormalIndent"/>
    <w:rsid w:val="004A487E"/>
    <w:rPr>
      <w:rFonts w:ascii="Times New Roman" w:eastAsia="Times New Roman" w:hAnsi="Times New Roman"/>
      <w:bCs/>
      <w:sz w:val="24"/>
      <w:szCs w:val="24"/>
    </w:rPr>
  </w:style>
  <w:style w:type="paragraph" w:styleId="PlainText">
    <w:name w:val="Plain Text"/>
    <w:basedOn w:val="Normal"/>
    <w:link w:val="PlainTextChar"/>
    <w:locked/>
    <w:rsid w:val="004A487E"/>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rsid w:val="004A487E"/>
    <w:rPr>
      <w:rFonts w:ascii="Courier New" w:eastAsia="Times New Roman" w:hAnsi="Courier New" w:cs="Courier New"/>
    </w:rPr>
  </w:style>
  <w:style w:type="paragraph" w:styleId="Subtitle">
    <w:name w:val="Subtitle"/>
    <w:aliases w:val="AUTHOR INFO"/>
    <w:basedOn w:val="Normal"/>
    <w:link w:val="SubtitleChar"/>
    <w:uiPriority w:val="11"/>
    <w:qFormat/>
    <w:locked/>
    <w:rsid w:val="004A487E"/>
    <w:pPr>
      <w:spacing w:after="0" w:line="240" w:lineRule="auto"/>
    </w:pPr>
    <w:rPr>
      <w:rFonts w:ascii="Times New Roman" w:eastAsia="Times New Roman" w:hAnsi="Times New Roman"/>
      <w:sz w:val="28"/>
      <w:szCs w:val="24"/>
    </w:rPr>
  </w:style>
  <w:style w:type="character" w:customStyle="1" w:styleId="SubtitleChar">
    <w:name w:val="Subtitle Char"/>
    <w:aliases w:val="AUTHOR INFO Char"/>
    <w:link w:val="Subtitle"/>
    <w:uiPriority w:val="11"/>
    <w:rsid w:val="004A487E"/>
    <w:rPr>
      <w:rFonts w:ascii="Times New Roman" w:eastAsia="Times New Roman" w:hAnsi="Times New Roman"/>
      <w:sz w:val="28"/>
      <w:szCs w:val="24"/>
    </w:rPr>
  </w:style>
  <w:style w:type="paragraph" w:styleId="Title">
    <w:name w:val="Title"/>
    <w:basedOn w:val="Normal"/>
    <w:link w:val="TitleChar"/>
    <w:qFormat/>
    <w:rsid w:val="004A487E"/>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uiPriority w:val="10"/>
    <w:locked/>
    <w:rsid w:val="004A487E"/>
    <w:rPr>
      <w:rFonts w:ascii="Times New Roman" w:hAnsi="Times New Roman" w:cs="Times New Roman"/>
      <w:sz w:val="38"/>
      <w:szCs w:val="38"/>
    </w:rPr>
  </w:style>
  <w:style w:type="paragraph" w:styleId="TOAHeading">
    <w:name w:val="toa heading"/>
    <w:basedOn w:val="Normal"/>
    <w:next w:val="Normal"/>
    <w:semiHidden/>
    <w:locked/>
    <w:rsid w:val="004A487E"/>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qFormat/>
    <w:locked/>
    <w:rsid w:val="004A487E"/>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4A487E"/>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4A487E"/>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4A487E"/>
    <w:pPr>
      <w:spacing w:after="100"/>
      <w:ind w:left="660"/>
    </w:pPr>
  </w:style>
  <w:style w:type="paragraph" w:styleId="TOC5">
    <w:name w:val="toc 5"/>
    <w:basedOn w:val="Normal"/>
    <w:next w:val="Normal"/>
    <w:uiPriority w:val="39"/>
    <w:unhideWhenUsed/>
    <w:locked/>
    <w:rsid w:val="004A487E"/>
    <w:pPr>
      <w:spacing w:after="100"/>
      <w:ind w:left="880"/>
    </w:pPr>
  </w:style>
  <w:style w:type="paragraph" w:styleId="TOC6">
    <w:name w:val="toc 6"/>
    <w:basedOn w:val="Normal"/>
    <w:next w:val="Normal"/>
    <w:uiPriority w:val="39"/>
    <w:unhideWhenUsed/>
    <w:locked/>
    <w:rsid w:val="004A487E"/>
    <w:pPr>
      <w:spacing w:after="100"/>
      <w:ind w:left="1100"/>
    </w:pPr>
  </w:style>
  <w:style w:type="paragraph" w:styleId="TOC7">
    <w:name w:val="toc 7"/>
    <w:basedOn w:val="Normal"/>
    <w:next w:val="Normal"/>
    <w:uiPriority w:val="39"/>
    <w:unhideWhenUsed/>
    <w:locked/>
    <w:rsid w:val="004A487E"/>
    <w:pPr>
      <w:spacing w:after="100"/>
      <w:ind w:left="1320"/>
    </w:pPr>
  </w:style>
  <w:style w:type="paragraph" w:styleId="TOC8">
    <w:name w:val="toc 8"/>
    <w:basedOn w:val="Normal"/>
    <w:next w:val="Normal"/>
    <w:uiPriority w:val="39"/>
    <w:unhideWhenUsed/>
    <w:locked/>
    <w:rsid w:val="004A487E"/>
    <w:pPr>
      <w:spacing w:after="100"/>
      <w:ind w:left="1540"/>
    </w:pPr>
  </w:style>
  <w:style w:type="paragraph" w:styleId="TOC9">
    <w:name w:val="toc 9"/>
    <w:basedOn w:val="Normal"/>
    <w:next w:val="Normal"/>
    <w:uiPriority w:val="39"/>
    <w:unhideWhenUsed/>
    <w:locked/>
    <w:rsid w:val="004A487E"/>
    <w:pPr>
      <w:spacing w:after="100"/>
      <w:ind w:left="1760"/>
    </w:pPr>
  </w:style>
  <w:style w:type="character" w:styleId="CommentReference">
    <w:name w:val="annotation reference"/>
    <w:uiPriority w:val="99"/>
    <w:semiHidden/>
    <w:unhideWhenUsed/>
    <w:locked/>
    <w:rsid w:val="004A487E"/>
    <w:rPr>
      <w:sz w:val="16"/>
      <w:szCs w:val="16"/>
    </w:rPr>
  </w:style>
  <w:style w:type="character" w:styleId="Emphasis">
    <w:name w:val="Emphasis"/>
    <w:uiPriority w:val="20"/>
    <w:qFormat/>
    <w:rsid w:val="004A487E"/>
    <w:rPr>
      <w:rFonts w:cs="Times New Roman"/>
      <w:i/>
      <w:iCs/>
    </w:rPr>
  </w:style>
  <w:style w:type="character" w:styleId="EndnoteReference">
    <w:name w:val="endnote reference"/>
    <w:semiHidden/>
    <w:unhideWhenUsed/>
    <w:locked/>
    <w:rsid w:val="004A487E"/>
    <w:rPr>
      <w:vertAlign w:val="superscript"/>
    </w:rPr>
  </w:style>
  <w:style w:type="character" w:styleId="FollowedHyperlink">
    <w:name w:val="FollowedHyperlink"/>
    <w:unhideWhenUsed/>
    <w:locked/>
    <w:rsid w:val="004A487E"/>
    <w:rPr>
      <w:color w:val="800080"/>
      <w:u w:val="single"/>
    </w:rPr>
  </w:style>
  <w:style w:type="character" w:styleId="FootnoteReference">
    <w:name w:val="footnote reference"/>
    <w:rsid w:val="004A487E"/>
    <w:rPr>
      <w:rFonts w:cs="Times New Roman"/>
      <w:vertAlign w:val="superscript"/>
    </w:rPr>
  </w:style>
  <w:style w:type="character" w:styleId="HTMLAcronym">
    <w:name w:val="HTML Acronym"/>
    <w:basedOn w:val="DefaultParagraphFont"/>
    <w:locked/>
    <w:rsid w:val="004A487E"/>
  </w:style>
  <w:style w:type="character" w:styleId="HTMLCite">
    <w:name w:val="HTML Cite"/>
    <w:unhideWhenUsed/>
    <w:locked/>
    <w:rsid w:val="004A487E"/>
    <w:rPr>
      <w:i/>
      <w:iCs/>
    </w:rPr>
  </w:style>
  <w:style w:type="character" w:styleId="HTMLCode">
    <w:name w:val="HTML Code"/>
    <w:uiPriority w:val="99"/>
    <w:rsid w:val="004A487E"/>
    <w:rPr>
      <w:rFonts w:ascii="Courier New" w:hAnsi="Courier New" w:cs="Courier New"/>
      <w:sz w:val="20"/>
      <w:szCs w:val="20"/>
    </w:rPr>
  </w:style>
  <w:style w:type="character" w:styleId="HTMLDefinition">
    <w:name w:val="HTML Definition"/>
    <w:uiPriority w:val="99"/>
    <w:unhideWhenUsed/>
    <w:locked/>
    <w:rsid w:val="004A487E"/>
    <w:rPr>
      <w:i/>
      <w:iCs/>
    </w:rPr>
  </w:style>
  <w:style w:type="character" w:styleId="HTMLTypewriter">
    <w:name w:val="HTML Typewriter"/>
    <w:rsid w:val="004A487E"/>
    <w:rPr>
      <w:rFonts w:ascii="Courier New" w:hAnsi="Courier New" w:cs="Courier New"/>
      <w:sz w:val="20"/>
      <w:szCs w:val="20"/>
    </w:rPr>
  </w:style>
  <w:style w:type="character" w:styleId="Hyperlink">
    <w:name w:val="Hyperlink"/>
    <w:uiPriority w:val="99"/>
    <w:rsid w:val="004A487E"/>
    <w:rPr>
      <w:rFonts w:cs="Times New Roman"/>
      <w:color w:val="0000FF"/>
      <w:u w:val="single"/>
    </w:rPr>
  </w:style>
  <w:style w:type="character" w:styleId="PageNumber">
    <w:name w:val="page number"/>
    <w:uiPriority w:val="99"/>
    <w:rsid w:val="004A487E"/>
    <w:rPr>
      <w:rFonts w:cs="Times New Roman"/>
    </w:rPr>
  </w:style>
  <w:style w:type="character" w:styleId="Strong">
    <w:name w:val="Strong"/>
    <w:uiPriority w:val="22"/>
    <w:qFormat/>
    <w:rsid w:val="004A487E"/>
    <w:rPr>
      <w:rFonts w:cs="Times New Roman"/>
      <w:b/>
      <w:bCs/>
    </w:rPr>
  </w:style>
  <w:style w:type="paragraph" w:customStyle="1" w:styleId="ListParagraph1">
    <w:name w:val="List Paragraph1"/>
    <w:basedOn w:val="Normal"/>
    <w:link w:val="ListParagraphChar"/>
    <w:uiPriority w:val="34"/>
    <w:qFormat/>
    <w:rsid w:val="004A487E"/>
    <w:pPr>
      <w:ind w:left="720"/>
      <w:contextualSpacing/>
    </w:pPr>
    <w:rPr>
      <w:rFonts w:eastAsia="Times New Roman"/>
    </w:rPr>
  </w:style>
  <w:style w:type="character" w:customStyle="1" w:styleId="ListParagraphChar">
    <w:name w:val="List Paragraph Char"/>
    <w:link w:val="ListParagraph1"/>
    <w:uiPriority w:val="34"/>
    <w:locked/>
    <w:rsid w:val="004A487E"/>
    <w:rPr>
      <w:rFonts w:eastAsia="Times New Roman"/>
      <w:sz w:val="22"/>
      <w:szCs w:val="22"/>
    </w:rPr>
  </w:style>
  <w:style w:type="paragraph" w:customStyle="1" w:styleId="NoSpacing1">
    <w:name w:val="No Spacing1"/>
    <w:link w:val="NoSpacingChar"/>
    <w:uiPriority w:val="1"/>
    <w:qFormat/>
    <w:rsid w:val="004A487E"/>
    <w:rPr>
      <w:rFonts w:eastAsia="Times New Roman" w:cs="Times New Roman"/>
      <w:sz w:val="22"/>
      <w:szCs w:val="22"/>
    </w:rPr>
  </w:style>
  <w:style w:type="character" w:customStyle="1" w:styleId="NoSpacingChar">
    <w:name w:val="No Spacing Char"/>
    <w:link w:val="NoSpacing1"/>
    <w:uiPriority w:val="1"/>
    <w:locked/>
    <w:rsid w:val="004A487E"/>
    <w:rPr>
      <w:rFonts w:ascii="Calibri" w:eastAsia="Times New Roman" w:hAnsi="Calibri" w:cs="Times New Roman"/>
      <w:sz w:val="22"/>
      <w:szCs w:val="22"/>
      <w:lang w:val="en-US" w:eastAsia="zh-CN" w:bidi="ar-SA"/>
    </w:rPr>
  </w:style>
  <w:style w:type="paragraph" w:customStyle="1" w:styleId="Affiliation">
    <w:name w:val="Affiliation"/>
    <w:link w:val="AffiliationChar"/>
    <w:qFormat/>
    <w:rsid w:val="004A487E"/>
    <w:pPr>
      <w:jc w:val="center"/>
    </w:pPr>
    <w:rPr>
      <w:rFonts w:ascii="Times New Roman" w:hAnsi="Times New Roman"/>
    </w:rPr>
  </w:style>
  <w:style w:type="character" w:customStyle="1" w:styleId="AffiliationChar">
    <w:name w:val="Affiliation Char"/>
    <w:link w:val="Affiliation"/>
    <w:rsid w:val="004A487E"/>
    <w:rPr>
      <w:rFonts w:ascii="Times New Roman" w:eastAsia="SimSun" w:hAnsi="Times New Roman"/>
    </w:rPr>
  </w:style>
  <w:style w:type="paragraph" w:customStyle="1" w:styleId="IEEEHeading2">
    <w:name w:val="IEEE Heading 2"/>
    <w:basedOn w:val="Normal"/>
    <w:next w:val="IEEEParagraph"/>
    <w:rsid w:val="004A487E"/>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4A487E"/>
    <w:pPr>
      <w:adjustRightInd w:val="0"/>
      <w:snapToGrid w:val="0"/>
      <w:spacing w:after="0" w:line="240" w:lineRule="auto"/>
      <w:ind w:firstLine="216"/>
    </w:pPr>
    <w:rPr>
      <w:rFonts w:ascii="Times New Roman" w:eastAsia="SimSun" w:hAnsi="Times New Roman"/>
      <w:sz w:val="20"/>
      <w:szCs w:val="24"/>
      <w:lang w:eastAsia="zh-CN"/>
    </w:rPr>
  </w:style>
  <w:style w:type="character" w:customStyle="1" w:styleId="IEEEParagraphChar">
    <w:name w:val="IEEE Paragraph Char"/>
    <w:link w:val="IEEEParagraph"/>
    <w:locked/>
    <w:rsid w:val="004A487E"/>
    <w:rPr>
      <w:rFonts w:ascii="Times New Roman" w:eastAsia="SimSun" w:hAnsi="Times New Roman" w:cs="Times New Roman"/>
      <w:sz w:val="24"/>
      <w:szCs w:val="24"/>
      <w:lang w:eastAsia="zh-CN"/>
    </w:rPr>
  </w:style>
  <w:style w:type="paragraph" w:customStyle="1" w:styleId="References">
    <w:name w:val="References"/>
    <w:basedOn w:val="Normal"/>
    <w:link w:val="ReferencesCar"/>
    <w:rsid w:val="004A487E"/>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4A487E"/>
    <w:rPr>
      <w:rFonts w:ascii="Times New Roman" w:eastAsia="Times New Roman" w:hAnsi="Times New Roman"/>
      <w:sz w:val="18"/>
    </w:rPr>
  </w:style>
  <w:style w:type="paragraph" w:customStyle="1" w:styleId="Default">
    <w:name w:val="Default"/>
    <w:rsid w:val="004A487E"/>
    <w:pPr>
      <w:autoSpaceDE w:val="0"/>
      <w:autoSpaceDN w:val="0"/>
      <w:adjustRightInd w:val="0"/>
    </w:pPr>
    <w:rPr>
      <w:color w:val="000000"/>
      <w:sz w:val="24"/>
      <w:szCs w:val="24"/>
    </w:rPr>
  </w:style>
  <w:style w:type="paragraph" w:customStyle="1" w:styleId="IEEEHeading1">
    <w:name w:val="IEEE Heading 1"/>
    <w:basedOn w:val="Normal"/>
    <w:next w:val="IEEEParagraph"/>
    <w:rsid w:val="004A487E"/>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4A487E"/>
    <w:pPr>
      <w:tabs>
        <w:tab w:val="left" w:pos="720"/>
      </w:tabs>
      <w:adjustRightInd w:val="0"/>
      <w:snapToGrid w:val="0"/>
      <w:spacing w:after="0" w:line="240" w:lineRule="auto"/>
      <w:ind w:left="720" w:hanging="360"/>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4A487E"/>
    <w:pPr>
      <w:widowControl w:val="0"/>
      <w:autoSpaceDE w:val="0"/>
      <w:autoSpaceDN w:val="0"/>
      <w:spacing w:after="0" w:line="252" w:lineRule="auto"/>
      <w:ind w:firstLine="202"/>
    </w:pPr>
    <w:rPr>
      <w:rFonts w:ascii="Times New Roman" w:eastAsia="PMingLiU" w:hAnsi="Times New Roman"/>
      <w:sz w:val="20"/>
      <w:szCs w:val="20"/>
    </w:rPr>
  </w:style>
  <w:style w:type="character" w:customStyle="1" w:styleId="TextChar">
    <w:name w:val="Text Char"/>
    <w:link w:val="Text"/>
    <w:rsid w:val="004A487E"/>
    <w:rPr>
      <w:rFonts w:ascii="Times New Roman" w:eastAsia="PMingLiU" w:hAnsi="Times New Roman"/>
    </w:rPr>
  </w:style>
  <w:style w:type="paragraph" w:customStyle="1" w:styleId="FigureCaption">
    <w:name w:val="Figure Caption"/>
    <w:basedOn w:val="Normal"/>
    <w:rsid w:val="004A487E"/>
    <w:pPr>
      <w:autoSpaceDE w:val="0"/>
      <w:autoSpaceDN w:val="0"/>
      <w:spacing w:after="0" w:line="240" w:lineRule="auto"/>
    </w:pPr>
    <w:rPr>
      <w:rFonts w:ascii="Times New Roman" w:eastAsia="PMingLiU" w:hAnsi="Times New Roman"/>
      <w:sz w:val="16"/>
      <w:szCs w:val="16"/>
    </w:rPr>
  </w:style>
  <w:style w:type="paragraph" w:customStyle="1" w:styleId="keywords">
    <w:name w:val="key words"/>
    <w:rsid w:val="004A487E"/>
    <w:pPr>
      <w:suppressAutoHyphens/>
      <w:spacing w:after="120"/>
      <w:ind w:firstLine="288"/>
    </w:pPr>
    <w:rPr>
      <w:rFonts w:ascii="Times New Roman" w:hAnsi="Times New Roman"/>
      <w:b/>
      <w:bCs/>
      <w:iCs/>
      <w:sz w:val="18"/>
      <w:szCs w:val="18"/>
    </w:rPr>
  </w:style>
  <w:style w:type="paragraph" w:customStyle="1" w:styleId="bulletlist">
    <w:name w:val="bullet list"/>
    <w:basedOn w:val="BodyText"/>
    <w:rsid w:val="004A487E"/>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4A487E"/>
    <w:pPr>
      <w:spacing w:line="185" w:lineRule="atLeast"/>
    </w:pPr>
    <w:rPr>
      <w:rFonts w:ascii="General GG 340" w:hAnsi="General GG 340" w:cs="Times New Roman"/>
      <w:color w:val="auto"/>
    </w:rPr>
  </w:style>
  <w:style w:type="paragraph" w:customStyle="1" w:styleId="IEEETableCell">
    <w:name w:val="IEEE Table Cell"/>
    <w:basedOn w:val="IEEEParagraph"/>
    <w:rsid w:val="004A487E"/>
    <w:pPr>
      <w:ind w:firstLine="0"/>
      <w:jc w:val="left"/>
    </w:pPr>
    <w:rPr>
      <w:sz w:val="18"/>
    </w:rPr>
  </w:style>
  <w:style w:type="paragraph" w:customStyle="1" w:styleId="IEEETableCaption">
    <w:name w:val="IEEE Table Caption"/>
    <w:basedOn w:val="Normal"/>
    <w:next w:val="IEEEParagraph"/>
    <w:rsid w:val="004A487E"/>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4A487E"/>
    <w:pPr>
      <w:spacing w:before="120" w:after="120" w:line="240" w:lineRule="auto"/>
    </w:pPr>
    <w:rPr>
      <w:rFonts w:ascii="Times New Roman" w:eastAsia="SimSun" w:hAnsi="Times New Roman"/>
      <w:sz w:val="16"/>
      <w:szCs w:val="24"/>
      <w:lang w:eastAsia="zh-CN"/>
    </w:rPr>
  </w:style>
  <w:style w:type="paragraph" w:customStyle="1" w:styleId="IEEETableHeaderCentered">
    <w:name w:val="IEEE Table Header Centered"/>
    <w:basedOn w:val="IEEETableCell"/>
    <w:rsid w:val="004A487E"/>
    <w:pPr>
      <w:jc w:val="center"/>
    </w:pPr>
    <w:rPr>
      <w:b/>
      <w:bCs/>
    </w:rPr>
  </w:style>
  <w:style w:type="paragraph" w:customStyle="1" w:styleId="IEEETableHeaderLeft-Justified">
    <w:name w:val="IEEE Table Header Left-Justified"/>
    <w:basedOn w:val="IEEETableCell"/>
    <w:rsid w:val="004A487E"/>
    <w:rPr>
      <w:b/>
      <w:bCs/>
    </w:rPr>
  </w:style>
  <w:style w:type="paragraph" w:customStyle="1" w:styleId="IEEEHeading3">
    <w:name w:val="IEEE Heading 3"/>
    <w:basedOn w:val="Normal"/>
    <w:next w:val="IEEEParagraph"/>
    <w:link w:val="IEEEHeading3Char"/>
    <w:rsid w:val="004A487E"/>
    <w:pPr>
      <w:adjustRightInd w:val="0"/>
      <w:snapToGrid w:val="0"/>
      <w:spacing w:before="120" w:after="60" w:line="240" w:lineRule="auto"/>
      <w:ind w:firstLine="216"/>
    </w:pPr>
    <w:rPr>
      <w:rFonts w:ascii="Times New Roman" w:eastAsia="SimSun" w:hAnsi="Times New Roman"/>
      <w:i/>
      <w:sz w:val="20"/>
      <w:szCs w:val="24"/>
      <w:lang w:eastAsia="zh-CN"/>
    </w:rPr>
  </w:style>
  <w:style w:type="character" w:customStyle="1" w:styleId="IEEEHeading3Char">
    <w:name w:val="IEEE Heading 3 Char"/>
    <w:link w:val="IEEEHeading3"/>
    <w:locked/>
    <w:rsid w:val="004A487E"/>
    <w:rPr>
      <w:rFonts w:ascii="Times New Roman" w:eastAsia="SimSun" w:hAnsi="Times New Roman"/>
      <w:i/>
      <w:szCs w:val="24"/>
      <w:lang w:eastAsia="zh-CN"/>
    </w:rPr>
  </w:style>
  <w:style w:type="paragraph" w:customStyle="1" w:styleId="Heading31">
    <w:name w:val="Heading 31"/>
    <w:basedOn w:val="Normal"/>
    <w:uiPriority w:val="99"/>
    <w:rsid w:val="004A487E"/>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4A487E"/>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4A487E"/>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4A487E"/>
    <w:rPr>
      <w:rFonts w:ascii="Helvetica" w:eastAsia="Times New Roman" w:hAnsi="Helvetica" w:cs="Arial"/>
      <w:bCs/>
      <w:i/>
      <w:sz w:val="24"/>
      <w:szCs w:val="26"/>
    </w:rPr>
  </w:style>
  <w:style w:type="paragraph" w:customStyle="1" w:styleId="E-Mail">
    <w:name w:val="E-Mail"/>
    <w:basedOn w:val="Author"/>
    <w:uiPriority w:val="99"/>
    <w:rsid w:val="004A487E"/>
    <w:pPr>
      <w:spacing w:after="60"/>
    </w:pPr>
  </w:style>
  <w:style w:type="paragraph" w:customStyle="1" w:styleId="references0">
    <w:name w:val="references"/>
    <w:rsid w:val="004A487E"/>
    <w:pPr>
      <w:tabs>
        <w:tab w:val="left" w:pos="360"/>
      </w:tabs>
      <w:spacing w:after="50"/>
    </w:pPr>
    <w:rPr>
      <w:rFonts w:ascii="Times New Roman" w:eastAsia="Times New Roman" w:hAnsi="Times New Roman"/>
      <w:color w:val="000000"/>
    </w:rPr>
  </w:style>
  <w:style w:type="paragraph" w:customStyle="1" w:styleId="CM44">
    <w:name w:val="CM44"/>
    <w:basedOn w:val="Default"/>
    <w:next w:val="Default"/>
    <w:uiPriority w:val="99"/>
    <w:rsid w:val="004A487E"/>
    <w:pPr>
      <w:widowControl w:val="0"/>
      <w:spacing w:after="188"/>
    </w:pPr>
    <w:rPr>
      <w:rFonts w:ascii="Arial" w:eastAsia="Times New Roman" w:hAnsi="Arial" w:cs="Times New Roman"/>
      <w:color w:val="auto"/>
    </w:rPr>
  </w:style>
  <w:style w:type="paragraph" w:customStyle="1" w:styleId="NoSpacing11">
    <w:name w:val="No Spacing11"/>
    <w:uiPriority w:val="1"/>
    <w:qFormat/>
    <w:rsid w:val="004A487E"/>
    <w:rPr>
      <w:rFonts w:eastAsia="Times New Roman" w:cs="Times New Roman"/>
      <w:sz w:val="22"/>
      <w:szCs w:val="22"/>
      <w:lang w:eastAsia="en-US"/>
    </w:rPr>
  </w:style>
  <w:style w:type="paragraph" w:customStyle="1" w:styleId="Normaltimesnewroman">
    <w:name w:val="Normal+times new roman"/>
    <w:basedOn w:val="Normal"/>
    <w:uiPriority w:val="99"/>
    <w:rsid w:val="004A487E"/>
    <w:pPr>
      <w:spacing w:after="0" w:line="240" w:lineRule="auto"/>
      <w:ind w:right="26"/>
    </w:pPr>
    <w:rPr>
      <w:rFonts w:ascii="TimesNewRomanPS-BoldMT" w:hAnsi="TimesNewRomanPS-BoldMT" w:cs="TimesNewRomanPS-BoldMT"/>
      <w:b/>
      <w:bCs/>
      <w:sz w:val="16"/>
      <w:szCs w:val="16"/>
    </w:rPr>
  </w:style>
  <w:style w:type="paragraph" w:customStyle="1" w:styleId="Heading10">
    <w:name w:val="Heading + 1"/>
    <w:basedOn w:val="Normal"/>
    <w:uiPriority w:val="99"/>
    <w:rsid w:val="004A487E"/>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4A487E"/>
  </w:style>
  <w:style w:type="paragraph" w:customStyle="1" w:styleId="figurecaption0">
    <w:name w:val="figure caption"/>
    <w:rsid w:val="004A487E"/>
    <w:pPr>
      <w:tabs>
        <w:tab w:val="left" w:pos="360"/>
      </w:tabs>
      <w:suppressAutoHyphens/>
      <w:spacing w:before="80"/>
      <w:ind w:left="360" w:hanging="360"/>
      <w:jc w:val="center"/>
    </w:pPr>
    <w:rPr>
      <w:rFonts w:ascii="Times New Roman" w:hAnsi="Times New Roman"/>
      <w:sz w:val="16"/>
      <w:szCs w:val="16"/>
    </w:rPr>
  </w:style>
  <w:style w:type="paragraph" w:customStyle="1" w:styleId="NormalNewNew">
    <w:name w:val="Normal New New"/>
    <w:uiPriority w:val="99"/>
    <w:rsid w:val="004A487E"/>
    <w:rPr>
      <w:rFonts w:ascii="Times New Roman" w:hAnsi="Times New Roman"/>
      <w:kern w:val="2"/>
      <w:sz w:val="21"/>
    </w:rPr>
  </w:style>
  <w:style w:type="paragraph" w:customStyle="1" w:styleId="p0">
    <w:name w:val="p0"/>
    <w:basedOn w:val="Normal"/>
    <w:uiPriority w:val="99"/>
    <w:rsid w:val="004A487E"/>
    <w:rPr>
      <w:rFonts w:eastAsia="SimSun"/>
      <w:sz w:val="21"/>
      <w:szCs w:val="21"/>
      <w:lang w:eastAsia="zh-CN"/>
    </w:rPr>
  </w:style>
  <w:style w:type="paragraph" w:customStyle="1" w:styleId="IEEEFigure">
    <w:name w:val="IEEE Figure"/>
    <w:basedOn w:val="Normal"/>
    <w:next w:val="Normal"/>
    <w:rsid w:val="004A487E"/>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4A487E"/>
    <w:pPr>
      <w:spacing w:after="0" w:line="480" w:lineRule="auto"/>
      <w:ind w:firstLine="360"/>
    </w:pPr>
    <w:rPr>
      <w:rFonts w:ascii="Times New Roman" w:eastAsia="Times New Roman" w:hAnsi="Times New Roman"/>
      <w:sz w:val="24"/>
      <w:szCs w:val="20"/>
    </w:rPr>
  </w:style>
  <w:style w:type="paragraph" w:customStyle="1" w:styleId="MinorSection">
    <w:name w:val="Minor Section"/>
    <w:basedOn w:val="Heading4"/>
    <w:rsid w:val="004A487E"/>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4A487E"/>
    <w:rPr>
      <w:rFonts w:ascii="Times New Roman" w:eastAsia="PMingLiU" w:hAnsi="Times New Roman" w:cs="Times New Roman"/>
      <w:color w:val="auto"/>
    </w:rPr>
  </w:style>
  <w:style w:type="paragraph" w:customStyle="1" w:styleId="JSubHeadBullet">
    <w:name w:val="J_Sub_Head_Bullet"/>
    <w:basedOn w:val="Normal"/>
    <w:qFormat/>
    <w:rsid w:val="004A487E"/>
    <w:pPr>
      <w:keepNext/>
      <w:widowControl w:val="0"/>
      <w:autoSpaceDE w:val="0"/>
      <w:autoSpaceDN w:val="0"/>
      <w:adjustRightInd w:val="0"/>
      <w:spacing w:before="360" w:after="0" w:line="240" w:lineRule="auto"/>
      <w:ind w:left="360" w:hanging="360"/>
    </w:pPr>
    <w:rPr>
      <w:rFonts w:ascii="Verdana" w:eastAsia="Times New Roman" w:hAnsi="Verdana"/>
      <w:b/>
      <w:bCs/>
      <w:sz w:val="20"/>
    </w:rPr>
  </w:style>
  <w:style w:type="paragraph" w:customStyle="1" w:styleId="JFig">
    <w:name w:val="J_Fig"/>
    <w:basedOn w:val="Normal"/>
    <w:rsid w:val="004A487E"/>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4A487E"/>
    <w:pPr>
      <w:widowControl w:val="0"/>
      <w:autoSpaceDE w:val="0"/>
      <w:autoSpaceDN w:val="0"/>
      <w:adjustRightInd w:val="0"/>
      <w:spacing w:before="200" w:after="0" w:line="240" w:lineRule="auto"/>
    </w:pPr>
    <w:rPr>
      <w:rFonts w:ascii="Times New Roman" w:eastAsia="Times New Roman" w:hAnsi="Times New Roman"/>
      <w:sz w:val="20"/>
      <w:szCs w:val="20"/>
    </w:rPr>
  </w:style>
  <w:style w:type="character" w:customStyle="1" w:styleId="JContentChar">
    <w:name w:val="J_Content Char"/>
    <w:link w:val="JContent"/>
    <w:rsid w:val="004A487E"/>
    <w:rPr>
      <w:rFonts w:ascii="Times New Roman" w:eastAsia="Times New Roman" w:hAnsi="Times New Roman"/>
    </w:rPr>
  </w:style>
  <w:style w:type="paragraph" w:customStyle="1" w:styleId="JReference">
    <w:name w:val="J_Reference"/>
    <w:basedOn w:val="Normal"/>
    <w:rsid w:val="004A487E"/>
    <w:pPr>
      <w:widowControl w:val="0"/>
      <w:autoSpaceDE w:val="0"/>
      <w:autoSpaceDN w:val="0"/>
      <w:adjustRightInd w:val="0"/>
      <w:spacing w:after="0" w:line="240" w:lineRule="auto"/>
      <w:ind w:left="360" w:hanging="360"/>
    </w:pPr>
    <w:rPr>
      <w:rFonts w:ascii="Times New Roman" w:eastAsia="Times New Roman" w:hAnsi="Times New Roman"/>
      <w:sz w:val="18"/>
      <w:szCs w:val="20"/>
    </w:rPr>
  </w:style>
  <w:style w:type="paragraph" w:customStyle="1" w:styleId="TableContents">
    <w:name w:val="Table Contents"/>
    <w:basedOn w:val="Normal"/>
    <w:rsid w:val="004A487E"/>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4A487E"/>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4A487E"/>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4A487E"/>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4A487E"/>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rsid w:val="004A487E"/>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4A487E"/>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4A487E"/>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4A487E"/>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4A487E"/>
    <w:pPr>
      <w:adjustRightInd w:val="0"/>
      <w:snapToGrid w:val="0"/>
      <w:spacing w:after="0" w:line="240" w:lineRule="auto"/>
    </w:pPr>
    <w:rPr>
      <w:rFonts w:ascii="Times New Roman" w:eastAsia="SimSun" w:hAnsi="Times New Roman"/>
      <w:b/>
      <w:i/>
      <w:sz w:val="18"/>
      <w:szCs w:val="24"/>
    </w:rPr>
  </w:style>
  <w:style w:type="character" w:customStyle="1" w:styleId="IEEEAbstractHeadingChar">
    <w:name w:val="IEEE Abstract Heading Char"/>
    <w:link w:val="IEEEAbstractHeading"/>
    <w:rsid w:val="004A487E"/>
    <w:rPr>
      <w:rFonts w:ascii="Times New Roman" w:eastAsia="SimSun" w:hAnsi="Times New Roman"/>
      <w:b/>
      <w:i/>
      <w:sz w:val="18"/>
      <w:szCs w:val="24"/>
    </w:rPr>
  </w:style>
  <w:style w:type="paragraph" w:customStyle="1" w:styleId="StyleNormalWebJustified">
    <w:name w:val="Style Normal (Web) + Justified"/>
    <w:basedOn w:val="NormalWeb"/>
    <w:rsid w:val="004A487E"/>
    <w:rPr>
      <w:szCs w:val="20"/>
    </w:rPr>
  </w:style>
  <w:style w:type="paragraph" w:customStyle="1" w:styleId="CM13">
    <w:name w:val="CM13"/>
    <w:basedOn w:val="Default"/>
    <w:next w:val="Default"/>
    <w:uiPriority w:val="99"/>
    <w:rsid w:val="004A487E"/>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4A487E"/>
    <w:rPr>
      <w:smallCaps w:val="0"/>
    </w:rPr>
  </w:style>
  <w:style w:type="paragraph" w:customStyle="1" w:styleId="Bibliography1">
    <w:name w:val="Bibliography1"/>
    <w:basedOn w:val="Normal"/>
    <w:next w:val="Normal"/>
    <w:rsid w:val="004A487E"/>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4A487E"/>
    <w:rPr>
      <w:rFonts w:ascii="Times New Roman" w:hAnsi="Times New Roman"/>
      <w:b/>
      <w:bCs/>
      <w:sz w:val="18"/>
      <w:szCs w:val="18"/>
    </w:rPr>
  </w:style>
  <w:style w:type="character" w:customStyle="1" w:styleId="AbstractChar">
    <w:name w:val="Abstract Char"/>
    <w:link w:val="Abstract"/>
    <w:locked/>
    <w:rsid w:val="004A487E"/>
    <w:rPr>
      <w:rFonts w:ascii="Times New Roman" w:eastAsia="SimSun" w:hAnsi="Times New Roman"/>
      <w:b/>
      <w:bCs/>
      <w:sz w:val="18"/>
      <w:szCs w:val="18"/>
      <w:lang w:val="en-US" w:eastAsia="en-US" w:bidi="ar-SA"/>
    </w:rPr>
  </w:style>
  <w:style w:type="paragraph" w:customStyle="1" w:styleId="equation">
    <w:name w:val="equation"/>
    <w:basedOn w:val="Normal"/>
    <w:rsid w:val="004A487E"/>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4A487E"/>
    <w:pPr>
      <w:tabs>
        <w:tab w:val="left" w:pos="648"/>
      </w:tabs>
      <w:spacing w:after="40"/>
      <w:ind w:firstLine="288"/>
    </w:pPr>
    <w:rPr>
      <w:rFonts w:ascii="Times New Roman" w:hAnsi="Times New Roman"/>
      <w:sz w:val="16"/>
      <w:szCs w:val="16"/>
    </w:rPr>
  </w:style>
  <w:style w:type="paragraph" w:customStyle="1" w:styleId="papersubtitle">
    <w:name w:val="paper subtitle"/>
    <w:rsid w:val="004A487E"/>
    <w:pPr>
      <w:spacing w:after="120"/>
      <w:jc w:val="center"/>
    </w:pPr>
    <w:rPr>
      <w:rFonts w:ascii="Times New Roman" w:eastAsia="MS Mincho" w:hAnsi="Times New Roman"/>
      <w:sz w:val="28"/>
      <w:szCs w:val="28"/>
    </w:rPr>
  </w:style>
  <w:style w:type="paragraph" w:customStyle="1" w:styleId="papertitle">
    <w:name w:val="paper title"/>
    <w:rsid w:val="004A487E"/>
    <w:pPr>
      <w:spacing w:after="120"/>
      <w:jc w:val="center"/>
    </w:pPr>
    <w:rPr>
      <w:rFonts w:ascii="Times New Roman" w:eastAsia="MS Mincho" w:hAnsi="Times New Roman"/>
      <w:sz w:val="48"/>
      <w:szCs w:val="48"/>
    </w:rPr>
  </w:style>
  <w:style w:type="paragraph" w:customStyle="1" w:styleId="sponsors">
    <w:name w:val="sponsors"/>
    <w:rsid w:val="004A487E"/>
    <w:pPr>
      <w:pBdr>
        <w:top w:val="single" w:sz="4" w:space="2" w:color="auto"/>
      </w:pBdr>
      <w:ind w:firstLine="288"/>
    </w:pPr>
    <w:rPr>
      <w:rFonts w:ascii="Times New Roman" w:hAnsi="Times New Roman"/>
      <w:sz w:val="16"/>
      <w:szCs w:val="16"/>
    </w:rPr>
  </w:style>
  <w:style w:type="paragraph" w:customStyle="1" w:styleId="tablecolhead">
    <w:name w:val="table col head"/>
    <w:basedOn w:val="Normal"/>
    <w:rsid w:val="004A487E"/>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4A487E"/>
    <w:rPr>
      <w:i/>
      <w:iCs/>
      <w:sz w:val="15"/>
      <w:szCs w:val="15"/>
    </w:rPr>
  </w:style>
  <w:style w:type="paragraph" w:customStyle="1" w:styleId="tablecopy">
    <w:name w:val="table copy"/>
    <w:rsid w:val="004A487E"/>
    <w:rPr>
      <w:rFonts w:ascii="Times New Roman" w:hAnsi="Times New Roman"/>
      <w:sz w:val="16"/>
      <w:szCs w:val="16"/>
    </w:rPr>
  </w:style>
  <w:style w:type="paragraph" w:customStyle="1" w:styleId="tablefootnote">
    <w:name w:val="table footnote"/>
    <w:rsid w:val="004A487E"/>
    <w:pPr>
      <w:spacing w:before="60" w:after="30"/>
      <w:jc w:val="right"/>
    </w:pPr>
    <w:rPr>
      <w:rFonts w:ascii="Times New Roman" w:hAnsi="Times New Roman"/>
      <w:sz w:val="12"/>
      <w:szCs w:val="12"/>
    </w:rPr>
  </w:style>
  <w:style w:type="paragraph" w:customStyle="1" w:styleId="tablehead">
    <w:name w:val="table head"/>
    <w:rsid w:val="004A487E"/>
    <w:pPr>
      <w:tabs>
        <w:tab w:val="left" w:pos="1080"/>
      </w:tabs>
      <w:spacing w:before="240" w:after="120" w:line="216" w:lineRule="auto"/>
      <w:jc w:val="center"/>
    </w:pPr>
    <w:rPr>
      <w:rFonts w:ascii="Times New Roman" w:hAnsi="Times New Roman"/>
      <w:smallCaps/>
      <w:sz w:val="16"/>
      <w:szCs w:val="16"/>
    </w:rPr>
  </w:style>
  <w:style w:type="paragraph" w:customStyle="1" w:styleId="StyleAbstractItalic">
    <w:name w:val="Style Abstract + Italic"/>
    <w:basedOn w:val="Abstract"/>
    <w:link w:val="StyleAbstractItalicChar"/>
    <w:rsid w:val="004A487E"/>
    <w:rPr>
      <w:rFonts w:eastAsia="MS Mincho"/>
      <w:i/>
      <w:iCs/>
    </w:rPr>
  </w:style>
  <w:style w:type="character" w:customStyle="1" w:styleId="StyleAbstractItalicChar">
    <w:name w:val="Style Abstract + Italic Char"/>
    <w:link w:val="StyleAbstractItalic"/>
    <w:locked/>
    <w:rsid w:val="004A487E"/>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rsid w:val="004A487E"/>
    <w:pPr>
      <w:adjustRightInd w:val="0"/>
      <w:snapToGrid w:val="0"/>
      <w:spacing w:after="0" w:line="240" w:lineRule="auto"/>
    </w:pPr>
    <w:rPr>
      <w:rFonts w:ascii="Times New Roman" w:eastAsia="SimSun" w:hAnsi="Times New Roman"/>
      <w:b/>
      <w:sz w:val="18"/>
      <w:szCs w:val="24"/>
    </w:rPr>
  </w:style>
  <w:style w:type="character" w:customStyle="1" w:styleId="IEEEAbtractChar">
    <w:name w:val="IEEE Abtract Char"/>
    <w:link w:val="IEEEAbtract"/>
    <w:rsid w:val="004A487E"/>
    <w:rPr>
      <w:rFonts w:ascii="Times New Roman" w:eastAsia="SimSun" w:hAnsi="Times New Roman"/>
      <w:b/>
      <w:sz w:val="18"/>
      <w:szCs w:val="24"/>
    </w:rPr>
  </w:style>
  <w:style w:type="paragraph" w:customStyle="1" w:styleId="IEEEAuthorAffiliation">
    <w:name w:val="IEEE Author Affiliation"/>
    <w:basedOn w:val="Normal"/>
    <w:next w:val="Normal"/>
    <w:rsid w:val="004A487E"/>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4A487E"/>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1"/>
    <w:qFormat/>
    <w:rsid w:val="004A487E"/>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4A487E"/>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4A487E"/>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4A487E"/>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4A487E"/>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4A487E"/>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4A487E"/>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4A487E"/>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4A487E"/>
    <w:pPr>
      <w:bidi/>
      <w:spacing w:after="0" w:line="240" w:lineRule="auto"/>
    </w:pPr>
    <w:rPr>
      <w:i/>
      <w:iCs/>
      <w:color w:val="000000"/>
    </w:rPr>
  </w:style>
  <w:style w:type="character" w:customStyle="1" w:styleId="QuoteChar">
    <w:name w:val="Quote Char"/>
    <w:aliases w:val="1 title Char"/>
    <w:link w:val="Quote11"/>
    <w:uiPriority w:val="29"/>
    <w:rsid w:val="004A487E"/>
    <w:rPr>
      <w:i/>
      <w:iCs/>
      <w:color w:val="000000"/>
      <w:sz w:val="22"/>
      <w:szCs w:val="22"/>
    </w:rPr>
  </w:style>
  <w:style w:type="paragraph" w:customStyle="1" w:styleId="IntenseQuote11">
    <w:name w:val="Intense Quote11"/>
    <w:basedOn w:val="Normal"/>
    <w:next w:val="Normal"/>
    <w:link w:val="IntenseQuoteChar"/>
    <w:uiPriority w:val="30"/>
    <w:qFormat/>
    <w:rsid w:val="004A487E"/>
    <w:pPr>
      <w:pBdr>
        <w:top w:val="single" w:sz="4" w:space="10" w:color="auto"/>
        <w:bottom w:val="single" w:sz="4" w:space="10" w:color="auto"/>
      </w:pBdr>
      <w:bidi/>
      <w:spacing w:before="240" w:after="240" w:line="300" w:lineRule="auto"/>
      <w:ind w:left="1152" w:right="1152"/>
    </w:pPr>
    <w:rPr>
      <w:b/>
      <w:bCs/>
      <w:i/>
      <w:iCs/>
      <w:color w:val="4F81BD"/>
    </w:rPr>
  </w:style>
  <w:style w:type="character" w:customStyle="1" w:styleId="IntenseQuoteChar">
    <w:name w:val="Intense Quote Char"/>
    <w:aliases w:val="1 Intense Quote Char"/>
    <w:link w:val="IntenseQuote11"/>
    <w:uiPriority w:val="30"/>
    <w:rsid w:val="004A487E"/>
    <w:rPr>
      <w:b/>
      <w:bCs/>
      <w:i/>
      <w:iCs/>
      <w:color w:val="4F81BD"/>
      <w:sz w:val="22"/>
      <w:szCs w:val="22"/>
    </w:rPr>
  </w:style>
  <w:style w:type="paragraph" w:customStyle="1" w:styleId="TOCHeading11">
    <w:name w:val="TOC Heading11"/>
    <w:basedOn w:val="Heading1"/>
    <w:next w:val="Normal"/>
    <w:uiPriority w:val="39"/>
    <w:qFormat/>
    <w:rsid w:val="004A487E"/>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4A487E"/>
    <w:pPr>
      <w:ind w:left="720"/>
      <w:contextualSpacing/>
    </w:pPr>
    <w:rPr>
      <w:rFonts w:ascii="Cambria" w:eastAsia="Times New Roman" w:hAnsi="Cambria"/>
      <w:lang w:bidi="en-US"/>
    </w:rPr>
  </w:style>
  <w:style w:type="paragraph" w:customStyle="1" w:styleId="Revision1">
    <w:name w:val="Revision1"/>
    <w:hidden/>
    <w:uiPriority w:val="99"/>
    <w:semiHidden/>
    <w:rsid w:val="004A487E"/>
    <w:rPr>
      <w:rFonts w:ascii="Cambria" w:eastAsia="Times New Roman" w:hAnsi="Cambria"/>
      <w:sz w:val="22"/>
      <w:szCs w:val="22"/>
      <w:lang w:bidi="en-US"/>
    </w:rPr>
  </w:style>
  <w:style w:type="paragraph" w:customStyle="1" w:styleId="CM11">
    <w:name w:val="CM11"/>
    <w:basedOn w:val="Normal"/>
    <w:next w:val="Normal"/>
    <w:uiPriority w:val="99"/>
    <w:rsid w:val="004A487E"/>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4A487E"/>
    <w:pPr>
      <w:widowControl w:val="0"/>
      <w:spacing w:after="0" w:line="230" w:lineRule="exact"/>
      <w:ind w:firstLine="240"/>
    </w:pPr>
    <w:rPr>
      <w:rFonts w:ascii="Palatino" w:eastAsia="Times New Roman" w:hAnsi="Palatino"/>
      <w:kern w:val="16"/>
      <w:sz w:val="19"/>
      <w:szCs w:val="20"/>
    </w:rPr>
  </w:style>
  <w:style w:type="paragraph" w:customStyle="1" w:styleId="DefaultStyle">
    <w:name w:val="Default Style"/>
    <w:rsid w:val="004A487E"/>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4A487E"/>
    <w:rPr>
      <w:rFonts w:ascii="Times New Roman" w:hAnsi="Times New Roman" w:cs="Times New Roman"/>
      <w:color w:val="auto"/>
    </w:rPr>
  </w:style>
  <w:style w:type="paragraph" w:customStyle="1" w:styleId="SAP12-Author">
    <w:name w:val="SAP12-Author"/>
    <w:qFormat/>
    <w:rsid w:val="004A487E"/>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rsid w:val="004A487E"/>
    <w:pPr>
      <w:adjustRightInd w:val="0"/>
      <w:snapToGrid w:val="0"/>
      <w:spacing w:line="240" w:lineRule="exact"/>
      <w:ind w:left="720" w:firstLineChars="100" w:firstLine="100"/>
    </w:pPr>
    <w:rPr>
      <w:rFonts w:ascii="Times New Roman" w:eastAsia="Times New Roman" w:hAnsi="Times New Roman"/>
      <w:sz w:val="22"/>
      <w:szCs w:val="24"/>
    </w:rPr>
  </w:style>
  <w:style w:type="character" w:customStyle="1" w:styleId="SAP10-ParagraphChar">
    <w:name w:val="SAP10-Paragraph Char"/>
    <w:link w:val="SAP10-Paragraph"/>
    <w:locked/>
    <w:rsid w:val="004A487E"/>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4A487E"/>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4A487E"/>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4A487E"/>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4A487E"/>
    <w:pPr>
      <w:spacing w:before="120" w:after="120" w:line="240" w:lineRule="auto"/>
    </w:pPr>
    <w:rPr>
      <w:rFonts w:ascii="Times New Roman" w:eastAsia="Batang" w:hAnsi="Times New Roman"/>
      <w:sz w:val="24"/>
      <w:szCs w:val="24"/>
      <w:lang w:eastAsia="ko-KR"/>
    </w:rPr>
  </w:style>
  <w:style w:type="paragraph" w:customStyle="1" w:styleId="a0">
    <w:name w:val="Знак"/>
    <w:basedOn w:val="Normal"/>
    <w:rsid w:val="004A487E"/>
    <w:pPr>
      <w:spacing w:after="160" w:line="240" w:lineRule="exact"/>
    </w:pPr>
    <w:rPr>
      <w:rFonts w:ascii="Tahoma" w:eastAsia="Times New Roman" w:hAnsi="Tahoma"/>
      <w:sz w:val="20"/>
      <w:szCs w:val="20"/>
    </w:rPr>
  </w:style>
  <w:style w:type="paragraph" w:customStyle="1" w:styleId="InsideAddressName">
    <w:name w:val="Inside Address Name"/>
    <w:basedOn w:val="Normal"/>
    <w:rsid w:val="004A487E"/>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4A487E"/>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rsid w:val="004A487E"/>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4A487E"/>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4A487E"/>
    <w:pPr>
      <w:tabs>
        <w:tab w:val="left" w:pos="504"/>
      </w:tabs>
      <w:spacing w:after="120" w:line="240" w:lineRule="auto"/>
      <w:ind w:left="504" w:hanging="216"/>
    </w:pPr>
    <w:rPr>
      <w:rFonts w:ascii="Times New Roman" w:eastAsia="MS Mincho" w:hAnsi="Times New Roman"/>
      <w:sz w:val="20"/>
      <w:szCs w:val="24"/>
    </w:rPr>
  </w:style>
  <w:style w:type="paragraph" w:customStyle="1" w:styleId="Figure">
    <w:name w:val="Figure"/>
    <w:basedOn w:val="Normal"/>
    <w:rsid w:val="004A487E"/>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4A487E"/>
    <w:pPr>
      <w:widowControl w:val="0"/>
      <w:tabs>
        <w:tab w:val="left" w:pos="0"/>
      </w:tabs>
      <w:spacing w:after="0" w:line="240" w:lineRule="auto"/>
    </w:pPr>
    <w:rPr>
      <w:rFonts w:ascii="Times New Roman" w:eastAsia="Times New Roman" w:hAnsi="Times New Roman"/>
      <w:iCs/>
      <w:snapToGrid w:val="0"/>
      <w:sz w:val="24"/>
      <w:szCs w:val="24"/>
    </w:rPr>
  </w:style>
  <w:style w:type="paragraph" w:customStyle="1" w:styleId="10">
    <w:name w:val="1)УДК"/>
    <w:basedOn w:val="Normal"/>
    <w:next w:val="Normal"/>
    <w:rsid w:val="004A487E"/>
    <w:pPr>
      <w:spacing w:after="0" w:line="240" w:lineRule="auto"/>
    </w:pPr>
    <w:rPr>
      <w:rFonts w:ascii="Times New Roman" w:eastAsia="Times New Roman" w:hAnsi="Times New Roman"/>
      <w:sz w:val="24"/>
      <w:szCs w:val="20"/>
    </w:rPr>
  </w:style>
  <w:style w:type="paragraph" w:customStyle="1" w:styleId="a1">
    <w:name w:val="формула"/>
    <w:basedOn w:val="Normal"/>
    <w:rsid w:val="004A487E"/>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4A487E"/>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4A487E"/>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4A487E"/>
    <w:pPr>
      <w:spacing w:after="0" w:line="240" w:lineRule="auto"/>
      <w:ind w:firstLine="720"/>
    </w:pPr>
    <w:rPr>
      <w:rFonts w:ascii="Times New Roman" w:eastAsia="Times New Roman" w:hAnsi="Times New Roman"/>
      <w:szCs w:val="20"/>
    </w:rPr>
  </w:style>
  <w:style w:type="paragraph" w:customStyle="1" w:styleId="BulletedList">
    <w:name w:val="Bulleted List"/>
    <w:basedOn w:val="Normal"/>
    <w:next w:val="Normal"/>
    <w:rsid w:val="004A487E"/>
    <w:pPr>
      <w:tabs>
        <w:tab w:val="left" w:pos="227"/>
      </w:tabs>
      <w:autoSpaceDE w:val="0"/>
      <w:autoSpaceDN w:val="0"/>
      <w:spacing w:before="40" w:after="40" w:line="240" w:lineRule="exact"/>
      <w:ind w:left="515" w:hanging="288"/>
    </w:pPr>
    <w:rPr>
      <w:rFonts w:ascii="Times New Roman" w:eastAsia="Times New Roman" w:hAnsi="Times New Roman"/>
      <w:color w:val="000000"/>
      <w:sz w:val="20"/>
      <w:szCs w:val="20"/>
    </w:rPr>
  </w:style>
  <w:style w:type="paragraph" w:customStyle="1" w:styleId="TTPParagraph1st">
    <w:name w:val="TTP Paragraph (1st)"/>
    <w:basedOn w:val="Normal"/>
    <w:next w:val="Normal"/>
    <w:rsid w:val="004A487E"/>
    <w:pPr>
      <w:autoSpaceDE w:val="0"/>
      <w:autoSpaceDN w:val="0"/>
      <w:spacing w:after="0" w:line="240" w:lineRule="auto"/>
    </w:pPr>
    <w:rPr>
      <w:rFonts w:ascii="Times New Roman" w:eastAsia="Times New Roman" w:hAnsi="Times New Roman"/>
      <w:sz w:val="24"/>
      <w:szCs w:val="24"/>
    </w:rPr>
  </w:style>
  <w:style w:type="paragraph" w:customStyle="1" w:styleId="BodyText21">
    <w:name w:val="Body Text 21"/>
    <w:basedOn w:val="Normal"/>
    <w:rsid w:val="004A487E"/>
    <w:pPr>
      <w:widowControl w:val="0"/>
      <w:spacing w:after="0" w:line="240" w:lineRule="auto"/>
    </w:pPr>
    <w:rPr>
      <w:rFonts w:ascii="Times New Roman" w:eastAsia="Times New Roman" w:hAnsi="Times New Roman"/>
      <w:sz w:val="20"/>
      <w:szCs w:val="20"/>
    </w:rPr>
  </w:style>
  <w:style w:type="paragraph" w:customStyle="1" w:styleId="author0">
    <w:name w:val="author"/>
    <w:basedOn w:val="Normal"/>
    <w:next w:val="address0"/>
    <w:rsid w:val="004A487E"/>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4A487E"/>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4A487E"/>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4A487E"/>
    <w:pPr>
      <w:spacing w:before="0"/>
    </w:pPr>
  </w:style>
  <w:style w:type="paragraph" w:customStyle="1" w:styleId="a2">
    <w:name w:val="÷"/>
    <w:basedOn w:val="Normal"/>
    <w:rsid w:val="004A487E"/>
    <w:pPr>
      <w:spacing w:after="0" w:line="240" w:lineRule="auto"/>
    </w:pPr>
    <w:rPr>
      <w:rFonts w:ascii="Times New Roman" w:eastAsia="Times New Roman" w:hAnsi="Times New Roman"/>
      <w:sz w:val="20"/>
      <w:szCs w:val="20"/>
    </w:rPr>
  </w:style>
  <w:style w:type="paragraph" w:customStyle="1" w:styleId="Firstparagraph">
    <w:name w:val="First paragraph"/>
    <w:basedOn w:val="Normal"/>
    <w:next w:val="Normal"/>
    <w:rsid w:val="004A487E"/>
    <w:pPr>
      <w:overflowPunct w:val="0"/>
      <w:autoSpaceDE w:val="0"/>
      <w:autoSpaceDN w:val="0"/>
      <w:adjustRightInd w:val="0"/>
      <w:spacing w:after="0" w:line="260" w:lineRule="exact"/>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4A487E"/>
    <w:pPr>
      <w:overflowPunct w:val="0"/>
      <w:autoSpaceDE w:val="0"/>
      <w:autoSpaceDN w:val="0"/>
      <w:adjustRightInd w:val="0"/>
      <w:spacing w:after="0" w:line="220" w:lineRule="exact"/>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4A487E"/>
    <w:pPr>
      <w:tabs>
        <w:tab w:val="right" w:pos="5103"/>
      </w:tabs>
      <w:spacing w:before="120" w:after="120" w:line="240" w:lineRule="auto"/>
      <w:jc w:val="left"/>
    </w:pPr>
  </w:style>
  <w:style w:type="paragraph" w:customStyle="1" w:styleId="REFERENCEHEADING">
    <w:name w:val="REFERENCE HEADING"/>
    <w:basedOn w:val="Normal"/>
    <w:next w:val="Normal"/>
    <w:rsid w:val="004A487E"/>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4A487E"/>
    <w:pPr>
      <w:ind w:left="283" w:hanging="283"/>
    </w:pPr>
  </w:style>
  <w:style w:type="paragraph" w:customStyle="1" w:styleId="11">
    <w:name w:val="Знак Знак Знак1 Знак Знак Знак Знак"/>
    <w:basedOn w:val="Normal"/>
    <w:rsid w:val="004A487E"/>
    <w:pPr>
      <w:spacing w:after="160" w:line="240" w:lineRule="exact"/>
    </w:pPr>
    <w:rPr>
      <w:rFonts w:ascii="Tahoma" w:eastAsia="Times New Roman" w:hAnsi="Tahoma"/>
      <w:sz w:val="20"/>
      <w:szCs w:val="20"/>
    </w:rPr>
  </w:style>
  <w:style w:type="paragraph" w:customStyle="1" w:styleId="a3">
    <w:name w:val="Знак Знак Знак Знак"/>
    <w:basedOn w:val="Normal"/>
    <w:rsid w:val="004A487E"/>
    <w:pPr>
      <w:spacing w:after="160" w:line="240" w:lineRule="exact"/>
    </w:pPr>
    <w:rPr>
      <w:rFonts w:ascii="Tahoma" w:eastAsia="Times New Roman" w:hAnsi="Tahoma"/>
      <w:sz w:val="20"/>
      <w:szCs w:val="20"/>
    </w:rPr>
  </w:style>
  <w:style w:type="paragraph" w:customStyle="1" w:styleId="13">
    <w:name w:val="Список 1"/>
    <w:basedOn w:val="Normal"/>
    <w:rsid w:val="004A487E"/>
    <w:pPr>
      <w:widowControl w:val="0"/>
      <w:tabs>
        <w:tab w:val="left" w:pos="360"/>
        <w:tab w:val="left" w:pos="648"/>
        <w:tab w:val="left" w:pos="862"/>
      </w:tabs>
      <w:spacing w:after="0" w:line="360" w:lineRule="auto"/>
    </w:pPr>
    <w:rPr>
      <w:rFonts w:ascii="Times New Roman" w:eastAsia="Times New Roman" w:hAnsi="Times New Roman"/>
      <w:sz w:val="24"/>
      <w:szCs w:val="20"/>
    </w:rPr>
  </w:style>
  <w:style w:type="paragraph" w:customStyle="1" w:styleId="a4">
    <w:name w:val="Строка ссылки"/>
    <w:basedOn w:val="BodyText"/>
    <w:rsid w:val="004A487E"/>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4A487E"/>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4A487E"/>
    <w:pPr>
      <w:keepNext/>
      <w:widowControl w:val="0"/>
      <w:spacing w:after="0" w:line="240" w:lineRule="auto"/>
      <w:ind w:firstLine="851"/>
    </w:pPr>
    <w:rPr>
      <w:rFonts w:ascii="Times New Roman" w:eastAsia="Times New Roman" w:hAnsi="Times New Roman"/>
      <w:snapToGrid w:val="0"/>
      <w:sz w:val="28"/>
      <w:szCs w:val="20"/>
    </w:rPr>
  </w:style>
  <w:style w:type="paragraph" w:customStyle="1" w:styleId="21">
    <w:name w:val="Основной текст 21"/>
    <w:basedOn w:val="Normal"/>
    <w:rsid w:val="004A487E"/>
    <w:pPr>
      <w:widowControl w:val="0"/>
      <w:spacing w:after="0" w:line="257" w:lineRule="auto"/>
    </w:pPr>
    <w:rPr>
      <w:rFonts w:ascii="Times New Roman" w:eastAsia="Times New Roman" w:hAnsi="Times New Roman"/>
      <w:snapToGrid w:val="0"/>
      <w:sz w:val="28"/>
      <w:szCs w:val="20"/>
    </w:rPr>
  </w:style>
  <w:style w:type="paragraph" w:customStyle="1" w:styleId="FR1">
    <w:name w:val="FR1"/>
    <w:rsid w:val="004A487E"/>
    <w:pPr>
      <w:widowControl w:val="0"/>
      <w:autoSpaceDE w:val="0"/>
      <w:autoSpaceDN w:val="0"/>
      <w:adjustRightInd w:val="0"/>
      <w:spacing w:line="360" w:lineRule="auto"/>
      <w:ind w:firstLine="320"/>
    </w:pPr>
    <w:rPr>
      <w:rFonts w:ascii="Arial" w:eastAsia="Times New Roman" w:hAnsi="Arial" w:cs="Arial"/>
      <w:i/>
      <w:iCs/>
      <w:sz w:val="16"/>
      <w:szCs w:val="16"/>
    </w:rPr>
  </w:style>
  <w:style w:type="paragraph" w:customStyle="1" w:styleId="3">
    <w:name w:val="заголовок 3"/>
    <w:basedOn w:val="Normal"/>
    <w:next w:val="Normal"/>
    <w:rsid w:val="004A487E"/>
    <w:pPr>
      <w:keepNext/>
      <w:widowControl w:val="0"/>
      <w:spacing w:after="0" w:line="240" w:lineRule="auto"/>
      <w:ind w:firstLine="851"/>
    </w:pPr>
    <w:rPr>
      <w:rFonts w:ascii="Times New Roman" w:eastAsia="Times New Roman" w:hAnsi="Times New Roman"/>
      <w:snapToGrid w:val="0"/>
      <w:sz w:val="28"/>
      <w:szCs w:val="20"/>
    </w:rPr>
  </w:style>
  <w:style w:type="paragraph" w:customStyle="1" w:styleId="8ea6">
    <w:name w:val="заголово8ea 6"/>
    <w:basedOn w:val="Normal"/>
    <w:next w:val="Normal"/>
    <w:rsid w:val="004A487E"/>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4A487E"/>
    <w:pPr>
      <w:tabs>
        <w:tab w:val="left" w:pos="851"/>
      </w:tabs>
      <w:spacing w:before="60" w:after="60" w:line="240" w:lineRule="auto"/>
    </w:pPr>
    <w:rPr>
      <w:rFonts w:ascii="Arial" w:eastAsia="Times New Roman" w:hAnsi="Arial"/>
      <w:kern w:val="28"/>
      <w:szCs w:val="20"/>
    </w:rPr>
  </w:style>
  <w:style w:type="paragraph" w:customStyle="1" w:styleId="1KGK9">
    <w:name w:val="1KG=K9"/>
    <w:rsid w:val="004A487E"/>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4A487E"/>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4A487E"/>
    <w:pPr>
      <w:widowControl w:val="0"/>
    </w:pPr>
    <w:rPr>
      <w:rFonts w:ascii="Times New Roman" w:eastAsia="Times New Roman" w:hAnsi="Times New Roman"/>
      <w:snapToGrid w:val="0"/>
    </w:rPr>
  </w:style>
  <w:style w:type="paragraph" w:customStyle="1" w:styleId="a7">
    <w:name w:val="Мой стиль"/>
    <w:basedOn w:val="Normal"/>
    <w:rsid w:val="004A487E"/>
    <w:pPr>
      <w:spacing w:after="0" w:line="360" w:lineRule="auto"/>
    </w:pPr>
    <w:rPr>
      <w:rFonts w:ascii="Antiqua" w:eastAsia="Times New Roman" w:hAnsi="Antiqua"/>
      <w:sz w:val="28"/>
      <w:szCs w:val="20"/>
    </w:rPr>
  </w:style>
  <w:style w:type="paragraph" w:customStyle="1" w:styleId="Iauiue1">
    <w:name w:val="Iau?iue1"/>
    <w:rsid w:val="004A487E"/>
    <w:rPr>
      <w:rFonts w:ascii="Times New Roman" w:eastAsia="Times New Roman" w:hAnsi="Times New Roman"/>
    </w:rPr>
  </w:style>
  <w:style w:type="paragraph" w:customStyle="1" w:styleId="Iniiaiieoaeno">
    <w:name w:val="Iniiaiie oaeno"/>
    <w:basedOn w:val="Normal"/>
    <w:rsid w:val="004A487E"/>
    <w:pPr>
      <w:spacing w:after="0" w:line="240" w:lineRule="auto"/>
    </w:pPr>
    <w:rPr>
      <w:rFonts w:ascii="Times New Roman" w:eastAsia="Times New Roman" w:hAnsi="Times New Roman"/>
      <w:sz w:val="20"/>
      <w:szCs w:val="20"/>
    </w:rPr>
  </w:style>
  <w:style w:type="paragraph" w:customStyle="1" w:styleId="Noeeu1">
    <w:name w:val="Noeeu1"/>
    <w:rsid w:val="004A487E"/>
    <w:pPr>
      <w:widowControl w:val="0"/>
    </w:pPr>
    <w:rPr>
      <w:rFonts w:ascii="Times New Roman" w:eastAsia="Times New Roman" w:hAnsi="Times New Roman"/>
      <w:spacing w:val="-1"/>
      <w:kern w:val="65535"/>
      <w:position w:val="-1"/>
      <w:sz w:val="24"/>
    </w:rPr>
  </w:style>
  <w:style w:type="paragraph" w:customStyle="1" w:styleId="Iauiue">
    <w:name w:val="Iau?iue"/>
    <w:rsid w:val="004A487E"/>
    <w:rPr>
      <w:rFonts w:ascii="Times New Roman" w:eastAsia="Times New Roman" w:hAnsi="Times New Roman"/>
    </w:rPr>
  </w:style>
  <w:style w:type="paragraph" w:customStyle="1" w:styleId="d2">
    <w:name w:val="Осцdовной текст 2"/>
    <w:basedOn w:val="Normal"/>
    <w:rsid w:val="004A487E"/>
    <w:pPr>
      <w:widowControl w:val="0"/>
      <w:spacing w:after="0" w:line="240" w:lineRule="auto"/>
      <w:ind w:firstLine="851"/>
    </w:pPr>
    <w:rPr>
      <w:rFonts w:ascii="Times New Roman" w:eastAsia="Times New Roman" w:hAnsi="Times New Roman"/>
      <w:b/>
      <w:snapToGrid w:val="0"/>
      <w:sz w:val="28"/>
      <w:szCs w:val="20"/>
    </w:rPr>
  </w:style>
  <w:style w:type="paragraph" w:customStyle="1" w:styleId="a8">
    <w:name w:val="Рисунок"/>
    <w:basedOn w:val="Normal"/>
    <w:rsid w:val="004A487E"/>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4A487E"/>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4A487E"/>
    <w:pPr>
      <w:spacing w:after="160" w:line="240" w:lineRule="exact"/>
    </w:pPr>
    <w:rPr>
      <w:rFonts w:ascii="Tahoma" w:eastAsia="Times New Roman" w:hAnsi="Tahoma"/>
      <w:sz w:val="20"/>
      <w:szCs w:val="20"/>
    </w:rPr>
  </w:style>
  <w:style w:type="paragraph" w:customStyle="1" w:styleId="52">
    <w:name w:val="Основной т5кст 2"/>
    <w:basedOn w:val="Normal"/>
    <w:rsid w:val="004A487E"/>
    <w:pPr>
      <w:widowControl w:val="0"/>
      <w:spacing w:after="0" w:line="360" w:lineRule="auto"/>
      <w:ind w:firstLine="851"/>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4A487E"/>
    <w:pPr>
      <w:spacing w:after="120" w:line="240" w:lineRule="auto"/>
    </w:pPr>
    <w:rPr>
      <w:rFonts w:ascii="Arial" w:hAnsi="Arial"/>
      <w:szCs w:val="20"/>
    </w:rPr>
  </w:style>
  <w:style w:type="paragraph" w:customStyle="1" w:styleId="d3">
    <w:name w:val="Оссdовной текст с отступом 3"/>
    <w:basedOn w:val="Normal"/>
    <w:rsid w:val="004A487E"/>
    <w:pPr>
      <w:widowControl w:val="0"/>
      <w:spacing w:after="0" w:line="240" w:lineRule="auto"/>
      <w:ind w:right="88" w:firstLine="550"/>
    </w:pPr>
    <w:rPr>
      <w:rFonts w:ascii="Times New Roman" w:eastAsia="Times New Roman" w:hAnsi="Times New Roman"/>
      <w:snapToGrid w:val="0"/>
      <w:sz w:val="28"/>
      <w:szCs w:val="20"/>
    </w:rPr>
  </w:style>
  <w:style w:type="paragraph" w:customStyle="1" w:styleId="5">
    <w:name w:val="аголовок 5"/>
    <w:basedOn w:val="Normal"/>
    <w:next w:val="Normal"/>
    <w:rsid w:val="004A487E"/>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120">
    <w:name w:val="Номер 12"/>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123">
    <w:name w:val="Номер 123"/>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1234">
    <w:name w:val="Номер 1234"/>
    <w:basedOn w:val="Normal"/>
    <w:next w:val="Normal"/>
    <w:rsid w:val="004A487E"/>
    <w:pPr>
      <w:widowControl w:val="0"/>
      <w:spacing w:after="0" w:line="360" w:lineRule="auto"/>
      <w:ind w:firstLine="720"/>
    </w:pPr>
    <w:rPr>
      <w:rFonts w:ascii="Times New Roman" w:eastAsia="Times New Roman" w:hAnsi="Times New Roman"/>
      <w:sz w:val="24"/>
      <w:szCs w:val="20"/>
    </w:rPr>
  </w:style>
  <w:style w:type="paragraph" w:customStyle="1" w:styleId="ac">
    <w:name w:val="Знак 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4A487E"/>
    <w:pPr>
      <w:spacing w:after="160" w:line="240" w:lineRule="exact"/>
    </w:pPr>
    <w:rPr>
      <w:rFonts w:ascii="Tahoma" w:eastAsia="Times New Roman" w:hAnsi="Tahoma"/>
      <w:sz w:val="20"/>
      <w:szCs w:val="20"/>
    </w:rPr>
  </w:style>
  <w:style w:type="paragraph" w:customStyle="1" w:styleId="ae">
    <w:name w:val="ормальный"/>
    <w:rsid w:val="004A487E"/>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4A487E"/>
    <w:pPr>
      <w:spacing w:after="0" w:line="240" w:lineRule="auto"/>
      <w:jc w:val="center"/>
    </w:pPr>
    <w:rPr>
      <w:rFonts w:ascii="Times" w:eastAsia="Times New Roman" w:hAnsi="Times"/>
      <w:sz w:val="24"/>
      <w:szCs w:val="20"/>
    </w:rPr>
  </w:style>
  <w:style w:type="paragraph" w:customStyle="1" w:styleId="textbody">
    <w:name w:val="text body"/>
    <w:basedOn w:val="Normal"/>
    <w:rsid w:val="004A487E"/>
    <w:pPr>
      <w:spacing w:after="0" w:line="240" w:lineRule="auto"/>
      <w:ind w:firstLine="720"/>
    </w:pPr>
    <w:rPr>
      <w:rFonts w:ascii="Antiqua" w:eastAsia="Times New Roman" w:hAnsi="Antiqua" w:cs="Antiqua"/>
      <w:sz w:val="24"/>
      <w:szCs w:val="24"/>
    </w:rPr>
  </w:style>
  <w:style w:type="paragraph" w:customStyle="1" w:styleId="tablebody">
    <w:name w:val="table_body"/>
    <w:basedOn w:val="Normal"/>
    <w:rsid w:val="004A487E"/>
    <w:pPr>
      <w:overflowPunct w:val="0"/>
      <w:autoSpaceDE w:val="0"/>
      <w:autoSpaceDN w:val="0"/>
      <w:adjustRightInd w:val="0"/>
      <w:spacing w:after="0" w:line="160" w:lineRule="exact"/>
      <w:textAlignment w:val="baseline"/>
    </w:pPr>
    <w:rPr>
      <w:rFonts w:ascii="Antiqua" w:eastAsia="Times New Roman" w:hAnsi="Antiqua"/>
      <w:sz w:val="14"/>
      <w:szCs w:val="20"/>
    </w:rPr>
  </w:style>
  <w:style w:type="paragraph" w:customStyle="1" w:styleId="msotagline">
    <w:name w:val="msotaglin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4A487E"/>
    <w:pPr>
      <w:overflowPunct w:val="0"/>
      <w:autoSpaceDE w:val="0"/>
      <w:autoSpaceDN w:val="0"/>
      <w:adjustRightInd w:val="0"/>
      <w:spacing w:after="0" w:line="220" w:lineRule="exact"/>
      <w:ind w:left="284" w:hanging="284"/>
      <w:textAlignment w:val="baseline"/>
    </w:pPr>
    <w:rPr>
      <w:rFonts w:ascii="Times New Roman" w:eastAsia="Times New Roman" w:hAnsi="Times New Roman"/>
      <w:sz w:val="20"/>
      <w:szCs w:val="20"/>
    </w:rPr>
  </w:style>
  <w:style w:type="paragraph" w:customStyle="1" w:styleId="Smallsize">
    <w:name w:val="Small size"/>
    <w:basedOn w:val="Normal"/>
    <w:rsid w:val="004A487E"/>
    <w:pPr>
      <w:overflowPunct w:val="0"/>
      <w:autoSpaceDE w:val="0"/>
      <w:autoSpaceDN w:val="0"/>
      <w:adjustRightInd w:val="0"/>
      <w:spacing w:after="0" w:line="220" w:lineRule="exact"/>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4A487E"/>
  </w:style>
  <w:style w:type="paragraph" w:customStyle="1" w:styleId="Tablerule">
    <w:name w:val="Table rule"/>
    <w:basedOn w:val="Smallsize"/>
    <w:next w:val="Tabletext"/>
    <w:rsid w:val="004A487E"/>
    <w:pPr>
      <w:spacing w:after="40" w:line="40" w:lineRule="exact"/>
      <w:jc w:val="left"/>
    </w:pPr>
  </w:style>
  <w:style w:type="paragraph" w:customStyle="1" w:styleId="Tabletext">
    <w:name w:val="Table text"/>
    <w:basedOn w:val="Smallsize"/>
    <w:uiPriority w:val="99"/>
    <w:rsid w:val="004A487E"/>
    <w:pPr>
      <w:jc w:val="left"/>
    </w:pPr>
  </w:style>
  <w:style w:type="paragraph" w:customStyle="1" w:styleId="TextIndent">
    <w:name w:val="Text Indent"/>
    <w:rsid w:val="004A487E"/>
    <w:pPr>
      <w:ind w:firstLine="302"/>
    </w:pPr>
    <w:rPr>
      <w:rFonts w:ascii="Times New Roman" w:eastAsia="Times New Roman" w:hAnsi="Times New Roman"/>
    </w:rPr>
  </w:style>
  <w:style w:type="paragraph" w:customStyle="1" w:styleId="Appendix1">
    <w:name w:val="Appendix 1"/>
    <w:basedOn w:val="Normal"/>
    <w:next w:val="Normal"/>
    <w:rsid w:val="004A487E"/>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4A487E"/>
    <w:pPr>
      <w:tabs>
        <w:tab w:val="clear" w:pos="1080"/>
        <w:tab w:val="left" w:pos="432"/>
      </w:tabs>
      <w:ind w:left="0" w:firstLine="0"/>
      <w:outlineLvl w:val="1"/>
    </w:pPr>
    <w:rPr>
      <w:i/>
    </w:rPr>
  </w:style>
  <w:style w:type="paragraph" w:customStyle="1" w:styleId="Appendix3">
    <w:name w:val="Appendix 3"/>
    <w:basedOn w:val="Appendix2"/>
    <w:next w:val="Normal"/>
    <w:rsid w:val="004A487E"/>
    <w:pPr>
      <w:tabs>
        <w:tab w:val="clear" w:pos="432"/>
        <w:tab w:val="left" w:pos="288"/>
      </w:tabs>
      <w:outlineLvl w:val="2"/>
    </w:pPr>
    <w:rPr>
      <w:b w:val="0"/>
    </w:rPr>
  </w:style>
  <w:style w:type="paragraph" w:customStyle="1" w:styleId="BodyText0">
    <w:name w:val="Body Text 0"/>
    <w:basedOn w:val="BodyText"/>
    <w:next w:val="BodyText"/>
    <w:rsid w:val="004A487E"/>
    <w:pPr>
      <w:autoSpaceDE w:val="0"/>
      <w:autoSpaceDN w:val="0"/>
      <w:spacing w:line="240" w:lineRule="auto"/>
    </w:pPr>
    <w:rPr>
      <w:rFonts w:ascii="Times New Roman" w:hAnsi="Times New Roman"/>
      <w:sz w:val="20"/>
    </w:rPr>
  </w:style>
  <w:style w:type="paragraph" w:customStyle="1" w:styleId="TableTitle">
    <w:name w:val="Table Title"/>
    <w:basedOn w:val="Normal"/>
    <w:rsid w:val="004A487E"/>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4A487E"/>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4A487E"/>
    <w:pPr>
      <w:widowControl w:val="0"/>
      <w:tabs>
        <w:tab w:val="right" w:pos="5040"/>
      </w:tabs>
      <w:autoSpaceDE w:val="0"/>
      <w:autoSpaceDN w:val="0"/>
      <w:spacing w:after="0" w:line="252" w:lineRule="auto"/>
    </w:pPr>
    <w:rPr>
      <w:rFonts w:ascii="Times New Roman" w:eastAsia="PMingLiU" w:hAnsi="Times New Roman"/>
      <w:sz w:val="20"/>
      <w:szCs w:val="20"/>
    </w:rPr>
  </w:style>
  <w:style w:type="paragraph" w:customStyle="1" w:styleId="AbstractText">
    <w:name w:val="Abstract Text"/>
    <w:basedOn w:val="Default"/>
    <w:next w:val="Default"/>
    <w:uiPriority w:val="99"/>
    <w:rsid w:val="004A487E"/>
    <w:rPr>
      <w:rFonts w:ascii="HFFMP K+ Times New Roman PSMT" w:hAnsi="HFFMP K+ Times New Roman PSMT" w:cs="Times New Roman"/>
      <w:color w:val="auto"/>
    </w:rPr>
  </w:style>
  <w:style w:type="paragraph" w:customStyle="1" w:styleId="CCCLINE">
    <w:name w:val="CCC LINE"/>
    <w:basedOn w:val="Normal"/>
    <w:rsid w:val="004A487E"/>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4A487E"/>
    <w:pPr>
      <w:spacing w:line="240" w:lineRule="auto"/>
      <w:ind w:firstLine="720"/>
    </w:pPr>
    <w:rPr>
      <w:rFonts w:ascii="Times New Roman" w:hAnsi="Times New Roman"/>
      <w:sz w:val="20"/>
      <w:szCs w:val="20"/>
    </w:rPr>
  </w:style>
  <w:style w:type="paragraph" w:customStyle="1" w:styleId="svarticle">
    <w:name w:val="svarticl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4A487E"/>
    <w:pPr>
      <w:spacing w:line="240" w:lineRule="auto"/>
      <w:jc w:val="left"/>
    </w:pPr>
    <w:rPr>
      <w:rFonts w:ascii="Arial" w:hAnsi="Arial"/>
      <w:sz w:val="20"/>
    </w:rPr>
  </w:style>
  <w:style w:type="paragraph" w:customStyle="1" w:styleId="Tabletextheaderrow">
    <w:name w:val="Table text header row"/>
    <w:basedOn w:val="BodyText"/>
    <w:uiPriority w:val="99"/>
    <w:rsid w:val="004A487E"/>
    <w:pPr>
      <w:spacing w:before="120" w:after="80" w:line="240" w:lineRule="auto"/>
      <w:jc w:val="center"/>
    </w:pPr>
    <w:rPr>
      <w:rFonts w:ascii="Arial" w:hAnsi="Arial"/>
      <w:b/>
      <w:sz w:val="20"/>
    </w:rPr>
  </w:style>
  <w:style w:type="paragraph" w:customStyle="1" w:styleId="ReferenceList">
    <w:name w:val="Reference List"/>
    <w:basedOn w:val="BodyText"/>
    <w:uiPriority w:val="99"/>
    <w:rsid w:val="004A487E"/>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4A487E"/>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4A487E"/>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rsid w:val="004A487E"/>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4A487E"/>
    <w:pPr>
      <w:spacing w:beforeLines="50" w:afterLines="50" w:line="240" w:lineRule="auto"/>
    </w:pPr>
    <w:rPr>
      <w:rFonts w:ascii="Times New Roman" w:eastAsia="SimSun" w:hAnsi="Times New Roman"/>
      <w:b/>
      <w:sz w:val="24"/>
      <w:szCs w:val="18"/>
    </w:rPr>
  </w:style>
  <w:style w:type="character" w:customStyle="1" w:styleId="-1CharChar">
    <w:name w:val="标-1 Char Char"/>
    <w:link w:val="-1"/>
    <w:rsid w:val="004A487E"/>
    <w:rPr>
      <w:rFonts w:ascii="Times New Roman" w:eastAsia="SimSun" w:hAnsi="Times New Roman"/>
      <w:b/>
      <w:sz w:val="24"/>
      <w:szCs w:val="18"/>
    </w:rPr>
  </w:style>
  <w:style w:type="paragraph" w:customStyle="1" w:styleId="-10">
    <w:name w:val="正文-1"/>
    <w:basedOn w:val="Normal"/>
    <w:link w:val="-1Char"/>
    <w:rsid w:val="004A487E"/>
    <w:pPr>
      <w:spacing w:after="0" w:line="240" w:lineRule="auto"/>
      <w:ind w:firstLineChars="100" w:firstLine="100"/>
    </w:pPr>
    <w:rPr>
      <w:rFonts w:ascii="Times New Roman" w:eastAsia="SimSun" w:hAnsi="Times New Roman"/>
      <w:sz w:val="21"/>
      <w:szCs w:val="18"/>
    </w:rPr>
  </w:style>
  <w:style w:type="character" w:customStyle="1" w:styleId="-1Char">
    <w:name w:val="正文-1 Char"/>
    <w:link w:val="-10"/>
    <w:rsid w:val="004A487E"/>
    <w:rPr>
      <w:rFonts w:ascii="Times New Roman" w:eastAsia="SimSun" w:hAnsi="Times New Roman"/>
      <w:sz w:val="21"/>
      <w:szCs w:val="18"/>
    </w:rPr>
  </w:style>
  <w:style w:type="paragraph" w:customStyle="1" w:styleId="-11">
    <w:name w:val="参考文献-1"/>
    <w:basedOn w:val="-10"/>
    <w:rsid w:val="004A487E"/>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4A487E"/>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4A487E"/>
    <w:pPr>
      <w:spacing w:line="221" w:lineRule="atLeast"/>
    </w:pPr>
    <w:rPr>
      <w:rFonts w:ascii="Corisande" w:hAnsi="Corisande" w:cs="Times New Roman"/>
      <w:color w:val="auto"/>
    </w:rPr>
  </w:style>
  <w:style w:type="paragraph" w:customStyle="1" w:styleId="Date2">
    <w:name w:val="Date2"/>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4A487E"/>
    <w:pPr>
      <w:spacing w:line="241" w:lineRule="atLeast"/>
    </w:pPr>
    <w:rPr>
      <w:rFonts w:ascii="Corisande" w:hAnsi="Corisande" w:cs="Times New Roman"/>
      <w:color w:val="auto"/>
    </w:rPr>
  </w:style>
  <w:style w:type="paragraph" w:customStyle="1" w:styleId="Style">
    <w:name w:val="Style"/>
    <w:rsid w:val="004A487E"/>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4A487E"/>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4A487E"/>
    <w:pPr>
      <w:tabs>
        <w:tab w:val="left" w:pos="0"/>
      </w:tabs>
      <w:spacing w:before="120" w:after="400" w:line="240" w:lineRule="auto"/>
      <w:ind w:right="11"/>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4A487E"/>
    <w:pPr>
      <w:widowControl w:val="0"/>
      <w:tabs>
        <w:tab w:val="left" w:pos="227"/>
        <w:tab w:val="left" w:pos="567"/>
        <w:tab w:val="left" w:pos="1134"/>
        <w:tab w:val="right" w:pos="4536"/>
      </w:tabs>
      <w:wordWrap w:val="0"/>
      <w:snapToGrid w:val="0"/>
      <w:spacing w:after="0"/>
    </w:pPr>
    <w:rPr>
      <w:rFonts w:ascii="Times New Roman" w:eastAsia="BatangChe" w:hAnsi="Times New Roman"/>
      <w:kern w:val="2"/>
      <w:sz w:val="18"/>
      <w:szCs w:val="20"/>
      <w:lang w:eastAsia="ko-KR"/>
    </w:rPr>
  </w:style>
  <w:style w:type="paragraph" w:customStyle="1" w:styleId="ParaNoInd">
    <w:name w:val="&lt;ParaNoInd&gt;"/>
    <w:basedOn w:val="Normal"/>
    <w:rsid w:val="004A487E"/>
    <w:pPr>
      <w:spacing w:after="0" w:line="200" w:lineRule="exact"/>
    </w:pPr>
    <w:rPr>
      <w:rFonts w:ascii="Times New Roman" w:eastAsia="Times New Roman" w:hAnsi="Times New Roman"/>
      <w:sz w:val="16"/>
      <w:szCs w:val="20"/>
    </w:rPr>
  </w:style>
  <w:style w:type="paragraph" w:customStyle="1" w:styleId="Els-1storder-head">
    <w:name w:val="Els-1storder-head"/>
    <w:next w:val="Els-body-text"/>
    <w:link w:val="Els-1storder-headChar"/>
    <w:rsid w:val="004A487E"/>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4A487E"/>
    <w:pPr>
      <w:keepNext/>
      <w:spacing w:line="240" w:lineRule="exact"/>
      <w:ind w:firstLine="238"/>
    </w:pPr>
    <w:rPr>
      <w:rFonts w:ascii="Times New Roman" w:eastAsia="Times New Roman" w:hAnsi="Times New Roman"/>
    </w:rPr>
  </w:style>
  <w:style w:type="character" w:customStyle="1" w:styleId="Els-1storder-headChar">
    <w:name w:val="Els-1storder-head Char"/>
    <w:link w:val="Els-1storder-head"/>
    <w:rsid w:val="004A487E"/>
    <w:rPr>
      <w:rFonts w:ascii="Times New Roman" w:eastAsia="Times New Roman" w:hAnsi="Times New Roman"/>
      <w:b/>
    </w:rPr>
  </w:style>
  <w:style w:type="paragraph" w:customStyle="1" w:styleId="Els-2ndorder-head">
    <w:name w:val="Els-2ndorder-head"/>
    <w:next w:val="Els-body-text"/>
    <w:rsid w:val="004A487E"/>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4A487E"/>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rsid w:val="004A487E"/>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4A487E"/>
    <w:pPr>
      <w:autoSpaceDE w:val="0"/>
      <w:autoSpaceDN w:val="0"/>
      <w:adjustRightInd w:val="0"/>
      <w:spacing w:line="360" w:lineRule="auto"/>
      <w:ind w:left="720" w:firstLine="720"/>
      <w:contextualSpacing/>
    </w:pPr>
    <w:rPr>
      <w:rFonts w:ascii="Times New Roman" w:eastAsia="Times New Roman" w:hAnsi="Times New Roman"/>
      <w:bCs/>
      <w:sz w:val="24"/>
      <w:szCs w:val="24"/>
    </w:rPr>
  </w:style>
  <w:style w:type="paragraph" w:customStyle="1" w:styleId="Title1">
    <w:name w:val="Title1"/>
    <w:basedOn w:val="Normal"/>
    <w:rsid w:val="004A487E"/>
    <w:pPr>
      <w:autoSpaceDE w:val="0"/>
      <w:autoSpaceDN w:val="0"/>
      <w:adjustRightInd w:val="0"/>
      <w:spacing w:before="100" w:beforeAutospacing="1" w:after="100" w:afterAutospacing="1" w:line="240" w:lineRule="auto"/>
      <w:ind w:firstLine="720"/>
    </w:pPr>
    <w:rPr>
      <w:rFonts w:ascii="Times New Roman" w:eastAsia="Times New Roman" w:hAnsi="Times New Roman"/>
      <w:bCs/>
      <w:sz w:val="24"/>
      <w:szCs w:val="24"/>
    </w:rPr>
  </w:style>
  <w:style w:type="paragraph" w:customStyle="1" w:styleId="BlankHeading">
    <w:name w:val="Blank Heading"/>
    <w:basedOn w:val="Normal"/>
    <w:next w:val="NormalIndent"/>
    <w:rsid w:val="004A487E"/>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4A487E"/>
    <w:pPr>
      <w:spacing w:before="480" w:after="240"/>
      <w:jc w:val="both"/>
    </w:pPr>
    <w:rPr>
      <w:rFonts w:ascii="Times New Roman" w:hAnsi="Times New Roman"/>
      <w:b/>
      <w:szCs w:val="22"/>
    </w:rPr>
  </w:style>
  <w:style w:type="character" w:customStyle="1" w:styleId="AuthorNameChar">
    <w:name w:val="Author Name Char"/>
    <w:link w:val="AuthorName"/>
    <w:rsid w:val="004A487E"/>
    <w:rPr>
      <w:rFonts w:ascii="Times New Roman" w:hAnsi="Times New Roman"/>
      <w:b/>
      <w:sz w:val="24"/>
      <w:szCs w:val="22"/>
    </w:rPr>
  </w:style>
  <w:style w:type="paragraph" w:customStyle="1" w:styleId="SectionHeadings">
    <w:name w:val="Section Headings"/>
    <w:basedOn w:val="Normal"/>
    <w:link w:val="SectionHeadingsChar"/>
    <w:qFormat/>
    <w:rsid w:val="004A487E"/>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4A487E"/>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4A487E"/>
    <w:pPr>
      <w:tabs>
        <w:tab w:val="center" w:pos="4540"/>
        <w:tab w:val="right" w:pos="9080"/>
      </w:tabs>
      <w:spacing w:before="240" w:after="240" w:line="240" w:lineRule="auto"/>
    </w:pPr>
    <w:rPr>
      <w:rFonts w:ascii="Times New Roman" w:eastAsia="PMingLiU" w:hAnsi="Times New Roman"/>
      <w:sz w:val="24"/>
      <w:lang w:eastAsia="zh-TW"/>
    </w:rPr>
  </w:style>
  <w:style w:type="character" w:customStyle="1" w:styleId="MTDisplayEquationChar">
    <w:name w:val="MTDisplayEquation Char"/>
    <w:link w:val="MTDisplayEquation"/>
    <w:rsid w:val="004A487E"/>
    <w:rPr>
      <w:rFonts w:ascii="Times New Roman" w:eastAsia="PMingLiU" w:hAnsi="Times New Roman"/>
      <w:sz w:val="24"/>
      <w:szCs w:val="22"/>
      <w:lang w:eastAsia="zh-TW"/>
    </w:rPr>
  </w:style>
  <w:style w:type="paragraph" w:customStyle="1" w:styleId="MathematicaCellInput">
    <w:name w:val="MathematicaCellInput"/>
    <w:rsid w:val="004A487E"/>
    <w:pPr>
      <w:autoSpaceDE w:val="0"/>
      <w:autoSpaceDN w:val="0"/>
      <w:adjustRightInd w:val="0"/>
    </w:pPr>
    <w:rPr>
      <w:rFonts w:ascii="Times" w:hAnsi="Times" w:cs="Times"/>
      <w:b/>
      <w:bCs/>
      <w:sz w:val="24"/>
      <w:szCs w:val="24"/>
    </w:rPr>
  </w:style>
  <w:style w:type="paragraph" w:customStyle="1" w:styleId="refname">
    <w:name w:val="refnam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4A487E"/>
    <w:pPr>
      <w:keepNext/>
      <w:keepLines/>
      <w:tabs>
        <w:tab w:val="left" w:pos="454"/>
      </w:tabs>
      <w:suppressAutoHyphens/>
      <w:spacing w:before="520" w:after="280" w:line="240" w:lineRule="auto"/>
    </w:pPr>
    <w:rPr>
      <w:rFonts w:ascii="Times" w:eastAsia="Malgun Gothic" w:hAnsi="Times"/>
      <w:b/>
      <w:sz w:val="24"/>
      <w:szCs w:val="20"/>
    </w:rPr>
  </w:style>
  <w:style w:type="paragraph" w:customStyle="1" w:styleId="p1a">
    <w:name w:val="p1a"/>
    <w:basedOn w:val="Normal"/>
    <w:next w:val="Normal"/>
    <w:link w:val="p1aZchn"/>
    <w:rsid w:val="004A487E"/>
    <w:pPr>
      <w:spacing w:after="0" w:line="240" w:lineRule="auto"/>
    </w:pPr>
    <w:rPr>
      <w:rFonts w:ascii="Times" w:eastAsia="Malgun Gothic" w:hAnsi="Times"/>
      <w:sz w:val="20"/>
      <w:szCs w:val="20"/>
    </w:rPr>
  </w:style>
  <w:style w:type="character" w:customStyle="1" w:styleId="p1aZchn">
    <w:name w:val="p1a Zchn"/>
    <w:link w:val="p1a"/>
    <w:rsid w:val="004A487E"/>
    <w:rPr>
      <w:rFonts w:ascii="Times" w:eastAsia="Malgun Gothic" w:hAnsi="Times"/>
    </w:rPr>
  </w:style>
  <w:style w:type="paragraph" w:customStyle="1" w:styleId="heading20">
    <w:name w:val="heading2"/>
    <w:basedOn w:val="Normal"/>
    <w:next w:val="p1a"/>
    <w:rsid w:val="004A487E"/>
    <w:pPr>
      <w:keepNext/>
      <w:keepLines/>
      <w:tabs>
        <w:tab w:val="left" w:pos="510"/>
      </w:tabs>
      <w:suppressAutoHyphens/>
      <w:spacing w:before="440" w:after="220" w:line="240" w:lineRule="auto"/>
    </w:pPr>
    <w:rPr>
      <w:rFonts w:ascii="Times" w:eastAsia="Malgun Gothic" w:hAnsi="Times"/>
      <w:b/>
      <w:sz w:val="20"/>
      <w:szCs w:val="20"/>
    </w:rPr>
  </w:style>
  <w:style w:type="paragraph" w:customStyle="1" w:styleId="reference0">
    <w:name w:val="reference"/>
    <w:basedOn w:val="Normal"/>
    <w:rsid w:val="004A487E"/>
    <w:pPr>
      <w:spacing w:after="0" w:line="240" w:lineRule="auto"/>
      <w:ind w:left="227" w:hanging="227"/>
    </w:pPr>
    <w:rPr>
      <w:rFonts w:ascii="Times" w:eastAsia="Malgun Gothic" w:hAnsi="Times"/>
      <w:sz w:val="18"/>
      <w:szCs w:val="20"/>
    </w:rPr>
  </w:style>
  <w:style w:type="paragraph" w:customStyle="1" w:styleId="af0">
    <w:name w:val="바탕글"/>
    <w:basedOn w:val="Normal"/>
    <w:rsid w:val="004A487E"/>
    <w:pPr>
      <w:widowControl w:val="0"/>
      <w:shd w:val="clear" w:color="auto" w:fill="FFFFFF"/>
      <w:wordWrap w:val="0"/>
      <w:autoSpaceDE w:val="0"/>
      <w:autoSpaceDN w:val="0"/>
      <w:spacing w:after="0" w:line="384" w:lineRule="auto"/>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4A487E"/>
    <w:pPr>
      <w:widowControl w:val="0"/>
      <w:tabs>
        <w:tab w:val="left" w:pos="400"/>
      </w:tabs>
      <w:snapToGrid w:val="0"/>
      <w:spacing w:after="0" w:line="245" w:lineRule="auto"/>
    </w:pPr>
    <w:rPr>
      <w:rFonts w:ascii="Times New Roman" w:eastAsia="MS Mincho" w:hAnsi="Times New Roman"/>
      <w:kern w:val="2"/>
      <w:sz w:val="20"/>
      <w:szCs w:val="20"/>
      <w:lang w:eastAsia="ja-JP"/>
    </w:rPr>
  </w:style>
  <w:style w:type="character" w:customStyle="1" w:styleId="bodyChar">
    <w:name w:val="body Char"/>
    <w:link w:val="body"/>
    <w:rsid w:val="004A487E"/>
    <w:rPr>
      <w:rFonts w:ascii="Times New Roman" w:eastAsia="MS Mincho" w:hAnsi="Times New Roman"/>
      <w:kern w:val="2"/>
      <w:lang w:eastAsia="ja-JP"/>
    </w:rPr>
  </w:style>
  <w:style w:type="paragraph" w:customStyle="1" w:styleId="figurelegend">
    <w:name w:val="figure legend"/>
    <w:basedOn w:val="Normal"/>
    <w:next w:val="Normal"/>
    <w:link w:val="figurelegendChar"/>
    <w:rsid w:val="004A487E"/>
    <w:pPr>
      <w:keepNext/>
      <w:keepLines/>
      <w:spacing w:before="120" w:after="240" w:line="240" w:lineRule="auto"/>
    </w:pPr>
    <w:rPr>
      <w:rFonts w:ascii="Times" w:eastAsia="Batang" w:hAnsi="Times"/>
      <w:sz w:val="18"/>
      <w:szCs w:val="20"/>
      <w:lang w:eastAsia="ko-KR"/>
    </w:rPr>
  </w:style>
  <w:style w:type="character" w:customStyle="1" w:styleId="figurelegendChar">
    <w:name w:val="figure legend Char"/>
    <w:link w:val="figurelegend"/>
    <w:rsid w:val="004A487E"/>
    <w:rPr>
      <w:rFonts w:ascii="Times" w:eastAsia="Batang" w:hAnsi="Times"/>
      <w:sz w:val="18"/>
      <w:lang w:eastAsia="ko-KR"/>
    </w:rPr>
  </w:style>
  <w:style w:type="paragraph" w:customStyle="1" w:styleId="referenceitem">
    <w:name w:val="referenceitem"/>
    <w:basedOn w:val="Normal"/>
    <w:rsid w:val="004A487E"/>
    <w:pPr>
      <w:spacing w:after="0" w:line="240" w:lineRule="auto"/>
      <w:ind w:left="227" w:hanging="227"/>
    </w:pPr>
    <w:rPr>
      <w:rFonts w:ascii="Times" w:eastAsia="Batang" w:hAnsi="Times"/>
      <w:sz w:val="18"/>
      <w:szCs w:val="20"/>
      <w:lang w:eastAsia="ko-KR"/>
    </w:rPr>
  </w:style>
  <w:style w:type="paragraph" w:customStyle="1" w:styleId="SectionHeading">
    <w:name w:val="SectionHeading"/>
    <w:basedOn w:val="Normal"/>
    <w:rsid w:val="004A487E"/>
    <w:pPr>
      <w:keepNext/>
      <w:keepLines/>
      <w:spacing w:before="200" w:line="240" w:lineRule="auto"/>
    </w:pPr>
    <w:rPr>
      <w:rFonts w:ascii="Times New Roman" w:eastAsia="MS Mincho" w:hAnsi="Times New Roman"/>
      <w:kern w:val="28"/>
      <w:lang w:eastAsia="ja-JP"/>
    </w:rPr>
  </w:style>
  <w:style w:type="paragraph" w:customStyle="1" w:styleId="ReferenceHeading0">
    <w:name w:val="Reference Heading"/>
    <w:basedOn w:val="Normal"/>
    <w:next w:val="Normal"/>
    <w:rsid w:val="004A487E"/>
    <w:pPr>
      <w:keepNext/>
      <w:spacing w:after="0" w:line="240" w:lineRule="auto"/>
      <w:ind w:left="235" w:hangingChars="117" w:hanging="235"/>
    </w:pPr>
    <w:rPr>
      <w:rFonts w:ascii="Times New Roman" w:eastAsia="MS Mincho" w:hAnsi="Times New Roman"/>
      <w:b/>
      <w:bCs/>
      <w:kern w:val="28"/>
      <w:sz w:val="20"/>
      <w:szCs w:val="20"/>
      <w:lang w:eastAsia="ja-JP"/>
    </w:rPr>
  </w:style>
  <w:style w:type="paragraph" w:customStyle="1" w:styleId="maintext">
    <w:name w:val="maintext"/>
    <w:basedOn w:val="Normal"/>
    <w:rsid w:val="004A487E"/>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4A487E"/>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4A487E"/>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4A487E"/>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4A487E"/>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uiPriority w:val="99"/>
    <w:rsid w:val="004A487E"/>
    <w:rPr>
      <w:rFonts w:ascii="Arial" w:eastAsia="Times New Roman" w:hAnsi="Arial" w:cs="Mangal"/>
      <w:vanish/>
      <w:sz w:val="16"/>
      <w:szCs w:val="16"/>
    </w:rPr>
  </w:style>
  <w:style w:type="paragraph" w:customStyle="1" w:styleId="abstract0">
    <w:name w:val="abstract"/>
    <w:basedOn w:val="Normal"/>
    <w:rsid w:val="004A487E"/>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4A487E"/>
    <w:pPr>
      <w:spacing w:line="480" w:lineRule="auto"/>
    </w:pPr>
    <w:rPr>
      <w:rFonts w:ascii="Times New Roman" w:hAnsi="Times New Roman" w:cs="Mangal"/>
      <w:color w:val="000000"/>
    </w:rPr>
  </w:style>
  <w:style w:type="paragraph" w:customStyle="1" w:styleId="Avinash">
    <w:name w:val="Avinash"/>
    <w:qFormat/>
    <w:rsid w:val="004A487E"/>
    <w:pPr>
      <w:tabs>
        <w:tab w:val="left" w:pos="2445"/>
      </w:tabs>
    </w:pPr>
    <w:rPr>
      <w:rFonts w:ascii="Times New Roman" w:eastAsia="Times New Roman" w:hAnsi="Times New Roman"/>
    </w:rPr>
  </w:style>
  <w:style w:type="paragraph" w:customStyle="1" w:styleId="style13">
    <w:name w:val="style13"/>
    <w:basedOn w:val="Normal"/>
    <w:rsid w:val="004A487E"/>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4A487E"/>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4A487E"/>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4A487E"/>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4A487E"/>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4A487E"/>
    <w:pPr>
      <w:spacing w:beforeLines="100" w:afterLines="50" w:line="240" w:lineRule="auto"/>
    </w:pPr>
    <w:rPr>
      <w:rFonts w:ascii="Times New Roman" w:eastAsia="SimSun" w:hAnsi="Times New Roman"/>
      <w:b/>
      <w:bCs/>
      <w:iCs/>
      <w:sz w:val="24"/>
      <w:szCs w:val="24"/>
    </w:rPr>
  </w:style>
  <w:style w:type="character" w:customStyle="1" w:styleId="D-AbstractChar">
    <w:name w:val="D-Abstract Char"/>
    <w:link w:val="D-Abstract"/>
    <w:rsid w:val="004A487E"/>
    <w:rPr>
      <w:rFonts w:ascii="Times New Roman" w:eastAsia="SimSun" w:hAnsi="Times New Roman"/>
      <w:b/>
      <w:bCs/>
      <w:iCs/>
      <w:sz w:val="24"/>
      <w:szCs w:val="24"/>
    </w:rPr>
  </w:style>
  <w:style w:type="paragraph" w:customStyle="1" w:styleId="NormalWebCharChar">
    <w:name w:val="Normal (Web) Char Char"/>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4A487E"/>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4A487E"/>
    <w:pPr>
      <w:spacing w:after="0"/>
      <w:ind w:left="607" w:hanging="607"/>
    </w:pPr>
    <w:rPr>
      <w:sz w:val="24"/>
    </w:rPr>
  </w:style>
  <w:style w:type="paragraph" w:customStyle="1" w:styleId="summarytext">
    <w:name w:val="summary_text"/>
    <w:basedOn w:val="Normal"/>
    <w:rsid w:val="004A487E"/>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4A487E"/>
    <w:pPr>
      <w:spacing w:after="120"/>
    </w:pPr>
    <w:rPr>
      <w:b/>
      <w:bCs/>
      <w:sz w:val="28"/>
      <w:szCs w:val="28"/>
    </w:rPr>
  </w:style>
  <w:style w:type="paragraph" w:customStyle="1" w:styleId="IJARCSAbstract">
    <w:name w:val="IJARCS Abstract"/>
    <w:basedOn w:val="Normal"/>
    <w:rsid w:val="004A487E"/>
    <w:pPr>
      <w:pBdr>
        <w:top w:val="single" w:sz="4" w:space="1" w:color="333333"/>
        <w:bottom w:val="single" w:sz="4" w:space="1" w:color="333333"/>
      </w:pBdr>
      <w:adjustRightInd w:val="0"/>
      <w:snapToGrid w:val="0"/>
    </w:pPr>
    <w:rPr>
      <w:b/>
      <w:i/>
      <w:sz w:val="18"/>
      <w:szCs w:val="24"/>
    </w:rPr>
  </w:style>
  <w:style w:type="paragraph" w:customStyle="1" w:styleId="MYSTYLE1">
    <w:name w:val="MY STYLE 1"/>
    <w:basedOn w:val="Normal"/>
    <w:uiPriority w:val="99"/>
    <w:rsid w:val="004A487E"/>
    <w:pPr>
      <w:spacing w:line="360" w:lineRule="auto"/>
      <w:jc w:val="right"/>
    </w:pPr>
    <w:rPr>
      <w:b/>
      <w:bCs/>
      <w:caps/>
      <w:sz w:val="32"/>
      <w:szCs w:val="32"/>
    </w:rPr>
  </w:style>
  <w:style w:type="paragraph" w:customStyle="1" w:styleId="UfumaFigureTable">
    <w:name w:val="Ufuma Figure/Table"/>
    <w:basedOn w:val="Normal"/>
    <w:qFormat/>
    <w:rsid w:val="004A487E"/>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4A487E"/>
    <w:pPr>
      <w:ind w:leftChars="400" w:left="800"/>
    </w:pPr>
  </w:style>
  <w:style w:type="paragraph" w:customStyle="1" w:styleId="ListParagraph3">
    <w:name w:val="List Paragraph3"/>
    <w:basedOn w:val="Normal"/>
    <w:uiPriority w:val="34"/>
    <w:qFormat/>
    <w:rsid w:val="004A487E"/>
    <w:pPr>
      <w:ind w:left="720"/>
      <w:contextualSpacing/>
      <w:jc w:val="left"/>
    </w:pPr>
  </w:style>
  <w:style w:type="paragraph" w:customStyle="1" w:styleId="ListParagraph4">
    <w:name w:val="List Paragraph4"/>
    <w:basedOn w:val="Normal"/>
    <w:uiPriority w:val="34"/>
    <w:qFormat/>
    <w:rsid w:val="004A487E"/>
    <w:pPr>
      <w:ind w:left="720"/>
      <w:contextualSpacing/>
      <w:jc w:val="left"/>
    </w:pPr>
  </w:style>
  <w:style w:type="paragraph" w:customStyle="1" w:styleId="NoSpacing2">
    <w:name w:val="No Spacing2"/>
    <w:uiPriority w:val="1"/>
    <w:qFormat/>
    <w:rsid w:val="004A487E"/>
    <w:pPr>
      <w:spacing w:after="0" w:line="240" w:lineRule="auto"/>
    </w:pPr>
    <w:rPr>
      <w:sz w:val="22"/>
      <w:szCs w:val="22"/>
      <w:lang w:eastAsia="en-US"/>
    </w:rPr>
  </w:style>
  <w:style w:type="paragraph" w:customStyle="1" w:styleId="Bodytext8">
    <w:name w:val="Body text (8)"/>
    <w:basedOn w:val="Normal"/>
    <w:link w:val="Bodytext80"/>
    <w:rsid w:val="004A487E"/>
    <w:pPr>
      <w:widowControl w:val="0"/>
      <w:shd w:val="clear" w:color="auto" w:fill="FFFFFF"/>
      <w:spacing w:after="0" w:line="0" w:lineRule="atLeast"/>
      <w:ind w:hanging="431"/>
      <w:jc w:val="left"/>
    </w:pPr>
    <w:rPr>
      <w:rFonts w:eastAsia="SimSun" w:cs="Calibri"/>
      <w:sz w:val="15"/>
      <w:szCs w:val="15"/>
      <w:lang w:eastAsia="zh-CN"/>
    </w:rPr>
  </w:style>
  <w:style w:type="character" w:customStyle="1" w:styleId="Bodytext80">
    <w:name w:val="Body text (8)_"/>
    <w:basedOn w:val="DefaultParagraphFont"/>
    <w:link w:val="Bodytext8"/>
    <w:rsid w:val="004A487E"/>
    <w:rPr>
      <w:sz w:val="15"/>
      <w:szCs w:val="15"/>
      <w:shd w:val="clear" w:color="auto" w:fill="FFFFFF"/>
    </w:rPr>
  </w:style>
  <w:style w:type="character" w:customStyle="1" w:styleId="mw-headline">
    <w:name w:val="mw-headline"/>
    <w:rsid w:val="004A487E"/>
    <w:rPr>
      <w:rFonts w:cs="Times New Roman"/>
    </w:rPr>
  </w:style>
  <w:style w:type="character" w:customStyle="1" w:styleId="kw4">
    <w:name w:val="kw4"/>
    <w:uiPriority w:val="99"/>
    <w:rsid w:val="004A487E"/>
    <w:rPr>
      <w:rFonts w:cs="Times New Roman"/>
    </w:rPr>
  </w:style>
  <w:style w:type="character" w:customStyle="1" w:styleId="br0">
    <w:name w:val="br0"/>
    <w:uiPriority w:val="99"/>
    <w:rsid w:val="004A487E"/>
    <w:rPr>
      <w:rFonts w:cs="Times New Roman"/>
    </w:rPr>
  </w:style>
  <w:style w:type="character" w:customStyle="1" w:styleId="kw1">
    <w:name w:val="kw1"/>
    <w:uiPriority w:val="99"/>
    <w:rsid w:val="004A487E"/>
    <w:rPr>
      <w:rFonts w:cs="Times New Roman"/>
    </w:rPr>
  </w:style>
  <w:style w:type="character" w:customStyle="1" w:styleId="kw3">
    <w:name w:val="kw3"/>
    <w:uiPriority w:val="99"/>
    <w:rsid w:val="004A487E"/>
    <w:rPr>
      <w:rFonts w:cs="Times New Roman"/>
    </w:rPr>
  </w:style>
  <w:style w:type="character" w:customStyle="1" w:styleId="me1">
    <w:name w:val="me1"/>
    <w:uiPriority w:val="99"/>
    <w:rsid w:val="004A487E"/>
    <w:rPr>
      <w:rFonts w:cs="Times New Roman"/>
    </w:rPr>
  </w:style>
  <w:style w:type="character" w:customStyle="1" w:styleId="sy0">
    <w:name w:val="sy0"/>
    <w:uiPriority w:val="99"/>
    <w:rsid w:val="004A487E"/>
    <w:rPr>
      <w:rFonts w:cs="Times New Roman"/>
    </w:rPr>
  </w:style>
  <w:style w:type="character" w:customStyle="1" w:styleId="co1">
    <w:name w:val="co1"/>
    <w:rsid w:val="004A487E"/>
    <w:rPr>
      <w:rFonts w:cs="Times New Roman"/>
    </w:rPr>
  </w:style>
  <w:style w:type="character" w:customStyle="1" w:styleId="citation">
    <w:name w:val="citation"/>
    <w:rsid w:val="004A487E"/>
    <w:rPr>
      <w:rFonts w:cs="Times New Roman"/>
    </w:rPr>
  </w:style>
  <w:style w:type="character" w:customStyle="1" w:styleId="apple-converted-space">
    <w:name w:val="apple-converted-space"/>
    <w:rsid w:val="004A487E"/>
    <w:rPr>
      <w:rFonts w:cs="Times New Roman"/>
    </w:rPr>
  </w:style>
  <w:style w:type="character" w:customStyle="1" w:styleId="apple-style-span">
    <w:name w:val="apple-style-span"/>
    <w:rsid w:val="004A487E"/>
    <w:rPr>
      <w:rFonts w:cs="Times New Roman"/>
    </w:rPr>
  </w:style>
  <w:style w:type="character" w:customStyle="1" w:styleId="hit">
    <w:name w:val="hit"/>
    <w:rsid w:val="004A487E"/>
    <w:rPr>
      <w:rFonts w:cs="Times New Roman"/>
      <w:shd w:val="clear" w:color="auto" w:fill="FFFF99"/>
    </w:rPr>
  </w:style>
  <w:style w:type="character" w:customStyle="1" w:styleId="hit1">
    <w:name w:val="hit1"/>
    <w:uiPriority w:val="99"/>
    <w:rsid w:val="004A487E"/>
    <w:rPr>
      <w:rFonts w:cs="Times New Roman"/>
      <w:color w:val="5C5C5C"/>
      <w:sz w:val="19"/>
      <w:szCs w:val="19"/>
      <w:shd w:val="clear" w:color="auto" w:fill="FFFFDD"/>
    </w:rPr>
  </w:style>
  <w:style w:type="character" w:customStyle="1" w:styleId="z3988">
    <w:name w:val="z3988"/>
    <w:rsid w:val="004A487E"/>
    <w:rPr>
      <w:rFonts w:cs="Times New Roman"/>
    </w:rPr>
  </w:style>
  <w:style w:type="character" w:customStyle="1" w:styleId="citationbook">
    <w:name w:val="citation book"/>
    <w:uiPriority w:val="99"/>
    <w:rsid w:val="004A487E"/>
    <w:rPr>
      <w:rFonts w:cs="Times New Roman"/>
    </w:rPr>
  </w:style>
  <w:style w:type="character" w:customStyle="1" w:styleId="snippet">
    <w:name w:val="snippet"/>
    <w:rsid w:val="004A487E"/>
    <w:rPr>
      <w:rFonts w:cs="Times New Roman"/>
    </w:rPr>
  </w:style>
  <w:style w:type="character" w:customStyle="1" w:styleId="A10">
    <w:name w:val="A1"/>
    <w:uiPriority w:val="99"/>
    <w:rsid w:val="004A487E"/>
    <w:rPr>
      <w:color w:val="000000"/>
      <w:sz w:val="17"/>
    </w:rPr>
  </w:style>
  <w:style w:type="character" w:customStyle="1" w:styleId="Date1">
    <w:name w:val="Date1"/>
    <w:uiPriority w:val="99"/>
    <w:rsid w:val="004A487E"/>
    <w:rPr>
      <w:rFonts w:cs="Times New Roman"/>
      <w:i/>
      <w:iCs/>
      <w:color w:val="666666"/>
    </w:rPr>
  </w:style>
  <w:style w:type="character" w:customStyle="1" w:styleId="st1">
    <w:name w:val="st1"/>
    <w:uiPriority w:val="99"/>
    <w:rsid w:val="004A487E"/>
  </w:style>
  <w:style w:type="character" w:customStyle="1" w:styleId="highlight">
    <w:name w:val="highlight"/>
    <w:uiPriority w:val="99"/>
    <w:rsid w:val="004A487E"/>
    <w:rPr>
      <w:rFonts w:cs="Times New Roman"/>
    </w:rPr>
  </w:style>
  <w:style w:type="character" w:customStyle="1" w:styleId="style11">
    <w:name w:val="style11"/>
    <w:rsid w:val="004A487E"/>
    <w:rPr>
      <w:b/>
      <w:bCs/>
      <w:color w:val="660000"/>
    </w:rPr>
  </w:style>
  <w:style w:type="character" w:customStyle="1" w:styleId="uri">
    <w:name w:val="uri"/>
    <w:basedOn w:val="DefaultParagraphFont"/>
    <w:rsid w:val="004A487E"/>
  </w:style>
  <w:style w:type="character" w:customStyle="1" w:styleId="keyword">
    <w:name w:val="keyword"/>
    <w:basedOn w:val="DefaultParagraphFont"/>
    <w:rsid w:val="004A487E"/>
  </w:style>
  <w:style w:type="character" w:customStyle="1" w:styleId="hps">
    <w:name w:val="hps"/>
    <w:basedOn w:val="DefaultParagraphFont"/>
    <w:rsid w:val="004A487E"/>
  </w:style>
  <w:style w:type="character" w:customStyle="1" w:styleId="d">
    <w:name w:val="d"/>
    <w:basedOn w:val="DefaultParagraphFont"/>
    <w:rsid w:val="004A487E"/>
  </w:style>
  <w:style w:type="character" w:customStyle="1" w:styleId="af1">
    <w:name w:val="a"/>
    <w:basedOn w:val="DefaultParagraphFont"/>
    <w:rsid w:val="004A487E"/>
  </w:style>
  <w:style w:type="character" w:customStyle="1" w:styleId="c">
    <w:name w:val="c"/>
    <w:basedOn w:val="DefaultParagraphFont"/>
    <w:rsid w:val="004A487E"/>
  </w:style>
  <w:style w:type="character" w:customStyle="1" w:styleId="label1">
    <w:name w:val="label1"/>
    <w:basedOn w:val="DefaultParagraphFont"/>
    <w:rsid w:val="004A487E"/>
  </w:style>
  <w:style w:type="character" w:customStyle="1" w:styleId="pagination">
    <w:name w:val="pagination"/>
    <w:basedOn w:val="DefaultParagraphFont"/>
    <w:rsid w:val="004A487E"/>
  </w:style>
  <w:style w:type="character" w:customStyle="1" w:styleId="spelle">
    <w:name w:val="spelle"/>
    <w:basedOn w:val="DefaultParagraphFont"/>
    <w:rsid w:val="004A487E"/>
  </w:style>
  <w:style w:type="character" w:customStyle="1" w:styleId="WW8Num16z0">
    <w:name w:val="WW8Num16z0"/>
    <w:rsid w:val="004A487E"/>
    <w:rPr>
      <w:rFonts w:ascii="Times New Roman" w:hAnsi="Times New Roman" w:cs="Times New Roman"/>
      <w:color w:val="auto"/>
      <w:sz w:val="16"/>
      <w:szCs w:val="16"/>
    </w:rPr>
  </w:style>
  <w:style w:type="character" w:customStyle="1" w:styleId="PlaceholderText1">
    <w:name w:val="Placeholder Text1"/>
    <w:uiPriority w:val="99"/>
    <w:semiHidden/>
    <w:rsid w:val="004A487E"/>
    <w:rPr>
      <w:color w:val="808080"/>
    </w:rPr>
  </w:style>
  <w:style w:type="character" w:customStyle="1" w:styleId="yiv1033228379apple-style-span">
    <w:name w:val="yiv1033228379apple-style-span"/>
    <w:basedOn w:val="DefaultParagraphFont"/>
    <w:rsid w:val="004A487E"/>
  </w:style>
  <w:style w:type="character" w:customStyle="1" w:styleId="HeaderChar1">
    <w:name w:val="Header Char1"/>
    <w:rsid w:val="004A487E"/>
    <w:rPr>
      <w:sz w:val="24"/>
      <w:szCs w:val="24"/>
      <w:lang w:eastAsia="zh-CN"/>
    </w:rPr>
  </w:style>
  <w:style w:type="character" w:customStyle="1" w:styleId="FooterChar1">
    <w:name w:val="Footer Char1"/>
    <w:uiPriority w:val="99"/>
    <w:rsid w:val="004A487E"/>
    <w:rPr>
      <w:sz w:val="24"/>
      <w:szCs w:val="24"/>
      <w:lang w:eastAsia="zh-CN"/>
    </w:rPr>
  </w:style>
  <w:style w:type="character" w:customStyle="1" w:styleId="searchword">
    <w:name w:val="searchword"/>
    <w:rsid w:val="004A487E"/>
    <w:rPr>
      <w:rFonts w:cs="Times New Roman"/>
    </w:rPr>
  </w:style>
  <w:style w:type="character" w:customStyle="1" w:styleId="st">
    <w:name w:val="st"/>
    <w:basedOn w:val="DefaultParagraphFont"/>
    <w:rsid w:val="004A487E"/>
  </w:style>
  <w:style w:type="character" w:customStyle="1" w:styleId="SubtleEmphasis1">
    <w:name w:val="Subtle Emphasis1"/>
    <w:uiPriority w:val="19"/>
    <w:qFormat/>
    <w:rsid w:val="004A487E"/>
    <w:rPr>
      <w:i/>
      <w:iCs/>
      <w:color w:val="404040"/>
    </w:rPr>
  </w:style>
  <w:style w:type="character" w:customStyle="1" w:styleId="mw-editsection">
    <w:name w:val="mw-editsection"/>
    <w:rsid w:val="004A487E"/>
  </w:style>
  <w:style w:type="character" w:customStyle="1" w:styleId="xn-person">
    <w:name w:val="xn-person"/>
    <w:basedOn w:val="DefaultParagraphFont"/>
    <w:rsid w:val="004A487E"/>
  </w:style>
  <w:style w:type="character" w:customStyle="1" w:styleId="WW-Absatz-Standardschriftart111111">
    <w:name w:val="WW-Absatz-Standardschriftart111111"/>
    <w:rsid w:val="004A487E"/>
  </w:style>
  <w:style w:type="character" w:customStyle="1" w:styleId="IntenseEmphasis1">
    <w:name w:val="Intense Emphasis1"/>
    <w:uiPriority w:val="21"/>
    <w:qFormat/>
    <w:rsid w:val="004A487E"/>
    <w:rPr>
      <w:b/>
      <w:bCs/>
      <w:i/>
      <w:iCs/>
      <w:color w:val="4F81BD"/>
    </w:rPr>
  </w:style>
  <w:style w:type="character" w:customStyle="1" w:styleId="SubtleReference1">
    <w:name w:val="Subtle Reference1"/>
    <w:uiPriority w:val="31"/>
    <w:qFormat/>
    <w:rsid w:val="004A487E"/>
    <w:rPr>
      <w:smallCaps/>
      <w:color w:val="C0504D"/>
      <w:u w:val="single"/>
    </w:rPr>
  </w:style>
  <w:style w:type="character" w:customStyle="1" w:styleId="IntenseReference1">
    <w:name w:val="Intense Reference1"/>
    <w:uiPriority w:val="32"/>
    <w:qFormat/>
    <w:rsid w:val="004A487E"/>
    <w:rPr>
      <w:b/>
      <w:bCs/>
      <w:smallCaps/>
      <w:color w:val="C0504D"/>
      <w:spacing w:val="5"/>
      <w:u w:val="single"/>
    </w:rPr>
  </w:style>
  <w:style w:type="character" w:customStyle="1" w:styleId="BookTitle1">
    <w:name w:val="Book Title1"/>
    <w:uiPriority w:val="33"/>
    <w:qFormat/>
    <w:rsid w:val="004A487E"/>
    <w:rPr>
      <w:b/>
      <w:bCs/>
      <w:smallCaps/>
      <w:spacing w:val="5"/>
    </w:rPr>
  </w:style>
  <w:style w:type="character" w:customStyle="1" w:styleId="SubtleEmphasis11">
    <w:name w:val="Subtle Emphasis11"/>
    <w:uiPriority w:val="19"/>
    <w:qFormat/>
    <w:rsid w:val="004A487E"/>
    <w:rPr>
      <w:i/>
      <w:iCs/>
    </w:rPr>
  </w:style>
  <w:style w:type="character" w:customStyle="1" w:styleId="IntenseEmphasis11">
    <w:name w:val="Intense Emphasis11"/>
    <w:uiPriority w:val="21"/>
    <w:qFormat/>
    <w:rsid w:val="004A487E"/>
    <w:rPr>
      <w:b/>
      <w:bCs/>
      <w:i/>
      <w:iCs/>
    </w:rPr>
  </w:style>
  <w:style w:type="character" w:customStyle="1" w:styleId="SubtleReference11">
    <w:name w:val="Subtle Reference11"/>
    <w:uiPriority w:val="31"/>
    <w:qFormat/>
    <w:rsid w:val="004A487E"/>
    <w:rPr>
      <w:smallCaps/>
    </w:rPr>
  </w:style>
  <w:style w:type="character" w:customStyle="1" w:styleId="IntenseReference11">
    <w:name w:val="Intense Reference11"/>
    <w:uiPriority w:val="32"/>
    <w:qFormat/>
    <w:rsid w:val="004A487E"/>
    <w:rPr>
      <w:b/>
      <w:bCs/>
      <w:smallCaps/>
    </w:rPr>
  </w:style>
  <w:style w:type="character" w:customStyle="1" w:styleId="BookTitle11">
    <w:name w:val="Book Title11"/>
    <w:uiPriority w:val="33"/>
    <w:qFormat/>
    <w:rsid w:val="004A487E"/>
    <w:rPr>
      <w:i/>
      <w:iCs/>
      <w:smallCaps/>
      <w:spacing w:val="5"/>
    </w:rPr>
  </w:style>
  <w:style w:type="character" w:customStyle="1" w:styleId="yshortcuts">
    <w:name w:val="yshortcuts"/>
    <w:basedOn w:val="DefaultParagraphFont"/>
    <w:rsid w:val="004A487E"/>
  </w:style>
  <w:style w:type="character" w:customStyle="1" w:styleId="BodyTextChar1">
    <w:name w:val="Body Text Char1"/>
    <w:rsid w:val="004A487E"/>
  </w:style>
  <w:style w:type="character" w:customStyle="1" w:styleId="BodyText2Char1">
    <w:name w:val="Body Text 2 Char1"/>
    <w:uiPriority w:val="99"/>
    <w:semiHidden/>
    <w:rsid w:val="004A487E"/>
  </w:style>
  <w:style w:type="character" w:customStyle="1" w:styleId="tocnumber2">
    <w:name w:val="tocnumber2"/>
    <w:basedOn w:val="DefaultParagraphFont"/>
    <w:rsid w:val="004A487E"/>
  </w:style>
  <w:style w:type="character" w:customStyle="1" w:styleId="toctext">
    <w:name w:val="toctext"/>
    <w:basedOn w:val="DefaultParagraphFont"/>
    <w:rsid w:val="004A487E"/>
  </w:style>
  <w:style w:type="character" w:customStyle="1" w:styleId="addmd">
    <w:name w:val="addmd"/>
    <w:basedOn w:val="DefaultParagraphFont"/>
    <w:rsid w:val="004A487E"/>
  </w:style>
  <w:style w:type="character" w:customStyle="1" w:styleId="l6">
    <w:name w:val="l6"/>
    <w:basedOn w:val="DefaultParagraphFont"/>
    <w:rsid w:val="004A487E"/>
  </w:style>
  <w:style w:type="character" w:customStyle="1" w:styleId="l7">
    <w:name w:val="l7"/>
    <w:basedOn w:val="DefaultParagraphFont"/>
    <w:rsid w:val="004A487E"/>
  </w:style>
  <w:style w:type="character" w:customStyle="1" w:styleId="l8">
    <w:name w:val="l8"/>
    <w:basedOn w:val="DefaultParagraphFont"/>
    <w:rsid w:val="004A487E"/>
  </w:style>
  <w:style w:type="character" w:customStyle="1" w:styleId="l9">
    <w:name w:val="l9"/>
    <w:basedOn w:val="DefaultParagraphFont"/>
    <w:rsid w:val="004A487E"/>
  </w:style>
  <w:style w:type="character" w:customStyle="1" w:styleId="rvts482212">
    <w:name w:val="rvts482212"/>
    <w:basedOn w:val="DefaultParagraphFont"/>
    <w:rsid w:val="004A487E"/>
  </w:style>
  <w:style w:type="character" w:customStyle="1" w:styleId="q1">
    <w:name w:val="q1"/>
    <w:rsid w:val="004A487E"/>
    <w:rPr>
      <w:color w:val="550055"/>
    </w:rPr>
  </w:style>
  <w:style w:type="character" w:customStyle="1" w:styleId="Bodytext20">
    <w:name w:val="Body text2"/>
    <w:uiPriority w:val="99"/>
    <w:rsid w:val="004A487E"/>
    <w:rPr>
      <w:rFonts w:ascii="Times New Roman" w:hAnsi="Times New Roman" w:cs="Times New Roman"/>
      <w:sz w:val="14"/>
      <w:szCs w:val="14"/>
      <w:shd w:val="clear" w:color="auto" w:fill="FFFFFF"/>
    </w:rPr>
  </w:style>
  <w:style w:type="character" w:customStyle="1" w:styleId="BodytextItalic">
    <w:name w:val="Body text + Italic"/>
    <w:uiPriority w:val="99"/>
    <w:rsid w:val="004A487E"/>
    <w:rPr>
      <w:rFonts w:ascii="Times New Roman" w:hAnsi="Times New Roman" w:cs="Times New Roman"/>
      <w:i/>
      <w:iCs/>
      <w:sz w:val="14"/>
      <w:szCs w:val="14"/>
      <w:shd w:val="clear" w:color="auto" w:fill="FFFFFF"/>
    </w:rPr>
  </w:style>
  <w:style w:type="character" w:customStyle="1" w:styleId="BodytextItalic1">
    <w:name w:val="Body text + Italic1"/>
    <w:uiPriority w:val="99"/>
    <w:rsid w:val="004A487E"/>
    <w:rPr>
      <w:rFonts w:ascii="Times New Roman" w:hAnsi="Times New Roman" w:cs="Times New Roman"/>
      <w:i/>
      <w:iCs/>
      <w:sz w:val="14"/>
      <w:szCs w:val="14"/>
      <w:shd w:val="clear" w:color="auto" w:fill="FFFFFF"/>
    </w:rPr>
  </w:style>
  <w:style w:type="character" w:customStyle="1" w:styleId="ilad">
    <w:name w:val="il_ad"/>
    <w:basedOn w:val="DefaultParagraphFont"/>
    <w:rsid w:val="004A487E"/>
  </w:style>
  <w:style w:type="character" w:customStyle="1" w:styleId="page-description1">
    <w:name w:val="page-description1"/>
    <w:rsid w:val="004A487E"/>
    <w:rPr>
      <w:rFonts w:ascii="Verdana" w:hAnsi="Verdana" w:hint="default"/>
      <w:sz w:val="20"/>
      <w:szCs w:val="20"/>
    </w:rPr>
  </w:style>
  <w:style w:type="character" w:customStyle="1" w:styleId="eb-topic-section-title">
    <w:name w:val="eb-topic-section-title"/>
    <w:basedOn w:val="DefaultParagraphFont"/>
    <w:rsid w:val="004A487E"/>
  </w:style>
  <w:style w:type="character" w:customStyle="1" w:styleId="binomial">
    <w:name w:val="binomial"/>
    <w:basedOn w:val="DefaultParagraphFont"/>
    <w:rsid w:val="004A487E"/>
  </w:style>
  <w:style w:type="character" w:customStyle="1" w:styleId="WW-Absatz-Standardschriftart11111">
    <w:name w:val="WW-Absatz-Standardschriftart11111"/>
    <w:rsid w:val="004A487E"/>
  </w:style>
  <w:style w:type="character" w:customStyle="1" w:styleId="verdana13blue">
    <w:name w:val="verdana13blue"/>
    <w:rsid w:val="004A487E"/>
  </w:style>
  <w:style w:type="character" w:customStyle="1" w:styleId="srtitle">
    <w:name w:val="srtitle"/>
    <w:rsid w:val="004A487E"/>
  </w:style>
  <w:style w:type="character" w:customStyle="1" w:styleId="mw-cite-backlink">
    <w:name w:val="mw-cite-backlink"/>
    <w:basedOn w:val="DefaultParagraphFont"/>
    <w:rsid w:val="004A487E"/>
  </w:style>
  <w:style w:type="character" w:customStyle="1" w:styleId="reference-text">
    <w:name w:val="reference-text"/>
    <w:basedOn w:val="DefaultParagraphFont"/>
    <w:rsid w:val="004A487E"/>
  </w:style>
  <w:style w:type="character" w:customStyle="1" w:styleId="bold">
    <w:name w:val="bold"/>
    <w:basedOn w:val="DefaultParagraphFont"/>
    <w:rsid w:val="004A487E"/>
  </w:style>
  <w:style w:type="character" w:customStyle="1" w:styleId="Heading2Char1">
    <w:name w:val="Heading 2 Char1"/>
    <w:uiPriority w:val="99"/>
    <w:locked/>
    <w:rsid w:val="004A487E"/>
    <w:rPr>
      <w:rFonts w:ascii="Arial" w:hAnsi="Arial" w:cs="Arial"/>
      <w:b/>
      <w:bCs/>
      <w:iCs/>
      <w:sz w:val="28"/>
      <w:szCs w:val="28"/>
      <w:lang w:bidi="ar-SA"/>
    </w:rPr>
  </w:style>
  <w:style w:type="character" w:customStyle="1" w:styleId="Heading3Char1">
    <w:name w:val="Heading 3 Char1"/>
    <w:uiPriority w:val="99"/>
    <w:locked/>
    <w:rsid w:val="004A487E"/>
    <w:rPr>
      <w:rFonts w:ascii="Arial" w:hAnsi="Arial" w:cs="Arial"/>
      <w:bCs/>
      <w:i/>
      <w:sz w:val="26"/>
      <w:szCs w:val="26"/>
    </w:rPr>
  </w:style>
  <w:style w:type="character" w:customStyle="1" w:styleId="BalloonTextChar1">
    <w:name w:val="Balloon Text Char1"/>
    <w:uiPriority w:val="99"/>
    <w:locked/>
    <w:rsid w:val="004A487E"/>
    <w:rPr>
      <w:rFonts w:ascii="Tahoma" w:hAnsi="Tahoma" w:cs="Tahoma"/>
      <w:sz w:val="16"/>
      <w:szCs w:val="16"/>
    </w:rPr>
  </w:style>
  <w:style w:type="character" w:customStyle="1" w:styleId="FontStyle99">
    <w:name w:val="Font Style99"/>
    <w:uiPriority w:val="99"/>
    <w:rsid w:val="004A487E"/>
    <w:rPr>
      <w:rFonts w:ascii="Times New Roman" w:hAnsi="Times New Roman" w:cs="Times New Roman"/>
      <w:sz w:val="22"/>
      <w:szCs w:val="22"/>
    </w:rPr>
  </w:style>
  <w:style w:type="character" w:customStyle="1" w:styleId="A90">
    <w:name w:val="A9"/>
    <w:uiPriority w:val="99"/>
    <w:rsid w:val="004A487E"/>
    <w:rPr>
      <w:rFonts w:cs="Corisande"/>
      <w:color w:val="000000"/>
      <w:sz w:val="19"/>
      <w:szCs w:val="19"/>
    </w:rPr>
  </w:style>
  <w:style w:type="character" w:customStyle="1" w:styleId="A40">
    <w:name w:val="A4"/>
    <w:uiPriority w:val="99"/>
    <w:rsid w:val="004A487E"/>
    <w:rPr>
      <w:rFonts w:cs="Corisande"/>
      <w:b/>
      <w:bCs/>
      <w:color w:val="000000"/>
      <w:sz w:val="20"/>
      <w:szCs w:val="20"/>
    </w:rPr>
  </w:style>
  <w:style w:type="character" w:customStyle="1" w:styleId="A100">
    <w:name w:val="A10"/>
    <w:uiPriority w:val="99"/>
    <w:rsid w:val="004A487E"/>
    <w:rPr>
      <w:rFonts w:cs="Corisande"/>
      <w:color w:val="000000"/>
      <w:sz w:val="14"/>
      <w:szCs w:val="14"/>
    </w:rPr>
  </w:style>
  <w:style w:type="character" w:customStyle="1" w:styleId="A12">
    <w:name w:val="A12"/>
    <w:uiPriority w:val="99"/>
    <w:rsid w:val="004A487E"/>
    <w:rPr>
      <w:rFonts w:cs="Corisande"/>
      <w:color w:val="000000"/>
      <w:sz w:val="11"/>
      <w:szCs w:val="11"/>
    </w:rPr>
  </w:style>
  <w:style w:type="character" w:customStyle="1" w:styleId="A13">
    <w:name w:val="A13"/>
    <w:uiPriority w:val="99"/>
    <w:rsid w:val="004A487E"/>
    <w:rPr>
      <w:rFonts w:cs="Corisande"/>
      <w:color w:val="000000"/>
      <w:sz w:val="18"/>
      <w:szCs w:val="18"/>
    </w:rPr>
  </w:style>
  <w:style w:type="character" w:customStyle="1" w:styleId="A80">
    <w:name w:val="A8"/>
    <w:uiPriority w:val="99"/>
    <w:rsid w:val="004A487E"/>
    <w:rPr>
      <w:rFonts w:cs="Corisande"/>
      <w:b/>
      <w:bCs/>
      <w:color w:val="000000"/>
      <w:sz w:val="28"/>
      <w:szCs w:val="28"/>
    </w:rPr>
  </w:style>
  <w:style w:type="character" w:customStyle="1" w:styleId="A14">
    <w:name w:val="A14"/>
    <w:uiPriority w:val="99"/>
    <w:rsid w:val="004A487E"/>
    <w:rPr>
      <w:rFonts w:cs="Corisande"/>
      <w:color w:val="000000"/>
      <w:sz w:val="10"/>
      <w:szCs w:val="10"/>
    </w:rPr>
  </w:style>
  <w:style w:type="character" w:customStyle="1" w:styleId="A30">
    <w:name w:val="A3"/>
    <w:uiPriority w:val="99"/>
    <w:rsid w:val="004A487E"/>
    <w:rPr>
      <w:rFonts w:cs="Corisande"/>
      <w:b/>
      <w:bCs/>
      <w:i/>
      <w:iCs/>
      <w:color w:val="000000"/>
      <w:sz w:val="22"/>
      <w:szCs w:val="22"/>
    </w:rPr>
  </w:style>
  <w:style w:type="character" w:customStyle="1" w:styleId="year">
    <w:name w:val="year"/>
    <w:basedOn w:val="DefaultParagraphFont"/>
    <w:rsid w:val="004A487E"/>
  </w:style>
  <w:style w:type="character" w:customStyle="1" w:styleId="l10">
    <w:name w:val="l10"/>
    <w:basedOn w:val="DefaultParagraphFont"/>
    <w:rsid w:val="004A487E"/>
  </w:style>
  <w:style w:type="character" w:customStyle="1" w:styleId="l11">
    <w:name w:val="l11"/>
    <w:basedOn w:val="DefaultParagraphFont"/>
    <w:rsid w:val="004A487E"/>
  </w:style>
  <w:style w:type="character" w:customStyle="1" w:styleId="l12">
    <w:name w:val="l12"/>
    <w:basedOn w:val="DefaultParagraphFont"/>
    <w:rsid w:val="004A487E"/>
  </w:style>
  <w:style w:type="character" w:customStyle="1" w:styleId="l">
    <w:name w:val="l"/>
    <w:basedOn w:val="DefaultParagraphFont"/>
    <w:rsid w:val="004A487E"/>
  </w:style>
  <w:style w:type="character" w:customStyle="1" w:styleId="formula0">
    <w:name w:val="formula"/>
    <w:basedOn w:val="DefaultParagraphFont"/>
    <w:rsid w:val="004A487E"/>
  </w:style>
  <w:style w:type="character" w:customStyle="1" w:styleId="CharChar2">
    <w:name w:val="Char Char2"/>
    <w:locked/>
    <w:rsid w:val="004A487E"/>
    <w:rPr>
      <w:bCs/>
      <w:sz w:val="24"/>
      <w:szCs w:val="24"/>
      <w:lang w:val="en-US" w:eastAsia="en-US" w:bidi="ar-SA"/>
    </w:rPr>
  </w:style>
  <w:style w:type="character" w:customStyle="1" w:styleId="cite-accessibility-label">
    <w:name w:val="cite-accessibility-label"/>
    <w:basedOn w:val="DefaultParagraphFont"/>
    <w:rsid w:val="004A487E"/>
  </w:style>
  <w:style w:type="character" w:customStyle="1" w:styleId="reference-accessdate">
    <w:name w:val="reference-accessdate"/>
    <w:basedOn w:val="DefaultParagraphFont"/>
    <w:rsid w:val="004A487E"/>
  </w:style>
  <w:style w:type="character" w:customStyle="1" w:styleId="MTEquationSection">
    <w:name w:val="MTEquationSection"/>
    <w:rsid w:val="004A487E"/>
    <w:rPr>
      <w:vanish/>
      <w:color w:val="FF0000"/>
    </w:rPr>
  </w:style>
  <w:style w:type="character" w:customStyle="1" w:styleId="lrg">
    <w:name w:val="lrg"/>
    <w:basedOn w:val="DefaultParagraphFont"/>
    <w:rsid w:val="004A487E"/>
  </w:style>
  <w:style w:type="character" w:customStyle="1" w:styleId="med">
    <w:name w:val="med"/>
    <w:basedOn w:val="DefaultParagraphFont"/>
    <w:rsid w:val="004A487E"/>
  </w:style>
  <w:style w:type="character" w:customStyle="1" w:styleId="plainlinksneverexpand">
    <w:name w:val="plainlinks neverexpand"/>
    <w:basedOn w:val="DefaultParagraphFont"/>
    <w:rsid w:val="004A487E"/>
  </w:style>
  <w:style w:type="character" w:customStyle="1" w:styleId="docdate">
    <w:name w:val="docdate"/>
    <w:basedOn w:val="DefaultParagraphFont"/>
    <w:rsid w:val="004A487E"/>
  </w:style>
  <w:style w:type="character" w:customStyle="1" w:styleId="fadewordcontainer">
    <w:name w:val="fadewordcontainer"/>
    <w:basedOn w:val="DefaultParagraphFont"/>
    <w:rsid w:val="004A487E"/>
  </w:style>
  <w:style w:type="character" w:customStyle="1" w:styleId="MathematicaFormatStandardForm">
    <w:name w:val="MathematicaFormatStandardForm"/>
    <w:uiPriority w:val="99"/>
    <w:rsid w:val="004A487E"/>
    <w:rPr>
      <w:rFonts w:ascii="Courier" w:hAnsi="Courier" w:cs="Courier" w:hint="default"/>
    </w:rPr>
  </w:style>
  <w:style w:type="character" w:customStyle="1" w:styleId="texhtml1">
    <w:name w:val="texhtml1"/>
    <w:rsid w:val="004A487E"/>
    <w:rPr>
      <w:sz w:val="30"/>
      <w:szCs w:val="30"/>
    </w:rPr>
  </w:style>
  <w:style w:type="character" w:customStyle="1" w:styleId="notranslate">
    <w:name w:val="notranslate"/>
    <w:basedOn w:val="DefaultParagraphFont"/>
    <w:rsid w:val="004A487E"/>
  </w:style>
  <w:style w:type="character" w:customStyle="1" w:styleId="ff3">
    <w:name w:val="ff3"/>
    <w:basedOn w:val="DefaultParagraphFont"/>
    <w:rsid w:val="004A487E"/>
  </w:style>
  <w:style w:type="character" w:customStyle="1" w:styleId="term">
    <w:name w:val="term"/>
    <w:basedOn w:val="DefaultParagraphFont"/>
    <w:rsid w:val="004A487E"/>
  </w:style>
  <w:style w:type="character" w:customStyle="1" w:styleId="title2">
    <w:name w:val="title2"/>
    <w:basedOn w:val="DefaultParagraphFont"/>
    <w:rsid w:val="004A487E"/>
  </w:style>
  <w:style w:type="character" w:customStyle="1" w:styleId="mw-editsection-bracket">
    <w:name w:val="mw-editsection-bracket"/>
    <w:basedOn w:val="DefaultParagraphFont"/>
    <w:rsid w:val="004A487E"/>
  </w:style>
  <w:style w:type="character" w:customStyle="1" w:styleId="it">
    <w:name w:val="it"/>
    <w:basedOn w:val="DefaultParagraphFont"/>
    <w:rsid w:val="004A487E"/>
  </w:style>
  <w:style w:type="character" w:customStyle="1" w:styleId="txtboldonly1">
    <w:name w:val="txtboldonly1"/>
    <w:rsid w:val="004A487E"/>
    <w:rPr>
      <w:b/>
      <w:bCs/>
    </w:rPr>
  </w:style>
  <w:style w:type="character" w:customStyle="1" w:styleId="maintext1">
    <w:name w:val="maintext1"/>
    <w:rsid w:val="004A487E"/>
    <w:rPr>
      <w:rFonts w:ascii="Verdana" w:hAnsi="Verdana" w:hint="default"/>
      <w:sz w:val="20"/>
      <w:szCs w:val="20"/>
    </w:rPr>
  </w:style>
  <w:style w:type="character" w:customStyle="1" w:styleId="txt1">
    <w:name w:val="txt1"/>
    <w:rsid w:val="004A487E"/>
    <w:rPr>
      <w:sz w:val="20"/>
      <w:szCs w:val="20"/>
    </w:rPr>
  </w:style>
  <w:style w:type="character" w:customStyle="1" w:styleId="scopustermhighlightcolor1">
    <w:name w:val="scopustermhighlightcolor1"/>
    <w:rsid w:val="004A487E"/>
    <w:rPr>
      <w:b/>
      <w:bCs/>
      <w:shd w:val="clear" w:color="auto" w:fill="FFFF99"/>
    </w:rPr>
  </w:style>
  <w:style w:type="character" w:customStyle="1" w:styleId="abstractheading1">
    <w:name w:val="abstractheading1"/>
    <w:rsid w:val="004A487E"/>
    <w:rPr>
      <w:b/>
      <w:bCs/>
      <w:sz w:val="24"/>
      <w:szCs w:val="24"/>
    </w:rPr>
  </w:style>
  <w:style w:type="character" w:customStyle="1" w:styleId="affiliation0">
    <w:name w:val="affiliation"/>
    <w:rsid w:val="004A487E"/>
    <w:rPr>
      <w:sz w:val="24"/>
      <w:szCs w:val="24"/>
    </w:rPr>
  </w:style>
  <w:style w:type="character" w:customStyle="1" w:styleId="txtbold1">
    <w:name w:val="txtbold1"/>
    <w:rsid w:val="004A487E"/>
    <w:rPr>
      <w:b/>
      <w:bCs/>
      <w:sz w:val="20"/>
      <w:szCs w:val="20"/>
    </w:rPr>
  </w:style>
  <w:style w:type="character" w:customStyle="1" w:styleId="bodycopyblacklargespaced">
    <w:name w:val="bodycopyblacklargespaced"/>
    <w:basedOn w:val="DefaultParagraphFont"/>
    <w:rsid w:val="004A487E"/>
  </w:style>
  <w:style w:type="character" w:customStyle="1" w:styleId="absdates1">
    <w:name w:val="absdates1"/>
    <w:rsid w:val="004A487E"/>
    <w:rPr>
      <w:rFonts w:ascii="Times New Roman" w:hAnsi="Times New Roman" w:hint="default"/>
      <w:color w:val="000000"/>
      <w:sz w:val="24"/>
      <w:szCs w:val="24"/>
    </w:rPr>
  </w:style>
  <w:style w:type="character" w:customStyle="1" w:styleId="rightnavhead">
    <w:name w:val="rightnavhead"/>
    <w:basedOn w:val="DefaultParagraphFont"/>
    <w:rsid w:val="004A487E"/>
  </w:style>
  <w:style w:type="character" w:customStyle="1" w:styleId="medblacktext1">
    <w:name w:val="medblacktext1"/>
    <w:rsid w:val="004A487E"/>
    <w:rPr>
      <w:rFonts w:ascii="Arial" w:hAnsi="Arial" w:cs="Arial" w:hint="default"/>
      <w:color w:val="000000"/>
      <w:sz w:val="18"/>
      <w:szCs w:val="18"/>
    </w:rPr>
  </w:style>
  <w:style w:type="character" w:customStyle="1" w:styleId="smblacktext1">
    <w:name w:val="smblacktext1"/>
    <w:rsid w:val="004A487E"/>
    <w:rPr>
      <w:rFonts w:ascii="Arial" w:hAnsi="Arial" w:cs="Arial" w:hint="default"/>
      <w:color w:val="000000"/>
      <w:sz w:val="17"/>
      <w:szCs w:val="17"/>
    </w:rPr>
  </w:style>
  <w:style w:type="character" w:customStyle="1" w:styleId="times3">
    <w:name w:val="times3"/>
    <w:rsid w:val="004A487E"/>
    <w:rPr>
      <w:rFonts w:ascii="Times New Roman" w:hAnsi="Times New Roman" w:cs="Times New Roman" w:hint="default"/>
      <w:color w:val="000000"/>
      <w:sz w:val="24"/>
      <w:szCs w:val="24"/>
    </w:rPr>
  </w:style>
  <w:style w:type="character" w:customStyle="1" w:styleId="absauth1">
    <w:name w:val="absauth1"/>
    <w:rsid w:val="004A487E"/>
    <w:rPr>
      <w:rFonts w:ascii="Times New Roman" w:hAnsi="Times New Roman" w:cs="Times New Roman" w:hint="default"/>
      <w:color w:val="000000"/>
      <w:sz w:val="24"/>
      <w:szCs w:val="24"/>
    </w:rPr>
  </w:style>
  <w:style w:type="character" w:customStyle="1" w:styleId="WW8Num4z1">
    <w:name w:val="WW8Num4z1"/>
    <w:rsid w:val="004A487E"/>
    <w:rPr>
      <w:rFonts w:ascii="OpenSymbol" w:hAnsi="OpenSymbol" w:cs="OpenSymbol"/>
    </w:rPr>
  </w:style>
  <w:style w:type="character" w:customStyle="1" w:styleId="citationweb">
    <w:name w:val="citation web"/>
    <w:basedOn w:val="DefaultParagraphFont"/>
    <w:rsid w:val="004A487E"/>
  </w:style>
  <w:style w:type="character" w:customStyle="1" w:styleId="printonly">
    <w:name w:val="printonly"/>
    <w:basedOn w:val="DefaultParagraphFont"/>
    <w:rsid w:val="004A487E"/>
  </w:style>
  <w:style w:type="character" w:customStyle="1" w:styleId="citationjournal">
    <w:name w:val="citation journal"/>
    <w:basedOn w:val="DefaultParagraphFont"/>
    <w:rsid w:val="004A487E"/>
  </w:style>
  <w:style w:type="character" w:customStyle="1" w:styleId="plainlinksnoprint">
    <w:name w:val="plainlinks noprint"/>
    <w:basedOn w:val="DefaultParagraphFont"/>
    <w:rsid w:val="004A487E"/>
  </w:style>
  <w:style w:type="character" w:customStyle="1" w:styleId="FontStyle52">
    <w:name w:val="Font Style52"/>
    <w:rsid w:val="004A487E"/>
    <w:rPr>
      <w:rFonts w:ascii="Times New Roman" w:hAnsi="Times New Roman" w:cs="Times New Roman"/>
      <w:sz w:val="22"/>
      <w:szCs w:val="22"/>
    </w:rPr>
  </w:style>
  <w:style w:type="character" w:customStyle="1" w:styleId="cit-gray">
    <w:name w:val="cit-gray"/>
    <w:basedOn w:val="DefaultParagraphFont"/>
    <w:rsid w:val="004A487E"/>
  </w:style>
  <w:style w:type="character" w:customStyle="1" w:styleId="isbn">
    <w:name w:val="isbn"/>
    <w:rsid w:val="004A487E"/>
  </w:style>
  <w:style w:type="character" w:customStyle="1" w:styleId="inlinecode">
    <w:name w:val="inline_code"/>
    <w:rsid w:val="004A487E"/>
  </w:style>
  <w:style w:type="character" w:customStyle="1" w:styleId="Subtitle1">
    <w:name w:val="Subtitle1"/>
    <w:basedOn w:val="DefaultParagraphFont"/>
    <w:rsid w:val="004A487E"/>
  </w:style>
  <w:style w:type="character" w:customStyle="1" w:styleId="fn">
    <w:name w:val="fn"/>
    <w:basedOn w:val="DefaultParagraphFont"/>
    <w:rsid w:val="004A487E"/>
  </w:style>
  <w:style w:type="character" w:customStyle="1" w:styleId="citationvolume">
    <w:name w:val="citation_volume"/>
    <w:basedOn w:val="DefaultParagraphFont"/>
    <w:rsid w:val="004A487E"/>
  </w:style>
  <w:style w:type="character" w:customStyle="1" w:styleId="Bodytext8Italic">
    <w:name w:val="Body text (8) + Italic"/>
    <w:basedOn w:val="Bodytext80"/>
    <w:rsid w:val="004A487E"/>
    <w:rPr>
      <w:rFonts w:ascii="Times New Roman" w:eastAsia="Times New Roman" w:hAnsi="Times New Roman" w:cs="Times New Roman"/>
      <w:i/>
      <w:iCs/>
      <w:color w:val="000000"/>
      <w:spacing w:val="0"/>
      <w:w w:val="100"/>
      <w:position w:val="0"/>
      <w:lang w:val="en-US" w:eastAsia="en-US" w:bidi="en-US"/>
    </w:rPr>
  </w:style>
  <w:style w:type="table" w:styleId="TableGrid">
    <w:name w:val="Table Grid"/>
    <w:basedOn w:val="TableNormal"/>
    <w:uiPriority w:val="59"/>
    <w:rsid w:val="00024B90"/>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545A47"/>
    <w:pPr>
      <w:ind w:left="720"/>
      <w:contextualSpacing/>
      <w:jc w:val="left"/>
    </w:pPr>
    <w:rPr>
      <w:rFonts w:eastAsia="Times New Roman"/>
    </w:rPr>
  </w:style>
  <w:style w:type="character" w:customStyle="1" w:styleId="tgc">
    <w:name w:val="_tgc"/>
    <w:basedOn w:val="DefaultParagraphFont"/>
    <w:rsid w:val="00C870C5"/>
  </w:style>
  <w:style w:type="character" w:customStyle="1" w:styleId="ref-journal">
    <w:name w:val="ref-journal"/>
    <w:basedOn w:val="DefaultParagraphFont"/>
    <w:rsid w:val="00506C6D"/>
  </w:style>
  <w:style w:type="paragraph" w:styleId="IntenseQuote">
    <w:name w:val="Intense Quote"/>
    <w:aliases w:val="1 Intense Quote"/>
    <w:basedOn w:val="Normal"/>
    <w:next w:val="Normal"/>
    <w:link w:val="IntenseQuoteChar2"/>
    <w:autoRedefine/>
    <w:uiPriority w:val="30"/>
    <w:qFormat/>
    <w:rsid w:val="00957FF0"/>
    <w:pPr>
      <w:pBdr>
        <w:bottom w:val="single" w:sz="4" w:space="4" w:color="4F81BD" w:themeColor="accent1"/>
      </w:pBdr>
      <w:spacing w:before="200" w:after="280"/>
      <w:ind w:left="936" w:right="936"/>
      <w:jc w:val="left"/>
    </w:pPr>
    <w:rPr>
      <w:rFonts w:ascii="Bookman Old Style" w:eastAsiaTheme="minorEastAsia" w:hAnsi="Bookman Old Style" w:cstheme="minorBidi"/>
      <w:bCs/>
      <w:iCs/>
      <w:color w:val="17365D" w:themeColor="text2" w:themeShade="BF"/>
      <w:sz w:val="52"/>
      <w:szCs w:val="20"/>
      <w:lang w:bidi="hi-IN"/>
    </w:rPr>
  </w:style>
  <w:style w:type="character" w:customStyle="1" w:styleId="IntenseQuoteChar2">
    <w:name w:val="Intense Quote Char2"/>
    <w:aliases w:val="1 Intense Quote Char1"/>
    <w:basedOn w:val="DefaultParagraphFont"/>
    <w:link w:val="IntenseQuote"/>
    <w:uiPriority w:val="30"/>
    <w:rsid w:val="00957FF0"/>
    <w:rPr>
      <w:rFonts w:eastAsia="Calibri" w:cs="Times New Roman"/>
      <w:b/>
      <w:bCs/>
      <w:i/>
      <w:iCs/>
      <w:color w:val="4F81BD" w:themeColor="accent1"/>
      <w:sz w:val="22"/>
      <w:szCs w:val="22"/>
      <w:lang w:eastAsia="en-US"/>
    </w:rPr>
  </w:style>
  <w:style w:type="character" w:styleId="SubtleEmphasis">
    <w:name w:val="Subtle Emphasis"/>
    <w:aliases w:val="author info"/>
    <w:basedOn w:val="DefaultParagraphFont"/>
    <w:uiPriority w:val="19"/>
    <w:qFormat/>
    <w:rsid w:val="00957FF0"/>
    <w:rPr>
      <w:rFonts w:ascii="Lucida Calligraphy" w:hAnsi="Lucida Calligraphy"/>
      <w:i/>
      <w:iCs/>
      <w:color w:val="808080" w:themeColor="text1" w:themeTint="7F"/>
      <w:sz w:val="28"/>
    </w:rPr>
  </w:style>
  <w:style w:type="paragraph" w:styleId="Quote">
    <w:name w:val="Quote"/>
    <w:aliases w:val="1 title"/>
    <w:basedOn w:val="Normal"/>
    <w:next w:val="Normal"/>
    <w:link w:val="QuoteChar2"/>
    <w:autoRedefine/>
    <w:uiPriority w:val="29"/>
    <w:qFormat/>
    <w:rsid w:val="00957FF0"/>
    <w:pPr>
      <w:jc w:val="left"/>
    </w:pPr>
    <w:rPr>
      <w:rFonts w:ascii="Times New Roman" w:eastAsiaTheme="minorEastAsia" w:hAnsi="Times New Roman" w:cstheme="minorBidi"/>
      <w:b/>
      <w:iCs/>
      <w:color w:val="000000" w:themeColor="text1"/>
      <w:sz w:val="52"/>
      <w:szCs w:val="20"/>
      <w:lang w:bidi="hi-IN"/>
    </w:rPr>
  </w:style>
  <w:style w:type="character" w:customStyle="1" w:styleId="QuoteChar2">
    <w:name w:val="Quote Char2"/>
    <w:aliases w:val="1 title Char1"/>
    <w:basedOn w:val="DefaultParagraphFont"/>
    <w:link w:val="Quote"/>
    <w:uiPriority w:val="29"/>
    <w:rsid w:val="00957FF0"/>
    <w:rPr>
      <w:rFonts w:eastAsia="Calibri" w:cs="Times New Roman"/>
      <w:i/>
      <w:iCs/>
      <w:color w:val="000000" w:themeColor="text1"/>
      <w:sz w:val="22"/>
      <w:szCs w:val="22"/>
      <w:lang w:eastAsia="en-US"/>
    </w:rPr>
  </w:style>
  <w:style w:type="paragraph" w:styleId="Bibliography">
    <w:name w:val="Bibliography"/>
    <w:basedOn w:val="Normal"/>
    <w:next w:val="Normal"/>
    <w:uiPriority w:val="37"/>
    <w:unhideWhenUsed/>
    <w:rsid w:val="00957FF0"/>
    <w:pPr>
      <w:jc w:val="left"/>
    </w:pPr>
    <w:rPr>
      <w:rFonts w:asciiTheme="minorHAnsi" w:eastAsiaTheme="minorEastAsia" w:hAnsiTheme="minorHAnsi" w:cstheme="minorBidi"/>
      <w:szCs w:val="20"/>
      <w:lang w:bidi="hi-IN"/>
    </w:rPr>
  </w:style>
  <w:style w:type="character" w:customStyle="1" w:styleId="text0">
    <w:name w:val="text"/>
    <w:basedOn w:val="DefaultParagraphFont"/>
    <w:rsid w:val="00957FF0"/>
  </w:style>
  <w:style w:type="character" w:customStyle="1" w:styleId="author-ref">
    <w:name w:val="author-ref"/>
    <w:basedOn w:val="DefaultParagraphFont"/>
    <w:rsid w:val="00957FF0"/>
  </w:style>
  <w:style w:type="character" w:customStyle="1" w:styleId="title-text">
    <w:name w:val="title-text"/>
    <w:basedOn w:val="DefaultParagraphFont"/>
    <w:rsid w:val="00957FF0"/>
  </w:style>
  <w:style w:type="character" w:customStyle="1" w:styleId="size-xl">
    <w:name w:val="size-xl"/>
    <w:basedOn w:val="DefaultParagraphFont"/>
    <w:rsid w:val="00957FF0"/>
  </w:style>
  <w:style w:type="character" w:customStyle="1" w:styleId="size-m">
    <w:name w:val="size-m"/>
    <w:basedOn w:val="DefaultParagraphFont"/>
    <w:rsid w:val="00957FF0"/>
  </w:style>
  <w:style w:type="character" w:customStyle="1" w:styleId="mo">
    <w:name w:val="mo"/>
    <w:basedOn w:val="DefaultParagraphFont"/>
    <w:rsid w:val="00957FF0"/>
  </w:style>
  <w:style w:type="character" w:customStyle="1" w:styleId="mi">
    <w:name w:val="mi"/>
    <w:basedOn w:val="DefaultParagraphFont"/>
    <w:rsid w:val="00957FF0"/>
  </w:style>
  <w:style w:type="character" w:customStyle="1" w:styleId="mtext">
    <w:name w:val="mtext"/>
    <w:basedOn w:val="DefaultParagraphFont"/>
    <w:rsid w:val="00957FF0"/>
  </w:style>
  <w:style w:type="paragraph" w:customStyle="1" w:styleId="para">
    <w:name w:val="para"/>
    <w:basedOn w:val="Normal"/>
    <w:rsid w:val="00957FF0"/>
    <w:pPr>
      <w:spacing w:before="100" w:beforeAutospacing="1" w:after="100" w:afterAutospacing="1" w:line="240" w:lineRule="auto"/>
      <w:jc w:val="left"/>
    </w:pPr>
    <w:rPr>
      <w:rFonts w:ascii="Times New Roman" w:eastAsia="Times New Roman" w:hAnsi="Times New Roman"/>
      <w:sz w:val="24"/>
      <w:szCs w:val="24"/>
      <w:lang w:bidi="hi-IN"/>
    </w:rPr>
  </w:style>
  <w:style w:type="character" w:customStyle="1" w:styleId="mn">
    <w:name w:val="mn"/>
    <w:basedOn w:val="DefaultParagraphFont"/>
    <w:rsid w:val="00957FF0"/>
  </w:style>
  <w:style w:type="character" w:customStyle="1" w:styleId="authorname0">
    <w:name w:val="authorname"/>
    <w:basedOn w:val="DefaultParagraphFont"/>
    <w:rsid w:val="00957FF0"/>
  </w:style>
  <w:style w:type="character" w:customStyle="1" w:styleId="nowrap">
    <w:name w:val="nowrap"/>
    <w:basedOn w:val="DefaultParagraphFont"/>
    <w:rsid w:val="004D1F4A"/>
  </w:style>
  <w:style w:type="character" w:customStyle="1" w:styleId="ref-vol">
    <w:name w:val="ref-vol"/>
    <w:basedOn w:val="DefaultParagraphFont"/>
    <w:rsid w:val="004D1F4A"/>
  </w:style>
  <w:style w:type="character" w:customStyle="1" w:styleId="element-citation">
    <w:name w:val="element-citation"/>
    <w:basedOn w:val="DefaultParagraphFont"/>
    <w:rsid w:val="004D1F4A"/>
  </w:style>
  <w:style w:type="table" w:styleId="MediumShading2-Accent6">
    <w:name w:val="Medium Shading 2 Accent 6"/>
    <w:basedOn w:val="TableNormal"/>
    <w:uiPriority w:val="64"/>
    <w:rsid w:val="004D1F4A"/>
    <w:pPr>
      <w:spacing w:after="0" w:line="240" w:lineRule="auto"/>
    </w:pPr>
    <w:rPr>
      <w:rFonts w:eastAsia="Times New Roman" w:cs="Times New Roman"/>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99"/>
    <w:semiHidden/>
    <w:rsid w:val="00565193"/>
    <w:rPr>
      <w:color w:val="808080"/>
    </w:rPr>
  </w:style>
  <w:style w:type="paragraph" w:customStyle="1" w:styleId="Byline">
    <w:name w:val="Byline"/>
    <w:basedOn w:val="BodyText"/>
    <w:rsid w:val="00EB10E8"/>
    <w:pPr>
      <w:spacing w:after="120" w:line="240" w:lineRule="auto"/>
      <w:jc w:val="left"/>
    </w:pPr>
    <w:rPr>
      <w:rFonts w:ascii="Times New Roman" w:hAnsi="Times New Roman"/>
    </w:rPr>
  </w:style>
  <w:style w:type="character" w:customStyle="1" w:styleId="webcast-description">
    <w:name w:val="webcast-description"/>
    <w:basedOn w:val="DefaultParagraphFont"/>
    <w:rsid w:val="00D571B6"/>
  </w:style>
  <w:style w:type="paragraph" w:customStyle="1" w:styleId="first-para">
    <w:name w:val="first-para"/>
    <w:basedOn w:val="Normal"/>
    <w:rsid w:val="00D571B6"/>
    <w:pPr>
      <w:spacing w:before="100" w:beforeAutospacing="1" w:after="100" w:afterAutospacing="1" w:line="240" w:lineRule="auto"/>
      <w:jc w:val="left"/>
    </w:pPr>
    <w:rPr>
      <w:rFonts w:ascii="Times New Roman" w:eastAsia="Times New Roman" w:hAnsi="Times New Roman"/>
      <w:sz w:val="24"/>
      <w:szCs w:val="24"/>
    </w:rPr>
  </w:style>
  <w:style w:type="paragraph" w:customStyle="1" w:styleId="DefaultParagraphFont1">
    <w:name w:val="Default Paragraph Font1"/>
    <w:semiHidden/>
    <w:rsid w:val="00D571B6"/>
    <w:pPr>
      <w:spacing w:after="0" w:line="240" w:lineRule="auto"/>
    </w:pPr>
    <w:rPr>
      <w:rFonts w:eastAsia="Calibri"/>
      <w:noProof/>
      <w:lang w:eastAsia="en-US"/>
    </w:rPr>
  </w:style>
  <w:style w:type="paragraph" w:styleId="NoSpacing">
    <w:name w:val="No Spacing"/>
    <w:qFormat/>
    <w:rsid w:val="00D31FC7"/>
    <w:pPr>
      <w:spacing w:after="0" w:line="240" w:lineRule="auto"/>
    </w:pPr>
    <w:rPr>
      <w:rFonts w:asciiTheme="minorHAnsi" w:eastAsiaTheme="minorEastAsia" w:hAnsiTheme="minorHAnsi" w:cstheme="minorBidi"/>
      <w:sz w:val="22"/>
      <w:szCs w:val="22"/>
      <w:lang w:val="en-IN" w:eastAsia="en-IN"/>
    </w:rPr>
  </w:style>
  <w:style w:type="paragraph" w:customStyle="1" w:styleId="m7421419920596473931gmail-ieeeauthoraffiliation">
    <w:name w:val="m_7421419920596473931gmail-ieeeauthoraffiliation"/>
    <w:basedOn w:val="Normal"/>
    <w:rsid w:val="00F73E66"/>
    <w:pPr>
      <w:spacing w:before="100" w:beforeAutospacing="1" w:after="100" w:afterAutospacing="1" w:line="240" w:lineRule="auto"/>
      <w:jc w:val="left"/>
    </w:pPr>
    <w:rPr>
      <w:rFonts w:ascii="Times New Roman" w:eastAsia="Times New Roman" w:hAnsi="Times New Roman"/>
      <w:sz w:val="24"/>
      <w:szCs w:val="24"/>
    </w:rPr>
  </w:style>
  <w:style w:type="character" w:customStyle="1" w:styleId="fup">
    <w:name w:val="fup"/>
    <w:basedOn w:val="DefaultParagraphFont"/>
    <w:rsid w:val="00F73E66"/>
  </w:style>
  <w:style w:type="character" w:customStyle="1" w:styleId="fdn">
    <w:name w:val="fdn"/>
    <w:basedOn w:val="DefaultParagraphFont"/>
    <w:rsid w:val="00F73E66"/>
  </w:style>
  <w:style w:type="paragraph" w:styleId="z-TopofForm">
    <w:name w:val="HTML Top of Form"/>
    <w:basedOn w:val="Normal"/>
    <w:next w:val="Normal"/>
    <w:link w:val="z-TopofFormChar1"/>
    <w:hidden/>
    <w:uiPriority w:val="99"/>
    <w:semiHidden/>
    <w:unhideWhenUsed/>
    <w:rsid w:val="00F73E6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link w:val="z-TopofForm"/>
    <w:uiPriority w:val="99"/>
    <w:semiHidden/>
    <w:rsid w:val="00F73E66"/>
    <w:rPr>
      <w:rFonts w:ascii="Arial" w:eastAsia="Calibri" w:hAnsi="Arial" w:cs="Arial"/>
      <w:vanish/>
      <w:sz w:val="16"/>
      <w:szCs w:val="16"/>
      <w:lang w:eastAsia="en-US"/>
    </w:rPr>
  </w:style>
  <w:style w:type="character" w:customStyle="1" w:styleId="z-BottomofFormChar">
    <w:name w:val="z-Bottom of Form Char"/>
    <w:basedOn w:val="DefaultParagraphFont"/>
    <w:link w:val="z-BottomofForm"/>
    <w:uiPriority w:val="99"/>
    <w:rsid w:val="00F73E6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73E66"/>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BottomofFormChar1">
    <w:name w:val="z-Bottom of Form Char1"/>
    <w:basedOn w:val="DefaultParagraphFont"/>
    <w:link w:val="z-BottomofForm"/>
    <w:uiPriority w:val="99"/>
    <w:semiHidden/>
    <w:rsid w:val="00F73E66"/>
    <w:rPr>
      <w:rFonts w:ascii="Arial" w:eastAsia="Calibri" w:hAnsi="Arial" w:cs="Arial"/>
      <w:vanish/>
      <w:sz w:val="16"/>
      <w:szCs w:val="16"/>
      <w:lang w:eastAsia="en-US"/>
    </w:rPr>
  </w:style>
  <w:style w:type="paragraph" w:customStyle="1" w:styleId="3A5B8D0E64CA4985BBFCEFDF165F36CC">
    <w:name w:val="3A5B8D0E64CA4985BBFCEFDF165F36CC"/>
    <w:rsid w:val="00F73E66"/>
    <w:rPr>
      <w:rFonts w:asciiTheme="minorHAnsi" w:eastAsiaTheme="minorEastAsia" w:hAnsiTheme="minorHAnsi" w:cstheme="minorBidi"/>
      <w:sz w:val="22"/>
      <w:szCs w:val="22"/>
      <w:lang w:eastAsia="en-US"/>
    </w:rPr>
  </w:style>
  <w:style w:type="paragraph" w:customStyle="1" w:styleId="4D3FC6A7267447BDB5359E4E033ED01D">
    <w:name w:val="4D3FC6A7267447BDB5359E4E033ED01D"/>
    <w:rsid w:val="00F73E66"/>
    <w:rPr>
      <w:rFonts w:asciiTheme="minorHAnsi" w:eastAsiaTheme="minorEastAsia" w:hAnsiTheme="minorHAnsi" w:cstheme="minorBidi"/>
      <w:sz w:val="22"/>
      <w:szCs w:val="22"/>
      <w:lang w:eastAsia="en-US"/>
    </w:rPr>
  </w:style>
  <w:style w:type="paragraph" w:customStyle="1" w:styleId="B7A3AA4F82F84F2E8D122C3B6DBBE8C9">
    <w:name w:val="B7A3AA4F82F84F2E8D122C3B6DBBE8C9"/>
    <w:rsid w:val="00F73E66"/>
    <w:rPr>
      <w:rFonts w:asciiTheme="minorHAnsi" w:eastAsiaTheme="minorEastAsia" w:hAnsiTheme="minorHAnsi" w:cstheme="minorBidi"/>
      <w:sz w:val="22"/>
      <w:szCs w:val="22"/>
      <w:lang w:eastAsia="en-US"/>
    </w:rPr>
  </w:style>
  <w:style w:type="paragraph" w:customStyle="1" w:styleId="DB0ACCEC1AB64382860E628D30FF91C4">
    <w:name w:val="DB0ACCEC1AB64382860E628D30FF91C4"/>
    <w:rsid w:val="00F73E66"/>
    <w:rPr>
      <w:rFonts w:asciiTheme="minorHAnsi" w:eastAsiaTheme="minorEastAsia" w:hAnsiTheme="minorHAnsi" w:cstheme="minorBidi"/>
      <w:sz w:val="22"/>
      <w:szCs w:val="22"/>
      <w:lang w:eastAsia="en-US"/>
    </w:rPr>
  </w:style>
  <w:style w:type="paragraph" w:customStyle="1" w:styleId="46BB8CDA7AD04FB8A925DA5B3F1E796A">
    <w:name w:val="46BB8CDA7AD04FB8A925DA5B3F1E796A"/>
    <w:rsid w:val="00F73E66"/>
    <w:rPr>
      <w:rFonts w:asciiTheme="minorHAnsi" w:eastAsiaTheme="minorEastAsia" w:hAnsiTheme="minorHAnsi" w:cstheme="minorBidi"/>
      <w:sz w:val="22"/>
      <w:szCs w:val="22"/>
      <w:lang w:eastAsia="en-US"/>
    </w:rPr>
  </w:style>
  <w:style w:type="paragraph" w:customStyle="1" w:styleId="76608A07321344F88504CED91DFFE135">
    <w:name w:val="76608A07321344F88504CED91DFFE135"/>
    <w:rsid w:val="00F73E66"/>
    <w:rPr>
      <w:rFonts w:asciiTheme="minorHAnsi" w:eastAsiaTheme="minorEastAsia" w:hAnsiTheme="minorHAnsi" w:cstheme="minorBidi"/>
      <w:sz w:val="22"/>
      <w:szCs w:val="22"/>
      <w:lang w:eastAsia="en-US"/>
    </w:rPr>
  </w:style>
  <w:style w:type="paragraph" w:customStyle="1" w:styleId="2C96251DF7254AB9B7587D59CAF4CF7A">
    <w:name w:val="2C96251DF7254AB9B7587D59CAF4CF7A"/>
    <w:rsid w:val="00F73E66"/>
    <w:rPr>
      <w:rFonts w:asciiTheme="minorHAnsi" w:eastAsiaTheme="minorEastAsia" w:hAnsiTheme="minorHAnsi" w:cstheme="minorBidi"/>
      <w:sz w:val="22"/>
      <w:szCs w:val="22"/>
      <w:lang w:eastAsia="en-US"/>
    </w:rPr>
  </w:style>
  <w:style w:type="paragraph" w:customStyle="1" w:styleId="56B76DA6AACA4A03BBB08986E67173CD">
    <w:name w:val="56B76DA6AACA4A03BBB08986E67173CD"/>
    <w:rsid w:val="00F73E66"/>
    <w:rPr>
      <w:rFonts w:asciiTheme="minorHAnsi" w:eastAsiaTheme="minorEastAsia" w:hAnsiTheme="minorHAnsi" w:cstheme="minorBidi"/>
      <w:sz w:val="22"/>
      <w:szCs w:val="22"/>
      <w:lang w:eastAsia="en-US"/>
    </w:rPr>
  </w:style>
  <w:style w:type="paragraph" w:customStyle="1" w:styleId="BFDB239797424B1EBA6C4753EC568DC8">
    <w:name w:val="BFDB239797424B1EBA6C4753EC568DC8"/>
    <w:rsid w:val="00F73E66"/>
    <w:rPr>
      <w:rFonts w:asciiTheme="minorHAnsi" w:eastAsiaTheme="minorEastAsia" w:hAnsiTheme="minorHAnsi" w:cstheme="minorBidi"/>
      <w:sz w:val="22"/>
      <w:szCs w:val="22"/>
      <w:lang w:eastAsia="en-US"/>
    </w:rPr>
  </w:style>
  <w:style w:type="paragraph" w:customStyle="1" w:styleId="11E3E688A4464964B8CB7016D86E4AC1">
    <w:name w:val="11E3E688A4464964B8CB7016D86E4AC1"/>
    <w:rsid w:val="00F73E66"/>
    <w:rPr>
      <w:rFonts w:asciiTheme="minorHAnsi" w:eastAsiaTheme="minorEastAsia" w:hAnsiTheme="minorHAnsi" w:cstheme="minorBidi"/>
      <w:sz w:val="22"/>
      <w:szCs w:val="22"/>
      <w:lang w:eastAsia="en-US"/>
    </w:rPr>
  </w:style>
  <w:style w:type="paragraph" w:customStyle="1" w:styleId="C3E38668A6744F8FB246D67D068BFD18">
    <w:name w:val="C3E38668A6744F8FB246D67D068BFD18"/>
    <w:rsid w:val="00F73E66"/>
    <w:rPr>
      <w:rFonts w:asciiTheme="minorHAnsi" w:eastAsiaTheme="minorEastAsia" w:hAnsiTheme="minorHAnsi" w:cstheme="minorBidi"/>
      <w:sz w:val="22"/>
      <w:szCs w:val="22"/>
      <w:lang w:eastAsia="en-US"/>
    </w:rPr>
  </w:style>
  <w:style w:type="paragraph" w:customStyle="1" w:styleId="F35420032CCA4960B7C3A559F54F6180">
    <w:name w:val="F35420032CCA4960B7C3A559F54F6180"/>
    <w:rsid w:val="00F73E66"/>
    <w:rPr>
      <w:rFonts w:asciiTheme="minorHAnsi" w:eastAsiaTheme="minorEastAsia" w:hAnsiTheme="minorHAnsi" w:cstheme="minorBidi"/>
      <w:sz w:val="22"/>
      <w:szCs w:val="22"/>
      <w:lang w:eastAsia="en-US"/>
    </w:rPr>
  </w:style>
  <w:style w:type="paragraph" w:customStyle="1" w:styleId="88009C1BC3754F7EB9D97104ACC5F23B">
    <w:name w:val="88009C1BC3754F7EB9D97104ACC5F23B"/>
    <w:rsid w:val="00F73E66"/>
    <w:rPr>
      <w:rFonts w:asciiTheme="minorHAnsi" w:eastAsiaTheme="minorEastAsia" w:hAnsiTheme="minorHAnsi" w:cstheme="minorBidi"/>
      <w:sz w:val="22"/>
      <w:szCs w:val="22"/>
      <w:lang w:eastAsia="en-US"/>
    </w:rPr>
  </w:style>
  <w:style w:type="paragraph" w:customStyle="1" w:styleId="B49B2F71DA4C4A7986703E84F5C2D60F">
    <w:name w:val="B49B2F71DA4C4A7986703E84F5C2D60F"/>
    <w:rsid w:val="00F73E66"/>
    <w:rPr>
      <w:rFonts w:asciiTheme="minorHAnsi" w:eastAsiaTheme="minorEastAsia" w:hAnsiTheme="minorHAnsi" w:cstheme="minorBidi"/>
      <w:sz w:val="22"/>
      <w:szCs w:val="22"/>
      <w:lang w:eastAsia="en-US"/>
    </w:rPr>
  </w:style>
  <w:style w:type="paragraph" w:customStyle="1" w:styleId="C698FFA612904E94AE58900D62BE995D">
    <w:name w:val="C698FFA612904E94AE58900D62BE995D"/>
    <w:rsid w:val="00F73E66"/>
    <w:rPr>
      <w:rFonts w:asciiTheme="minorHAnsi" w:eastAsiaTheme="minorEastAsia" w:hAnsiTheme="minorHAnsi" w:cstheme="minorBidi"/>
      <w:sz w:val="22"/>
      <w:szCs w:val="22"/>
      <w:lang w:eastAsia="en-US"/>
    </w:rPr>
  </w:style>
  <w:style w:type="paragraph" w:customStyle="1" w:styleId="D8F00C6B09284D198B4F38825812E7F3">
    <w:name w:val="D8F00C6B09284D198B4F38825812E7F3"/>
    <w:rsid w:val="00F73E66"/>
    <w:rPr>
      <w:rFonts w:asciiTheme="minorHAnsi" w:eastAsiaTheme="minorEastAsia" w:hAnsiTheme="minorHAnsi" w:cstheme="minorBidi"/>
      <w:sz w:val="22"/>
      <w:szCs w:val="22"/>
      <w:lang w:eastAsia="en-US"/>
    </w:rPr>
  </w:style>
  <w:style w:type="paragraph" w:customStyle="1" w:styleId="D0E609831FED48EB94937DD10D23D6A9">
    <w:name w:val="D0E609831FED48EB94937DD10D23D6A9"/>
    <w:rsid w:val="00F73E66"/>
    <w:rPr>
      <w:rFonts w:asciiTheme="minorHAnsi" w:eastAsiaTheme="minorEastAsia" w:hAnsiTheme="minorHAnsi" w:cstheme="minorBidi"/>
      <w:sz w:val="22"/>
      <w:szCs w:val="22"/>
      <w:lang w:eastAsia="en-US"/>
    </w:rPr>
  </w:style>
  <w:style w:type="paragraph" w:customStyle="1" w:styleId="6312A347DEFA42859851F8C91E0063DE">
    <w:name w:val="6312A347DEFA42859851F8C91E0063DE"/>
    <w:rsid w:val="00F73E66"/>
    <w:rPr>
      <w:rFonts w:asciiTheme="minorHAnsi" w:eastAsiaTheme="minorEastAsia" w:hAnsiTheme="minorHAnsi" w:cstheme="minorBidi"/>
      <w:sz w:val="22"/>
      <w:szCs w:val="22"/>
      <w:lang w:eastAsia="en-US"/>
    </w:rPr>
  </w:style>
  <w:style w:type="paragraph" w:customStyle="1" w:styleId="FDDE39E843764C188F31BF165BCEA78F">
    <w:name w:val="FDDE39E843764C188F31BF165BCEA78F"/>
    <w:rsid w:val="00F73E66"/>
    <w:rPr>
      <w:rFonts w:asciiTheme="minorHAnsi" w:eastAsiaTheme="minorEastAsia" w:hAnsiTheme="minorHAnsi" w:cstheme="minorBidi"/>
      <w:sz w:val="22"/>
      <w:szCs w:val="22"/>
      <w:lang w:eastAsia="en-US"/>
    </w:rPr>
  </w:style>
  <w:style w:type="paragraph" w:customStyle="1" w:styleId="AF9C0D89C6C84DA28525CD0352CAF9E2">
    <w:name w:val="AF9C0D89C6C84DA28525CD0352CAF9E2"/>
    <w:rsid w:val="00F73E66"/>
    <w:rPr>
      <w:rFonts w:asciiTheme="minorHAnsi" w:eastAsiaTheme="minorEastAsia" w:hAnsiTheme="minorHAnsi" w:cstheme="minorBidi"/>
      <w:sz w:val="22"/>
      <w:szCs w:val="22"/>
      <w:lang w:eastAsia="en-US"/>
    </w:rPr>
  </w:style>
  <w:style w:type="paragraph" w:customStyle="1" w:styleId="B4918C77659B4CAFA2795479DC84778C">
    <w:name w:val="B4918C77659B4CAFA2795479DC84778C"/>
    <w:rsid w:val="00F73E66"/>
    <w:rPr>
      <w:rFonts w:asciiTheme="minorHAnsi" w:eastAsiaTheme="minorEastAsia" w:hAnsiTheme="minorHAnsi" w:cstheme="minorBidi"/>
      <w:sz w:val="22"/>
      <w:szCs w:val="22"/>
      <w:lang w:eastAsia="en-US"/>
    </w:rPr>
  </w:style>
  <w:style w:type="paragraph" w:customStyle="1" w:styleId="DE18665DD4A4491C8B748381D05F7B65">
    <w:name w:val="DE18665DD4A4491C8B748381D05F7B65"/>
    <w:rsid w:val="00F73E66"/>
    <w:rPr>
      <w:rFonts w:asciiTheme="minorHAnsi" w:eastAsiaTheme="minorEastAsia" w:hAnsiTheme="minorHAnsi" w:cstheme="minorBidi"/>
      <w:sz w:val="22"/>
      <w:szCs w:val="22"/>
      <w:lang w:eastAsia="en-US"/>
    </w:rPr>
  </w:style>
  <w:style w:type="paragraph" w:customStyle="1" w:styleId="7492FB4E59FE47F2B1901BA72A294960">
    <w:name w:val="7492FB4E59FE47F2B1901BA72A294960"/>
    <w:rsid w:val="00F73E66"/>
    <w:rPr>
      <w:rFonts w:asciiTheme="minorHAnsi" w:eastAsiaTheme="minorEastAsia" w:hAnsiTheme="minorHAnsi" w:cstheme="minorBidi"/>
      <w:sz w:val="22"/>
      <w:szCs w:val="22"/>
      <w:lang w:eastAsia="en-US"/>
    </w:rPr>
  </w:style>
  <w:style w:type="paragraph" w:customStyle="1" w:styleId="2EC62DD09C97450791A53DDCC0815CDA">
    <w:name w:val="2EC62DD09C97450791A53DDCC0815CDA"/>
    <w:rsid w:val="00F73E66"/>
    <w:rPr>
      <w:rFonts w:asciiTheme="minorHAnsi" w:eastAsiaTheme="minorEastAsia" w:hAnsiTheme="minorHAnsi" w:cstheme="minorBidi"/>
      <w:sz w:val="22"/>
      <w:szCs w:val="22"/>
      <w:lang w:eastAsia="en-US"/>
    </w:rPr>
  </w:style>
  <w:style w:type="paragraph" w:customStyle="1" w:styleId="2AF19136CF5B477B8C0D7447401D4899">
    <w:name w:val="2AF19136CF5B477B8C0D7447401D4899"/>
    <w:rsid w:val="00F73E66"/>
    <w:rPr>
      <w:rFonts w:asciiTheme="minorHAnsi" w:eastAsiaTheme="minorEastAsia" w:hAnsiTheme="minorHAnsi" w:cstheme="minorBidi"/>
      <w:sz w:val="22"/>
      <w:szCs w:val="22"/>
      <w:lang w:eastAsia="en-US"/>
    </w:rPr>
  </w:style>
  <w:style w:type="paragraph" w:customStyle="1" w:styleId="971F307F72674AE2AB57F8148DCC0A9D">
    <w:name w:val="971F307F72674AE2AB57F8148DCC0A9D"/>
    <w:rsid w:val="00F73E66"/>
    <w:rPr>
      <w:rFonts w:asciiTheme="minorHAnsi" w:eastAsiaTheme="minorEastAsia" w:hAnsiTheme="minorHAnsi" w:cstheme="minorBidi"/>
      <w:sz w:val="22"/>
      <w:szCs w:val="22"/>
      <w:lang w:eastAsia="en-US"/>
    </w:rPr>
  </w:style>
  <w:style w:type="paragraph" w:customStyle="1" w:styleId="0C66E2AE1DB543FAA3C86D175D5D224A">
    <w:name w:val="0C66E2AE1DB543FAA3C86D175D5D224A"/>
    <w:rsid w:val="00F73E66"/>
    <w:rPr>
      <w:rFonts w:asciiTheme="minorHAnsi" w:eastAsiaTheme="minorEastAsia" w:hAnsiTheme="minorHAnsi" w:cstheme="minorBidi"/>
      <w:sz w:val="22"/>
      <w:szCs w:val="22"/>
      <w:lang w:eastAsia="en-US"/>
    </w:rPr>
  </w:style>
  <w:style w:type="paragraph" w:customStyle="1" w:styleId="EF5642802D8F4C18B99D7FBEA210A3D7">
    <w:name w:val="EF5642802D8F4C18B99D7FBEA210A3D7"/>
    <w:rsid w:val="00F73E66"/>
    <w:rPr>
      <w:rFonts w:asciiTheme="minorHAnsi" w:eastAsiaTheme="minorEastAsia" w:hAnsiTheme="minorHAnsi" w:cstheme="minorBidi"/>
      <w:sz w:val="22"/>
      <w:szCs w:val="22"/>
      <w:lang w:eastAsia="en-US"/>
    </w:rPr>
  </w:style>
  <w:style w:type="paragraph" w:customStyle="1" w:styleId="20E612ABD85E40DFA22BC88DC033A3C8">
    <w:name w:val="20E612ABD85E40DFA22BC88DC033A3C8"/>
    <w:rsid w:val="00F73E66"/>
    <w:rPr>
      <w:rFonts w:asciiTheme="minorHAnsi" w:eastAsiaTheme="minorEastAsia" w:hAnsiTheme="minorHAnsi" w:cstheme="minorBidi"/>
      <w:sz w:val="22"/>
      <w:szCs w:val="22"/>
      <w:lang w:eastAsia="en-US"/>
    </w:rPr>
  </w:style>
  <w:style w:type="paragraph" w:customStyle="1" w:styleId="64738C80D58C49D39886C3A7923022A3">
    <w:name w:val="64738C80D58C49D39886C3A7923022A3"/>
    <w:rsid w:val="00F73E66"/>
    <w:rPr>
      <w:rFonts w:asciiTheme="minorHAnsi" w:eastAsiaTheme="minorEastAsia" w:hAnsiTheme="minorHAnsi" w:cstheme="minorBidi"/>
      <w:sz w:val="22"/>
      <w:szCs w:val="22"/>
      <w:lang w:eastAsia="en-US"/>
    </w:rPr>
  </w:style>
  <w:style w:type="paragraph" w:customStyle="1" w:styleId="ED24B9D5650E45B3926CB5EC57EA1BD8">
    <w:name w:val="ED24B9D5650E45B3926CB5EC57EA1BD8"/>
    <w:rsid w:val="00F73E66"/>
    <w:rPr>
      <w:rFonts w:asciiTheme="minorHAnsi" w:eastAsiaTheme="minorEastAsia" w:hAnsiTheme="minorHAnsi" w:cstheme="minorBidi"/>
      <w:sz w:val="22"/>
      <w:szCs w:val="22"/>
      <w:lang w:eastAsia="en-US"/>
    </w:rPr>
  </w:style>
  <w:style w:type="paragraph" w:customStyle="1" w:styleId="5A3212B8C5D64E80B565551A65C5B9F1">
    <w:name w:val="5A3212B8C5D64E80B565551A65C5B9F1"/>
    <w:rsid w:val="00F73E66"/>
    <w:rPr>
      <w:rFonts w:asciiTheme="minorHAnsi" w:eastAsiaTheme="minorEastAsia" w:hAnsiTheme="minorHAnsi" w:cstheme="minorBidi"/>
      <w:sz w:val="22"/>
      <w:szCs w:val="22"/>
      <w:lang w:eastAsia="en-US"/>
    </w:rPr>
  </w:style>
  <w:style w:type="paragraph" w:customStyle="1" w:styleId="821FA1E7EDA14E89B4F3337D31C19702">
    <w:name w:val="821FA1E7EDA14E89B4F3337D31C19702"/>
    <w:rsid w:val="00F73E66"/>
    <w:rPr>
      <w:rFonts w:asciiTheme="minorHAnsi" w:eastAsiaTheme="minorEastAsia" w:hAnsiTheme="minorHAnsi" w:cstheme="minorBidi"/>
      <w:sz w:val="22"/>
      <w:szCs w:val="22"/>
      <w:lang w:eastAsia="en-US"/>
    </w:rPr>
  </w:style>
  <w:style w:type="paragraph" w:customStyle="1" w:styleId="9400803BB2F84D8F9D0D40DC602479C2">
    <w:name w:val="9400803BB2F84D8F9D0D40DC602479C2"/>
    <w:rsid w:val="00F73E66"/>
    <w:rPr>
      <w:rFonts w:asciiTheme="minorHAnsi" w:eastAsiaTheme="minorEastAsia" w:hAnsiTheme="minorHAnsi" w:cstheme="minorBidi"/>
      <w:sz w:val="22"/>
      <w:szCs w:val="22"/>
      <w:lang w:eastAsia="en-US"/>
    </w:rPr>
  </w:style>
  <w:style w:type="paragraph" w:customStyle="1" w:styleId="CEDE8E2830284F2EBC21DAE1CB269E41">
    <w:name w:val="CEDE8E2830284F2EBC21DAE1CB269E41"/>
    <w:rsid w:val="00F73E66"/>
    <w:rPr>
      <w:rFonts w:asciiTheme="minorHAnsi" w:eastAsiaTheme="minorEastAsia" w:hAnsiTheme="minorHAnsi" w:cstheme="minorBidi"/>
      <w:sz w:val="22"/>
      <w:szCs w:val="22"/>
      <w:lang w:eastAsia="en-US"/>
    </w:rPr>
  </w:style>
  <w:style w:type="paragraph" w:customStyle="1" w:styleId="3FDFAFBDFFE540C3951270E2F35736C0">
    <w:name w:val="3FDFAFBDFFE540C3951270E2F35736C0"/>
    <w:rsid w:val="00F73E66"/>
    <w:rPr>
      <w:rFonts w:asciiTheme="minorHAnsi" w:eastAsiaTheme="minorEastAsia" w:hAnsiTheme="minorHAnsi" w:cstheme="minorBidi"/>
      <w:sz w:val="22"/>
      <w:szCs w:val="22"/>
      <w:lang w:eastAsia="en-US"/>
    </w:rPr>
  </w:style>
  <w:style w:type="paragraph" w:customStyle="1" w:styleId="2427BFBDCC944E6980760DD5FAC15DFF">
    <w:name w:val="2427BFBDCC944E6980760DD5FAC15DFF"/>
    <w:rsid w:val="00F73E66"/>
    <w:rPr>
      <w:rFonts w:asciiTheme="minorHAnsi" w:eastAsiaTheme="minorEastAsia" w:hAnsiTheme="minorHAnsi" w:cstheme="minorBidi"/>
      <w:sz w:val="22"/>
      <w:szCs w:val="22"/>
      <w:lang w:eastAsia="en-US"/>
    </w:rPr>
  </w:style>
  <w:style w:type="paragraph" w:customStyle="1" w:styleId="82B6346D30494BAA8FAFA39E680916F9">
    <w:name w:val="82B6346D30494BAA8FAFA39E680916F9"/>
    <w:rsid w:val="00F73E66"/>
    <w:rPr>
      <w:rFonts w:asciiTheme="minorHAnsi" w:eastAsiaTheme="minorEastAsia" w:hAnsiTheme="minorHAnsi" w:cstheme="minorBidi"/>
      <w:sz w:val="22"/>
      <w:szCs w:val="22"/>
      <w:lang w:eastAsia="en-US"/>
    </w:rPr>
  </w:style>
  <w:style w:type="paragraph" w:customStyle="1" w:styleId="2D29AC5E1034480E80CAB944BF3F2CE7">
    <w:name w:val="2D29AC5E1034480E80CAB944BF3F2CE7"/>
    <w:rsid w:val="00F73E66"/>
    <w:rPr>
      <w:rFonts w:asciiTheme="minorHAnsi" w:eastAsiaTheme="minorEastAsia" w:hAnsiTheme="minorHAnsi" w:cstheme="minorBidi"/>
      <w:sz w:val="22"/>
      <w:szCs w:val="22"/>
      <w:lang w:eastAsia="en-US"/>
    </w:rPr>
  </w:style>
  <w:style w:type="paragraph" w:customStyle="1" w:styleId="33B286856BBF45648B0F3FD3E5224306">
    <w:name w:val="33B286856BBF45648B0F3FD3E5224306"/>
    <w:rsid w:val="00F73E66"/>
    <w:rPr>
      <w:rFonts w:asciiTheme="minorHAnsi" w:eastAsiaTheme="minorEastAsia" w:hAnsiTheme="minorHAnsi" w:cstheme="minorBidi"/>
      <w:sz w:val="22"/>
      <w:szCs w:val="22"/>
      <w:lang w:eastAsia="en-US"/>
    </w:rPr>
  </w:style>
  <w:style w:type="paragraph" w:customStyle="1" w:styleId="EA17C90D8E704EB1AC29BDCDEBFA9903">
    <w:name w:val="EA17C90D8E704EB1AC29BDCDEBFA9903"/>
    <w:rsid w:val="00F73E66"/>
    <w:rPr>
      <w:rFonts w:asciiTheme="minorHAnsi" w:eastAsiaTheme="minorEastAsia" w:hAnsiTheme="minorHAnsi" w:cstheme="minorBidi"/>
      <w:sz w:val="22"/>
      <w:szCs w:val="22"/>
      <w:lang w:eastAsia="en-US"/>
    </w:rPr>
  </w:style>
  <w:style w:type="paragraph" w:customStyle="1" w:styleId="0E8DFF48D4FD47E1991F8E9D1BE62FA5">
    <w:name w:val="0E8DFF48D4FD47E1991F8E9D1BE62FA5"/>
    <w:rsid w:val="00F73E66"/>
    <w:rPr>
      <w:rFonts w:asciiTheme="minorHAnsi" w:eastAsiaTheme="minorEastAsia" w:hAnsiTheme="minorHAnsi" w:cstheme="minorBidi"/>
      <w:sz w:val="22"/>
      <w:szCs w:val="22"/>
      <w:lang w:eastAsia="en-US"/>
    </w:rPr>
  </w:style>
  <w:style w:type="paragraph" w:customStyle="1" w:styleId="6BC25C2EAFAF4740BF223D40786D5F23">
    <w:name w:val="6BC25C2EAFAF4740BF223D40786D5F23"/>
    <w:rsid w:val="00F73E66"/>
    <w:rPr>
      <w:rFonts w:asciiTheme="minorHAnsi" w:eastAsiaTheme="minorEastAsia" w:hAnsiTheme="minorHAnsi" w:cstheme="minorBidi"/>
      <w:sz w:val="22"/>
      <w:szCs w:val="22"/>
      <w:lang w:eastAsia="en-US"/>
    </w:rPr>
  </w:style>
  <w:style w:type="paragraph" w:customStyle="1" w:styleId="881234526F3B4055BD120D3064D6411F">
    <w:name w:val="881234526F3B4055BD120D3064D6411F"/>
    <w:rsid w:val="00F73E66"/>
    <w:rPr>
      <w:rFonts w:asciiTheme="minorHAnsi" w:eastAsiaTheme="minorEastAsia" w:hAnsiTheme="minorHAnsi" w:cstheme="minorBidi"/>
      <w:sz w:val="22"/>
      <w:szCs w:val="22"/>
      <w:lang w:eastAsia="en-US"/>
    </w:rPr>
  </w:style>
  <w:style w:type="paragraph" w:customStyle="1" w:styleId="87AE820D00B440C9A423C285CF757D90">
    <w:name w:val="87AE820D00B440C9A423C285CF757D90"/>
    <w:rsid w:val="00F73E66"/>
    <w:rPr>
      <w:rFonts w:asciiTheme="minorHAnsi" w:eastAsiaTheme="minorEastAsia" w:hAnsiTheme="minorHAnsi" w:cstheme="minorBidi"/>
      <w:sz w:val="22"/>
      <w:szCs w:val="22"/>
      <w:lang w:eastAsia="en-US"/>
    </w:rPr>
  </w:style>
  <w:style w:type="paragraph" w:customStyle="1" w:styleId="6A6EE96E1B52411F80487063BCFF5832">
    <w:name w:val="6A6EE96E1B52411F80487063BCFF5832"/>
    <w:rsid w:val="00F73E66"/>
    <w:rPr>
      <w:rFonts w:asciiTheme="minorHAnsi" w:eastAsiaTheme="minorEastAsia" w:hAnsiTheme="minorHAnsi" w:cstheme="minorBidi"/>
      <w:sz w:val="22"/>
      <w:szCs w:val="22"/>
      <w:lang w:eastAsia="en-US"/>
    </w:rPr>
  </w:style>
  <w:style w:type="paragraph" w:customStyle="1" w:styleId="0773FBD5362E48E2877920904DE6FF0F">
    <w:name w:val="0773FBD5362E48E2877920904DE6FF0F"/>
    <w:rsid w:val="00F73E66"/>
    <w:rPr>
      <w:rFonts w:asciiTheme="minorHAnsi" w:eastAsiaTheme="minorEastAsia" w:hAnsiTheme="minorHAnsi" w:cstheme="minorBidi"/>
      <w:sz w:val="22"/>
      <w:szCs w:val="22"/>
      <w:lang w:eastAsia="en-US"/>
    </w:rPr>
  </w:style>
  <w:style w:type="paragraph" w:customStyle="1" w:styleId="5AF23B6072C34A5398E6F427A31638AF">
    <w:name w:val="5AF23B6072C34A5398E6F427A31638AF"/>
    <w:rsid w:val="00F73E66"/>
    <w:rPr>
      <w:rFonts w:asciiTheme="minorHAnsi" w:eastAsiaTheme="minorEastAsia" w:hAnsiTheme="minorHAnsi" w:cstheme="minorBidi"/>
      <w:sz w:val="22"/>
      <w:szCs w:val="22"/>
      <w:lang w:eastAsia="en-US"/>
    </w:rPr>
  </w:style>
  <w:style w:type="paragraph" w:customStyle="1" w:styleId="Transcend">
    <w:name w:val="Transcend"/>
    <w:rsid w:val="00F73E66"/>
    <w:rPr>
      <w:rFonts w:asciiTheme="minorHAnsi" w:eastAsiaTheme="minorEastAsia" w:hAnsiTheme="minorHAnsi" w:cstheme="minorBidi"/>
      <w:sz w:val="22"/>
      <w:szCs w:val="22"/>
      <w:lang w:eastAsia="en-US"/>
    </w:rPr>
  </w:style>
  <w:style w:type="paragraph" w:customStyle="1" w:styleId="AB518DF599C74AB983E7F3EFDD3F8994">
    <w:name w:val="AB518DF599C74AB983E7F3EFDD3F8994"/>
    <w:rsid w:val="00F73E66"/>
    <w:rPr>
      <w:rFonts w:asciiTheme="minorHAnsi" w:eastAsiaTheme="minorEastAsia" w:hAnsiTheme="minorHAnsi" w:cstheme="minorBidi"/>
      <w:sz w:val="22"/>
      <w:szCs w:val="22"/>
      <w:lang w:eastAsia="en-US"/>
    </w:rPr>
  </w:style>
  <w:style w:type="paragraph" w:customStyle="1" w:styleId="23E334A1A44A441B92C213F5BD329323">
    <w:name w:val="23E334A1A44A441B92C213F5BD329323"/>
    <w:rsid w:val="00F73E66"/>
    <w:rPr>
      <w:rFonts w:asciiTheme="minorHAnsi" w:eastAsiaTheme="minorEastAsia" w:hAnsiTheme="minorHAnsi" w:cstheme="minorBidi"/>
      <w:sz w:val="22"/>
      <w:szCs w:val="22"/>
      <w:lang w:eastAsia="en-US"/>
    </w:rPr>
  </w:style>
  <w:style w:type="paragraph" w:customStyle="1" w:styleId="AFD19B2DFC1645B5B7FA42982B40CDA5">
    <w:name w:val="AFD19B2DFC1645B5B7FA42982B40CDA5"/>
    <w:rsid w:val="00F73E66"/>
    <w:rPr>
      <w:rFonts w:asciiTheme="minorHAnsi" w:eastAsiaTheme="minorEastAsia" w:hAnsiTheme="minorHAnsi" w:cstheme="minorBidi"/>
      <w:sz w:val="22"/>
      <w:szCs w:val="22"/>
      <w:lang w:eastAsia="en-US"/>
    </w:rPr>
  </w:style>
  <w:style w:type="paragraph" w:customStyle="1" w:styleId="0BA79098586B479299B952A2D828A4C0">
    <w:name w:val="0BA79098586B479299B952A2D828A4C0"/>
    <w:rsid w:val="00F73E66"/>
    <w:rPr>
      <w:rFonts w:asciiTheme="minorHAnsi" w:eastAsiaTheme="minorEastAsia" w:hAnsiTheme="minorHAnsi" w:cstheme="minorBidi"/>
      <w:sz w:val="22"/>
      <w:szCs w:val="22"/>
      <w:lang w:eastAsia="en-US"/>
    </w:rPr>
  </w:style>
  <w:style w:type="paragraph" w:customStyle="1" w:styleId="3A9961636C5840E0817DC9EDD6AE99B6">
    <w:name w:val="3A9961636C5840E0817DC9EDD6AE99B6"/>
    <w:rsid w:val="00F73E66"/>
    <w:rPr>
      <w:rFonts w:asciiTheme="minorHAnsi" w:eastAsiaTheme="minorEastAsia" w:hAnsiTheme="minorHAnsi" w:cstheme="minorBidi"/>
      <w:sz w:val="22"/>
      <w:szCs w:val="22"/>
      <w:lang w:eastAsia="en-US"/>
    </w:rPr>
  </w:style>
  <w:style w:type="paragraph" w:customStyle="1" w:styleId="A42033F9EAB8411585DF7369D23305B6">
    <w:name w:val="A42033F9EAB8411585DF7369D23305B6"/>
    <w:rsid w:val="00F73E66"/>
    <w:rPr>
      <w:rFonts w:asciiTheme="minorHAnsi" w:eastAsiaTheme="minorEastAsia" w:hAnsiTheme="minorHAnsi" w:cstheme="minorBidi"/>
      <w:sz w:val="22"/>
      <w:szCs w:val="22"/>
      <w:lang w:eastAsia="en-US"/>
    </w:rPr>
  </w:style>
  <w:style w:type="paragraph" w:customStyle="1" w:styleId="E190484EE44D417A8DBDE71420428597">
    <w:name w:val="E190484EE44D417A8DBDE71420428597"/>
    <w:rsid w:val="00F73E66"/>
    <w:rPr>
      <w:rFonts w:asciiTheme="minorHAnsi" w:eastAsiaTheme="minorEastAsia" w:hAnsiTheme="minorHAnsi" w:cstheme="minorBidi"/>
      <w:sz w:val="22"/>
      <w:szCs w:val="22"/>
      <w:lang w:eastAsia="en-US"/>
    </w:rPr>
  </w:style>
  <w:style w:type="paragraph" w:customStyle="1" w:styleId="E8006B1129BB455C90DF685AD605B94F">
    <w:name w:val="E8006B1129BB455C90DF685AD605B94F"/>
    <w:rsid w:val="00F73E66"/>
    <w:rPr>
      <w:rFonts w:asciiTheme="minorHAnsi" w:eastAsiaTheme="minorEastAsia" w:hAnsiTheme="minorHAnsi" w:cstheme="minorBidi"/>
      <w:sz w:val="22"/>
      <w:szCs w:val="22"/>
      <w:lang w:eastAsia="en-US"/>
    </w:rPr>
  </w:style>
  <w:style w:type="paragraph" w:customStyle="1" w:styleId="A466F3CAE46547468A2530E04BB80C43">
    <w:name w:val="A466F3CAE46547468A2530E04BB80C43"/>
    <w:rsid w:val="00F73E66"/>
    <w:rPr>
      <w:rFonts w:asciiTheme="minorHAnsi" w:eastAsiaTheme="minorEastAsia" w:hAnsiTheme="minorHAnsi" w:cstheme="minorBidi"/>
      <w:sz w:val="22"/>
      <w:szCs w:val="22"/>
      <w:lang w:eastAsia="en-US"/>
    </w:rPr>
  </w:style>
  <w:style w:type="paragraph" w:customStyle="1" w:styleId="E6D671BC133546ACA3B2D0B1D7B16EA7">
    <w:name w:val="E6D671BC133546ACA3B2D0B1D7B16EA7"/>
    <w:rsid w:val="00F73E66"/>
    <w:rPr>
      <w:rFonts w:asciiTheme="minorHAnsi" w:eastAsiaTheme="minorEastAsia" w:hAnsiTheme="minorHAnsi" w:cstheme="minorBidi"/>
      <w:sz w:val="22"/>
      <w:szCs w:val="22"/>
      <w:lang w:eastAsia="en-US"/>
    </w:rPr>
  </w:style>
  <w:style w:type="paragraph" w:customStyle="1" w:styleId="676C2074B24E4F43A223682B4658F9E2">
    <w:name w:val="676C2074B24E4F43A223682B4658F9E2"/>
    <w:rsid w:val="00F73E66"/>
    <w:rPr>
      <w:rFonts w:asciiTheme="minorHAnsi" w:eastAsiaTheme="minorEastAsia" w:hAnsiTheme="minorHAnsi" w:cstheme="minorBidi"/>
      <w:sz w:val="22"/>
      <w:szCs w:val="22"/>
      <w:lang w:eastAsia="en-US"/>
    </w:rPr>
  </w:style>
  <w:style w:type="paragraph" w:customStyle="1" w:styleId="7020613E7F454F659D5777EDBBC590F9">
    <w:name w:val="7020613E7F454F659D5777EDBBC590F9"/>
    <w:rsid w:val="00F73E66"/>
    <w:rPr>
      <w:rFonts w:asciiTheme="minorHAnsi" w:eastAsiaTheme="minorEastAsia" w:hAnsiTheme="minorHAnsi" w:cstheme="minorBidi"/>
      <w:sz w:val="22"/>
      <w:szCs w:val="22"/>
      <w:lang w:eastAsia="en-US"/>
    </w:rPr>
  </w:style>
  <w:style w:type="paragraph" w:customStyle="1" w:styleId="E2996BA37C6049D0A1C504D3CD7D410F">
    <w:name w:val="E2996BA37C6049D0A1C504D3CD7D410F"/>
    <w:rsid w:val="00F73E66"/>
    <w:rPr>
      <w:rFonts w:asciiTheme="minorHAnsi" w:eastAsiaTheme="minorEastAsia" w:hAnsiTheme="minorHAnsi" w:cstheme="minorBidi"/>
      <w:sz w:val="22"/>
      <w:szCs w:val="22"/>
      <w:lang w:eastAsia="en-US"/>
    </w:rPr>
  </w:style>
  <w:style w:type="paragraph" w:customStyle="1" w:styleId="F151A7F96C4F45E1830F562CBA13E68B">
    <w:name w:val="F151A7F96C4F45E1830F562CBA13E68B"/>
    <w:rsid w:val="00F73E66"/>
    <w:rPr>
      <w:rFonts w:asciiTheme="minorHAnsi" w:eastAsiaTheme="minorEastAsia" w:hAnsiTheme="minorHAnsi" w:cstheme="minorBidi"/>
      <w:sz w:val="22"/>
      <w:szCs w:val="22"/>
      <w:lang w:eastAsia="en-US"/>
    </w:rPr>
  </w:style>
  <w:style w:type="paragraph" w:customStyle="1" w:styleId="93E41C6F625C429DAC82727DAC30F856">
    <w:name w:val="93E41C6F625C429DAC82727DAC30F856"/>
    <w:rsid w:val="00F73E66"/>
    <w:rPr>
      <w:rFonts w:asciiTheme="minorHAnsi" w:eastAsiaTheme="minorEastAsia" w:hAnsiTheme="minorHAnsi" w:cstheme="minorBidi"/>
      <w:sz w:val="22"/>
      <w:szCs w:val="22"/>
      <w:lang w:eastAsia="en-US"/>
    </w:rPr>
  </w:style>
  <w:style w:type="paragraph" w:customStyle="1" w:styleId="C60E5BBC7A694D6CBD1391CEBDE96538">
    <w:name w:val="C60E5BBC7A694D6CBD1391CEBDE96538"/>
    <w:rsid w:val="00F73E66"/>
    <w:rPr>
      <w:rFonts w:asciiTheme="minorHAnsi" w:eastAsiaTheme="minorEastAsia" w:hAnsiTheme="minorHAnsi" w:cstheme="minorBidi"/>
      <w:sz w:val="22"/>
      <w:szCs w:val="22"/>
      <w:lang w:eastAsia="en-US"/>
    </w:rPr>
  </w:style>
  <w:style w:type="paragraph" w:customStyle="1" w:styleId="A9357B673C37476CB41215893BDEECF1">
    <w:name w:val="A9357B673C37476CB41215893BDEECF1"/>
    <w:rsid w:val="00F73E66"/>
    <w:rPr>
      <w:rFonts w:asciiTheme="minorHAnsi" w:eastAsiaTheme="minorEastAsia" w:hAnsiTheme="minorHAnsi" w:cstheme="minorBidi"/>
      <w:sz w:val="22"/>
      <w:szCs w:val="22"/>
      <w:lang w:eastAsia="en-US"/>
    </w:rPr>
  </w:style>
  <w:style w:type="paragraph" w:customStyle="1" w:styleId="3987F43E69F14AC2B334C08C4776AFBF">
    <w:name w:val="3987F43E69F14AC2B334C08C4776AFBF"/>
    <w:rsid w:val="00F73E66"/>
    <w:rPr>
      <w:rFonts w:asciiTheme="minorHAnsi" w:eastAsiaTheme="minorEastAsia" w:hAnsiTheme="minorHAnsi" w:cstheme="minorBidi"/>
      <w:sz w:val="22"/>
      <w:szCs w:val="22"/>
      <w:lang w:eastAsia="en-US"/>
    </w:rPr>
  </w:style>
  <w:style w:type="paragraph" w:customStyle="1" w:styleId="CFEA638DA5614058A559D7A8814661DD">
    <w:name w:val="CFEA638DA5614058A559D7A8814661DD"/>
    <w:rsid w:val="00F73E66"/>
    <w:rPr>
      <w:rFonts w:asciiTheme="minorHAnsi" w:eastAsiaTheme="minorEastAsia" w:hAnsiTheme="minorHAnsi" w:cstheme="minorBidi"/>
      <w:sz w:val="22"/>
      <w:szCs w:val="22"/>
      <w:lang w:eastAsia="en-US"/>
    </w:rPr>
  </w:style>
  <w:style w:type="paragraph" w:customStyle="1" w:styleId="BA612C9074A54CC18A1516616D4E1E74">
    <w:name w:val="BA612C9074A54CC18A1516616D4E1E74"/>
    <w:rsid w:val="00F73E66"/>
    <w:rPr>
      <w:rFonts w:asciiTheme="minorHAnsi" w:eastAsiaTheme="minorEastAsia" w:hAnsiTheme="minorHAnsi" w:cstheme="minorBidi"/>
      <w:sz w:val="22"/>
      <w:szCs w:val="22"/>
      <w:lang w:eastAsia="en-US"/>
    </w:rPr>
  </w:style>
  <w:style w:type="paragraph" w:customStyle="1" w:styleId="Motion">
    <w:name w:val="Motion"/>
    <w:rsid w:val="00F73E66"/>
    <w:rPr>
      <w:rFonts w:asciiTheme="minorHAnsi" w:eastAsiaTheme="minorEastAsia" w:hAnsiTheme="minorHAnsi" w:cstheme="minorBidi"/>
      <w:sz w:val="22"/>
      <w:szCs w:val="22"/>
      <w:lang w:eastAsia="en-US"/>
    </w:rPr>
  </w:style>
  <w:style w:type="paragraph" w:customStyle="1" w:styleId="0EBBD87183A2436AA551EBE37141E68C">
    <w:name w:val="0EBBD87183A2436AA551EBE37141E68C"/>
    <w:rsid w:val="00F73E66"/>
    <w:rPr>
      <w:rFonts w:asciiTheme="minorHAnsi" w:eastAsiaTheme="minorEastAsia" w:hAnsiTheme="minorHAnsi" w:cstheme="minorBidi"/>
      <w:sz w:val="22"/>
      <w:szCs w:val="22"/>
      <w:lang w:eastAsia="en-US"/>
    </w:rPr>
  </w:style>
  <w:style w:type="paragraph" w:customStyle="1" w:styleId="844518DF3A8947429DA6FD61D1EF1628">
    <w:name w:val="844518DF3A8947429DA6FD61D1EF1628"/>
    <w:rsid w:val="00F73E66"/>
    <w:rPr>
      <w:rFonts w:asciiTheme="minorHAnsi" w:eastAsiaTheme="minorEastAsia" w:hAnsiTheme="minorHAnsi" w:cstheme="minorBidi"/>
      <w:sz w:val="22"/>
      <w:szCs w:val="22"/>
      <w:lang w:eastAsia="en-US"/>
    </w:rPr>
  </w:style>
  <w:style w:type="paragraph" w:customStyle="1" w:styleId="CAAED3D298DB4E77A1926967A36A2A1D">
    <w:name w:val="CAAED3D298DB4E77A1926967A36A2A1D"/>
    <w:rsid w:val="00F73E66"/>
    <w:rPr>
      <w:rFonts w:asciiTheme="minorHAnsi" w:eastAsiaTheme="minorEastAsia" w:hAnsiTheme="minorHAnsi" w:cstheme="minorBidi"/>
      <w:sz w:val="22"/>
      <w:szCs w:val="22"/>
      <w:lang w:eastAsia="en-US"/>
    </w:rPr>
  </w:style>
  <w:style w:type="paragraph" w:customStyle="1" w:styleId="7A25312C8A4746B8A796BE007496748A">
    <w:name w:val="7A25312C8A4746B8A796BE007496748A"/>
    <w:rsid w:val="00F73E66"/>
    <w:rPr>
      <w:rFonts w:asciiTheme="minorHAnsi" w:eastAsiaTheme="minorEastAsia" w:hAnsiTheme="minorHAnsi" w:cstheme="minorBidi"/>
      <w:sz w:val="22"/>
      <w:szCs w:val="22"/>
      <w:lang w:eastAsia="en-US"/>
    </w:rPr>
  </w:style>
  <w:style w:type="paragraph" w:customStyle="1" w:styleId="A960F208D8B04D80B74C2BB3C37B7D18">
    <w:name w:val="A960F208D8B04D80B74C2BB3C37B7D18"/>
    <w:rsid w:val="00F73E66"/>
    <w:rPr>
      <w:rFonts w:asciiTheme="minorHAnsi" w:eastAsiaTheme="minorEastAsia" w:hAnsiTheme="minorHAnsi" w:cstheme="minorBidi"/>
      <w:sz w:val="22"/>
      <w:szCs w:val="22"/>
      <w:lang w:eastAsia="en-US"/>
    </w:rPr>
  </w:style>
  <w:style w:type="paragraph" w:customStyle="1" w:styleId="24DC2762418A4FBABB5B933829147651">
    <w:name w:val="24DC2762418A4FBABB5B933829147651"/>
    <w:rsid w:val="00F73E66"/>
    <w:rPr>
      <w:rFonts w:asciiTheme="minorHAnsi" w:eastAsiaTheme="minorEastAsia" w:hAnsiTheme="minorHAnsi" w:cstheme="minorBidi"/>
      <w:sz w:val="22"/>
      <w:szCs w:val="22"/>
      <w:lang w:eastAsia="en-US"/>
    </w:rPr>
  </w:style>
  <w:style w:type="paragraph" w:customStyle="1" w:styleId="1D0FE358DE0A466BBE70EA3070B9E68C">
    <w:name w:val="1D0FE358DE0A466BBE70EA3070B9E68C"/>
    <w:rsid w:val="00F73E66"/>
    <w:rPr>
      <w:rFonts w:asciiTheme="minorHAnsi" w:eastAsiaTheme="minorEastAsia" w:hAnsiTheme="minorHAnsi" w:cstheme="minorBidi"/>
      <w:sz w:val="22"/>
      <w:szCs w:val="22"/>
      <w:lang w:eastAsia="en-US"/>
    </w:rPr>
  </w:style>
  <w:style w:type="paragraph" w:customStyle="1" w:styleId="4AA05D30EBF34DD295643A846E3A9B90">
    <w:name w:val="4AA05D30EBF34DD295643A846E3A9B90"/>
    <w:rsid w:val="00F73E66"/>
    <w:rPr>
      <w:rFonts w:asciiTheme="minorHAnsi" w:eastAsiaTheme="minorEastAsia" w:hAnsiTheme="minorHAnsi" w:cstheme="minorBidi"/>
      <w:sz w:val="22"/>
      <w:szCs w:val="22"/>
      <w:lang w:eastAsia="en-US"/>
    </w:rPr>
  </w:style>
  <w:style w:type="paragraph" w:customStyle="1" w:styleId="F20A7B215252421D97677C11C4E1623C">
    <w:name w:val="F20A7B215252421D97677C11C4E1623C"/>
    <w:rsid w:val="00F73E66"/>
    <w:rPr>
      <w:rFonts w:asciiTheme="minorHAnsi" w:eastAsiaTheme="minorEastAsia" w:hAnsiTheme="minorHAnsi" w:cstheme="minorBidi"/>
      <w:sz w:val="22"/>
      <w:szCs w:val="22"/>
      <w:lang w:eastAsia="en-US"/>
    </w:rPr>
  </w:style>
  <w:style w:type="paragraph" w:customStyle="1" w:styleId="F9FD7013FB15467184AFD741C56D1D63">
    <w:name w:val="F9FD7013FB15467184AFD741C56D1D63"/>
    <w:rsid w:val="00F73E66"/>
    <w:rPr>
      <w:rFonts w:asciiTheme="minorHAnsi" w:eastAsiaTheme="minorEastAsia" w:hAnsiTheme="minorHAnsi" w:cstheme="minorBidi"/>
      <w:sz w:val="22"/>
      <w:szCs w:val="22"/>
      <w:lang w:eastAsia="en-US"/>
    </w:rPr>
  </w:style>
  <w:style w:type="paragraph" w:customStyle="1" w:styleId="43C562AD1F744A8E8AB0A4CF770C3401">
    <w:name w:val="43C562AD1F744A8E8AB0A4CF770C3401"/>
    <w:rsid w:val="00F73E66"/>
    <w:rPr>
      <w:rFonts w:asciiTheme="minorHAnsi" w:eastAsiaTheme="minorEastAsia" w:hAnsiTheme="minorHAnsi" w:cstheme="minorBidi"/>
      <w:sz w:val="22"/>
      <w:szCs w:val="22"/>
      <w:lang w:eastAsia="en-US"/>
    </w:rPr>
  </w:style>
  <w:style w:type="paragraph" w:customStyle="1" w:styleId="F465B53C0B4F44A3BDF2B8BC376E2F29">
    <w:name w:val="F465B53C0B4F44A3BDF2B8BC376E2F29"/>
    <w:rsid w:val="00F73E66"/>
    <w:rPr>
      <w:rFonts w:asciiTheme="minorHAnsi" w:eastAsiaTheme="minorEastAsia" w:hAnsiTheme="minorHAnsi" w:cstheme="minorBidi"/>
      <w:sz w:val="22"/>
      <w:szCs w:val="22"/>
      <w:lang w:eastAsia="en-US"/>
    </w:rPr>
  </w:style>
  <w:style w:type="paragraph" w:customStyle="1" w:styleId="63AB853AD3134C7EA7FD322375028096">
    <w:name w:val="63AB853AD3134C7EA7FD322375028096"/>
    <w:rsid w:val="00F73E66"/>
    <w:rPr>
      <w:rFonts w:asciiTheme="minorHAnsi" w:eastAsiaTheme="minorEastAsia" w:hAnsiTheme="minorHAnsi" w:cstheme="minorBidi"/>
      <w:sz w:val="22"/>
      <w:szCs w:val="22"/>
      <w:lang w:eastAsia="en-US"/>
    </w:rPr>
  </w:style>
  <w:style w:type="paragraph" w:customStyle="1" w:styleId="60496288F6784B8B9DE9CF8D7E561D8A">
    <w:name w:val="60496288F6784B8B9DE9CF8D7E561D8A"/>
    <w:rsid w:val="00F73E66"/>
    <w:rPr>
      <w:rFonts w:asciiTheme="minorHAnsi" w:eastAsiaTheme="minorEastAsia" w:hAnsiTheme="minorHAnsi" w:cstheme="minorBidi"/>
      <w:sz w:val="22"/>
      <w:szCs w:val="22"/>
      <w:lang w:eastAsia="en-US"/>
    </w:rPr>
  </w:style>
  <w:style w:type="paragraph" w:customStyle="1" w:styleId="AreaofCircle">
    <w:name w:val="Area of Circle"/>
    <w:rsid w:val="00F73E66"/>
    <w:rPr>
      <w:rFonts w:asciiTheme="minorHAnsi" w:eastAsiaTheme="minorEastAsia" w:hAnsiTheme="minorHAnsi" w:cstheme="minorBidi"/>
      <w:sz w:val="22"/>
      <w:szCs w:val="22"/>
      <w:lang w:eastAsia="en-US"/>
    </w:rPr>
  </w:style>
  <w:style w:type="paragraph" w:customStyle="1" w:styleId="BinomialTheorem">
    <w:name w:val="Binomial Theorem"/>
    <w:rsid w:val="00F73E66"/>
    <w:rPr>
      <w:rFonts w:asciiTheme="minorHAnsi" w:eastAsiaTheme="minorEastAsia" w:hAnsiTheme="minorHAnsi" w:cstheme="minorBidi"/>
      <w:sz w:val="22"/>
      <w:szCs w:val="22"/>
      <w:lang w:eastAsia="en-US"/>
    </w:rPr>
  </w:style>
  <w:style w:type="paragraph" w:customStyle="1" w:styleId="ExpansionofaSum">
    <w:name w:val="Expansion of a Sum"/>
    <w:rsid w:val="00F73E66"/>
    <w:rPr>
      <w:rFonts w:asciiTheme="minorHAnsi" w:eastAsiaTheme="minorEastAsia" w:hAnsiTheme="minorHAnsi" w:cstheme="minorBidi"/>
      <w:sz w:val="22"/>
      <w:szCs w:val="22"/>
      <w:lang w:eastAsia="en-US"/>
    </w:rPr>
  </w:style>
  <w:style w:type="paragraph" w:customStyle="1" w:styleId="FourierSeries">
    <w:name w:val="Fourier Series"/>
    <w:rsid w:val="00F73E66"/>
    <w:rPr>
      <w:rFonts w:asciiTheme="minorHAnsi" w:eastAsiaTheme="minorEastAsia" w:hAnsiTheme="minorHAnsi" w:cstheme="minorBidi"/>
      <w:sz w:val="22"/>
      <w:szCs w:val="22"/>
      <w:lang w:eastAsia="en-US"/>
    </w:rPr>
  </w:style>
  <w:style w:type="paragraph" w:customStyle="1" w:styleId="PythagoreanTheorem">
    <w:name w:val="Pythagorean Theorem"/>
    <w:rsid w:val="00F73E66"/>
    <w:rPr>
      <w:rFonts w:asciiTheme="minorHAnsi" w:eastAsiaTheme="minorEastAsia" w:hAnsiTheme="minorHAnsi" w:cstheme="minorBidi"/>
      <w:sz w:val="22"/>
      <w:szCs w:val="22"/>
      <w:lang w:eastAsia="en-US"/>
    </w:rPr>
  </w:style>
  <w:style w:type="paragraph" w:customStyle="1" w:styleId="QuadraticFormula">
    <w:name w:val="Quadratic Formula"/>
    <w:rsid w:val="00F73E66"/>
    <w:rPr>
      <w:rFonts w:asciiTheme="minorHAnsi" w:eastAsiaTheme="minorEastAsia" w:hAnsiTheme="minorHAnsi" w:cstheme="minorBidi"/>
      <w:sz w:val="22"/>
      <w:szCs w:val="22"/>
      <w:lang w:eastAsia="en-US"/>
    </w:rPr>
  </w:style>
  <w:style w:type="paragraph" w:customStyle="1" w:styleId="TaylorExpansion">
    <w:name w:val="Taylor Expansion"/>
    <w:rsid w:val="00F73E66"/>
    <w:rPr>
      <w:rFonts w:asciiTheme="minorHAnsi" w:eastAsiaTheme="minorEastAsia" w:hAnsiTheme="minorHAnsi" w:cstheme="minorBidi"/>
      <w:sz w:val="22"/>
      <w:szCs w:val="22"/>
      <w:lang w:eastAsia="en-US"/>
    </w:rPr>
  </w:style>
  <w:style w:type="paragraph" w:customStyle="1" w:styleId="TrigIdentity1">
    <w:name w:val="Trig Identity 1"/>
    <w:rsid w:val="00F73E66"/>
    <w:rPr>
      <w:rFonts w:asciiTheme="minorHAnsi" w:eastAsiaTheme="minorEastAsia" w:hAnsiTheme="minorHAnsi" w:cstheme="minorBidi"/>
      <w:sz w:val="22"/>
      <w:szCs w:val="22"/>
      <w:lang w:eastAsia="en-US"/>
    </w:rPr>
  </w:style>
  <w:style w:type="paragraph" w:customStyle="1" w:styleId="TrigIdentity2">
    <w:name w:val="Trig Identity 2"/>
    <w:rsid w:val="00F73E66"/>
    <w:rPr>
      <w:rFonts w:asciiTheme="minorHAnsi" w:eastAsiaTheme="minorEastAsia" w:hAnsiTheme="minorHAnsi" w:cstheme="minorBidi"/>
      <w:sz w:val="22"/>
      <w:szCs w:val="22"/>
      <w:lang w:eastAsia="en-US"/>
    </w:rPr>
  </w:style>
  <w:style w:type="paragraph" w:customStyle="1" w:styleId="A64630D7227748E9ABE59535A796BCC7">
    <w:name w:val="A64630D7227748E9ABE59535A796BCC7"/>
    <w:rsid w:val="00F73E66"/>
    <w:rPr>
      <w:rFonts w:asciiTheme="minorHAnsi" w:eastAsiaTheme="minorEastAsia" w:hAnsiTheme="minorHAnsi" w:cstheme="minorBidi"/>
      <w:sz w:val="22"/>
      <w:szCs w:val="22"/>
      <w:lang w:eastAsia="en-US"/>
    </w:rPr>
  </w:style>
  <w:style w:type="paragraph" w:customStyle="1" w:styleId="A7E0A8A11A284C1DBE2056E927E72701">
    <w:name w:val="A7E0A8A11A284C1DBE2056E927E72701"/>
    <w:rsid w:val="00F73E66"/>
    <w:rPr>
      <w:rFonts w:asciiTheme="minorHAnsi" w:eastAsiaTheme="minorEastAsia" w:hAnsiTheme="minorHAnsi" w:cstheme="minorBidi"/>
      <w:sz w:val="22"/>
      <w:szCs w:val="22"/>
      <w:lang w:eastAsia="en-US"/>
    </w:rPr>
  </w:style>
  <w:style w:type="paragraph" w:customStyle="1" w:styleId="614283B5715F451DB2ACECB26E67FF84">
    <w:name w:val="614283B5715F451DB2ACECB26E67FF84"/>
    <w:rsid w:val="00F73E66"/>
    <w:rPr>
      <w:rFonts w:asciiTheme="minorHAnsi" w:eastAsiaTheme="minorEastAsia" w:hAnsiTheme="minorHAnsi" w:cstheme="minorBidi"/>
      <w:sz w:val="22"/>
      <w:szCs w:val="22"/>
      <w:lang w:eastAsia="en-US"/>
    </w:rPr>
  </w:style>
  <w:style w:type="paragraph" w:customStyle="1" w:styleId="9AADCEA03689492285FCB7E49E561BA2">
    <w:name w:val="9AADCEA03689492285FCB7E49E561BA2"/>
    <w:rsid w:val="00F73E66"/>
    <w:rPr>
      <w:rFonts w:asciiTheme="minorHAnsi" w:eastAsiaTheme="minorEastAsia" w:hAnsiTheme="minorHAnsi" w:cstheme="minorBidi"/>
      <w:sz w:val="22"/>
      <w:szCs w:val="22"/>
      <w:lang w:eastAsia="en-US"/>
    </w:rPr>
  </w:style>
  <w:style w:type="paragraph" w:customStyle="1" w:styleId="0369121AA5AA4D5893B90F4E3FDC4987">
    <w:name w:val="0369121AA5AA4D5893B90F4E3FDC4987"/>
    <w:rsid w:val="00F73E66"/>
    <w:rPr>
      <w:rFonts w:asciiTheme="minorHAnsi" w:eastAsiaTheme="minorEastAsia" w:hAnsiTheme="minorHAnsi" w:cstheme="minorBidi"/>
      <w:sz w:val="22"/>
      <w:szCs w:val="22"/>
      <w:lang w:eastAsia="en-US"/>
    </w:rPr>
  </w:style>
  <w:style w:type="paragraph" w:customStyle="1" w:styleId="2026AF948CB74F4D8A90FE191F859731">
    <w:name w:val="2026AF948CB74F4D8A90FE191F859731"/>
    <w:rsid w:val="00F73E66"/>
    <w:rPr>
      <w:rFonts w:asciiTheme="minorHAnsi" w:eastAsiaTheme="minorEastAsia" w:hAnsiTheme="minorHAnsi" w:cstheme="minorBidi"/>
      <w:sz w:val="22"/>
      <w:szCs w:val="22"/>
      <w:lang w:eastAsia="en-US"/>
    </w:rPr>
  </w:style>
  <w:style w:type="paragraph" w:customStyle="1" w:styleId="5F5450880A91481CA085F3EA350B5443">
    <w:name w:val="5F5450880A91481CA085F3EA350B5443"/>
    <w:rsid w:val="00F73E66"/>
    <w:rPr>
      <w:rFonts w:asciiTheme="minorHAnsi" w:eastAsiaTheme="minorEastAsia" w:hAnsiTheme="minorHAnsi" w:cstheme="minorBidi"/>
      <w:sz w:val="22"/>
      <w:szCs w:val="22"/>
      <w:lang w:eastAsia="en-US"/>
    </w:rPr>
  </w:style>
  <w:style w:type="paragraph" w:customStyle="1" w:styleId="0DC70928AA474214A1022CA8D271BE9B">
    <w:name w:val="0DC70928AA474214A1022CA8D271BE9B"/>
    <w:rsid w:val="00F73E66"/>
    <w:rPr>
      <w:rFonts w:asciiTheme="minorHAnsi" w:eastAsiaTheme="minorEastAsia" w:hAnsiTheme="minorHAnsi" w:cstheme="minorBidi"/>
      <w:sz w:val="22"/>
      <w:szCs w:val="22"/>
      <w:lang w:eastAsia="en-US"/>
    </w:rPr>
  </w:style>
  <w:style w:type="paragraph" w:customStyle="1" w:styleId="ModEvenPage">
    <w:name w:val="Mod (Even Page)"/>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ModOddPage">
    <w:name w:val="Mod (Odd Page)"/>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22650ABCD62D442B8015FA966EBA2597">
    <w:name w:val="22650ABCD62D442B8015FA966EBA2597"/>
    <w:rsid w:val="00F73E66"/>
    <w:rPr>
      <w:rFonts w:asciiTheme="minorHAnsi" w:eastAsiaTheme="minorEastAsia" w:hAnsiTheme="minorHAnsi" w:cstheme="minorBidi"/>
      <w:sz w:val="22"/>
      <w:szCs w:val="22"/>
      <w:lang w:eastAsia="en-US"/>
    </w:rPr>
  </w:style>
  <w:style w:type="paragraph" w:customStyle="1" w:styleId="Pinstripes">
    <w:name w:val="Pinstripes"/>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3B761ABF057948949B7D483A7062C966">
    <w:name w:val="3B761ABF057948949B7D483A7062C966"/>
    <w:rsid w:val="00F73E66"/>
    <w:rPr>
      <w:rFonts w:asciiTheme="minorHAnsi" w:eastAsiaTheme="minorEastAsia" w:hAnsiTheme="minorHAnsi" w:cstheme="minorBidi"/>
      <w:sz w:val="22"/>
      <w:szCs w:val="22"/>
      <w:lang w:eastAsia="en-US"/>
    </w:rPr>
  </w:style>
  <w:style w:type="paragraph" w:customStyle="1" w:styleId="925355F8C9A14FACBD4275F9606443C8">
    <w:name w:val="925355F8C9A14FACBD4275F9606443C8"/>
    <w:rsid w:val="00F73E66"/>
    <w:rPr>
      <w:rFonts w:asciiTheme="minorHAnsi" w:eastAsiaTheme="minorEastAsia" w:hAnsiTheme="minorHAnsi" w:cstheme="minorBidi"/>
      <w:sz w:val="22"/>
      <w:szCs w:val="22"/>
      <w:lang w:eastAsia="en-US"/>
    </w:rPr>
  </w:style>
  <w:style w:type="paragraph" w:customStyle="1" w:styleId="C21B207367BF48DB9D650EAB5768AAC8">
    <w:name w:val="C21B207367BF48DB9D650EAB5768AAC8"/>
    <w:rsid w:val="00F73E66"/>
    <w:rPr>
      <w:rFonts w:asciiTheme="minorHAnsi" w:eastAsiaTheme="minorEastAsia" w:hAnsiTheme="minorHAnsi" w:cstheme="minorBidi"/>
      <w:sz w:val="22"/>
      <w:szCs w:val="22"/>
      <w:lang w:eastAsia="en-US"/>
    </w:rPr>
  </w:style>
  <w:style w:type="paragraph" w:customStyle="1" w:styleId="MotionEvenPage">
    <w:name w:val="Motion (Even Page)"/>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D0E408BF7B4C4C33B9B8C01AE4803343">
    <w:name w:val="D0E408BF7B4C4C33B9B8C01AE4803343"/>
    <w:rsid w:val="00F73E66"/>
    <w:rPr>
      <w:rFonts w:asciiTheme="minorHAnsi" w:eastAsiaTheme="minorEastAsia" w:hAnsiTheme="minorHAnsi" w:cstheme="minorBidi"/>
      <w:sz w:val="22"/>
      <w:szCs w:val="22"/>
      <w:lang w:eastAsia="en-US"/>
    </w:rPr>
  </w:style>
  <w:style w:type="paragraph" w:customStyle="1" w:styleId="MotionOddPage">
    <w:name w:val="Motion (Odd Page)"/>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750074C7DDC2498D88BA3D57C189EC17">
    <w:name w:val="750074C7DDC2498D88BA3D57C189EC17"/>
    <w:rsid w:val="00F73E66"/>
    <w:rPr>
      <w:rFonts w:asciiTheme="minorHAnsi" w:eastAsiaTheme="minorEastAsia" w:hAnsiTheme="minorHAnsi" w:cstheme="minorBidi"/>
      <w:sz w:val="22"/>
      <w:szCs w:val="22"/>
      <w:lang w:eastAsia="en-US"/>
    </w:rPr>
  </w:style>
  <w:style w:type="paragraph" w:customStyle="1" w:styleId="Tiles">
    <w:name w:val="Tiles"/>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56EB68B69E2B4730A59E2CA45E06C78C">
    <w:name w:val="56EB68B69E2B4730A59E2CA45E06C78C"/>
    <w:rsid w:val="00F73E66"/>
    <w:rPr>
      <w:rFonts w:asciiTheme="minorHAnsi" w:eastAsiaTheme="minorEastAsia" w:hAnsiTheme="minorHAnsi" w:cstheme="minorBidi"/>
      <w:sz w:val="22"/>
      <w:szCs w:val="22"/>
      <w:lang w:eastAsia="en-US"/>
    </w:rPr>
  </w:style>
  <w:style w:type="paragraph" w:customStyle="1" w:styleId="ContrastEvenPage">
    <w:name w:val="Contrast (Even Page)"/>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406EB0B1CBF64EA59B098C9130B89874">
    <w:name w:val="406EB0B1CBF64EA59B098C9130B89874"/>
    <w:rsid w:val="00F73E66"/>
    <w:rPr>
      <w:rFonts w:asciiTheme="minorHAnsi" w:eastAsiaTheme="minorEastAsia" w:hAnsiTheme="minorHAnsi" w:cstheme="minorBidi"/>
      <w:sz w:val="22"/>
      <w:szCs w:val="22"/>
      <w:lang w:eastAsia="en-US"/>
    </w:rPr>
  </w:style>
  <w:style w:type="paragraph" w:customStyle="1" w:styleId="ContrastOddPage">
    <w:name w:val="Contrast (Odd Page)"/>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64E368320FB34B72BB1D2A067E11F0DD">
    <w:name w:val="64E368320FB34B72BB1D2A067E11F0DD"/>
    <w:rsid w:val="00F73E66"/>
    <w:rPr>
      <w:rFonts w:asciiTheme="minorHAnsi" w:eastAsiaTheme="minorEastAsia" w:hAnsiTheme="minorHAnsi" w:cstheme="minorBidi"/>
      <w:sz w:val="22"/>
      <w:szCs w:val="22"/>
      <w:lang w:eastAsia="en-US"/>
    </w:rPr>
  </w:style>
  <w:style w:type="paragraph" w:customStyle="1" w:styleId="72F83D75E369455B8900613E672EE950">
    <w:name w:val="72F83D75E369455B8900613E672EE950"/>
    <w:rsid w:val="00F73E66"/>
    <w:rPr>
      <w:rFonts w:asciiTheme="minorHAnsi" w:eastAsiaTheme="minorEastAsia" w:hAnsiTheme="minorHAnsi" w:cstheme="minorBidi"/>
      <w:sz w:val="22"/>
      <w:szCs w:val="22"/>
      <w:lang w:eastAsia="en-US"/>
    </w:rPr>
  </w:style>
  <w:style w:type="paragraph" w:customStyle="1" w:styleId="31D40AE22A2145B89638B999786AC1FB">
    <w:name w:val="31D40AE22A2145B89638B999786AC1FB"/>
    <w:rsid w:val="00F73E66"/>
    <w:rPr>
      <w:rFonts w:asciiTheme="minorHAnsi" w:eastAsiaTheme="minorEastAsia" w:hAnsiTheme="minorHAnsi" w:cstheme="minorBidi"/>
      <w:sz w:val="22"/>
      <w:szCs w:val="22"/>
      <w:lang w:eastAsia="en-US"/>
    </w:rPr>
  </w:style>
  <w:style w:type="paragraph" w:customStyle="1" w:styleId="B2FC34B466A240419FA6CB4C8C70932B">
    <w:name w:val="B2FC34B466A240419FA6CB4C8C70932B"/>
    <w:rsid w:val="00F73E66"/>
    <w:rPr>
      <w:rFonts w:asciiTheme="minorHAnsi" w:eastAsiaTheme="minorEastAsia" w:hAnsiTheme="minorHAnsi" w:cstheme="minorBidi"/>
      <w:sz w:val="22"/>
      <w:szCs w:val="22"/>
      <w:lang w:eastAsia="en-US"/>
    </w:rPr>
  </w:style>
  <w:style w:type="paragraph" w:customStyle="1" w:styleId="BlankThreeColumns">
    <w:name w:val="Blank (Three Columns)"/>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64904062802E47AC8B9F4A985F079069">
    <w:name w:val="64904062802E47AC8B9F4A985F079069"/>
    <w:rsid w:val="00F73E66"/>
    <w:rPr>
      <w:rFonts w:asciiTheme="minorHAnsi" w:eastAsiaTheme="minorEastAsia" w:hAnsiTheme="minorHAnsi" w:cstheme="minorBidi"/>
      <w:sz w:val="22"/>
      <w:szCs w:val="22"/>
      <w:lang w:eastAsia="en-US"/>
    </w:rPr>
  </w:style>
  <w:style w:type="paragraph" w:customStyle="1" w:styleId="611D7D5216BD4B0E8EA0036BD6051D39">
    <w:name w:val="611D7D5216BD4B0E8EA0036BD6051D39"/>
    <w:rsid w:val="00F73E66"/>
    <w:rPr>
      <w:rFonts w:asciiTheme="minorHAnsi" w:eastAsiaTheme="minorEastAsia" w:hAnsiTheme="minorHAnsi" w:cstheme="minorBidi"/>
      <w:sz w:val="22"/>
      <w:szCs w:val="22"/>
      <w:lang w:eastAsia="en-US"/>
    </w:rPr>
  </w:style>
  <w:style w:type="paragraph" w:customStyle="1" w:styleId="0E6B9D7B9C0643B69126255AD2B3A01B">
    <w:name w:val="0E6B9D7B9C0643B69126255AD2B3A01B"/>
    <w:rsid w:val="00F73E66"/>
    <w:rPr>
      <w:rFonts w:asciiTheme="minorHAnsi" w:eastAsiaTheme="minorEastAsia" w:hAnsiTheme="minorHAnsi" w:cstheme="minorBidi"/>
      <w:sz w:val="22"/>
      <w:szCs w:val="22"/>
      <w:lang w:eastAsia="en-US"/>
    </w:rPr>
  </w:style>
  <w:style w:type="paragraph" w:customStyle="1" w:styleId="9D23E17D11204AA09828AF359DF0B1EE">
    <w:name w:val="9D23E17D11204AA09828AF359DF0B1EE"/>
    <w:rsid w:val="00F73E66"/>
    <w:rPr>
      <w:rFonts w:asciiTheme="minorHAnsi" w:eastAsiaTheme="minorEastAsia" w:hAnsiTheme="minorHAnsi" w:cstheme="minorBidi"/>
      <w:sz w:val="22"/>
      <w:szCs w:val="22"/>
      <w:lang w:eastAsia="en-US"/>
    </w:rPr>
  </w:style>
  <w:style w:type="paragraph" w:customStyle="1" w:styleId="E9C89C6AE20749F79A12E91952F3203C">
    <w:name w:val="E9C89C6AE20749F79A12E91952F3203C"/>
    <w:rsid w:val="00F73E66"/>
    <w:rPr>
      <w:rFonts w:asciiTheme="minorHAnsi" w:eastAsiaTheme="minorEastAsia" w:hAnsiTheme="minorHAnsi" w:cstheme="minorBidi"/>
      <w:sz w:val="22"/>
      <w:szCs w:val="22"/>
      <w:lang w:eastAsia="en-US"/>
    </w:rPr>
  </w:style>
  <w:style w:type="paragraph" w:customStyle="1" w:styleId="B5EE2473DC924B7292379E551205E9A8">
    <w:name w:val="B5EE2473DC924B7292379E551205E9A8"/>
    <w:rsid w:val="00F73E66"/>
    <w:rPr>
      <w:rFonts w:asciiTheme="minorHAnsi" w:eastAsiaTheme="minorEastAsia" w:hAnsiTheme="minorHAnsi" w:cstheme="minorBidi"/>
      <w:sz w:val="22"/>
      <w:szCs w:val="22"/>
      <w:lang w:eastAsia="en-US"/>
    </w:rPr>
  </w:style>
  <w:style w:type="paragraph" w:customStyle="1" w:styleId="D556E93DD1FB419ABC3991420D1F73BB">
    <w:name w:val="D556E93DD1FB419ABC3991420D1F73BB"/>
    <w:rsid w:val="00F73E66"/>
    <w:rPr>
      <w:rFonts w:asciiTheme="minorHAnsi" w:eastAsiaTheme="minorEastAsia" w:hAnsiTheme="minorHAnsi" w:cstheme="minorBidi"/>
      <w:sz w:val="22"/>
      <w:szCs w:val="22"/>
      <w:lang w:eastAsia="en-US"/>
    </w:rPr>
  </w:style>
  <w:style w:type="paragraph" w:customStyle="1" w:styleId="3CD3280970FF4BAC93D8D1DD32D0C3A2">
    <w:name w:val="3CD3280970FF4BAC93D8D1DD32D0C3A2"/>
    <w:rsid w:val="00F73E66"/>
    <w:rPr>
      <w:rFonts w:asciiTheme="minorHAnsi" w:eastAsiaTheme="minorEastAsia" w:hAnsiTheme="minorHAnsi" w:cstheme="minorBidi"/>
      <w:sz w:val="22"/>
      <w:szCs w:val="22"/>
      <w:lang w:eastAsia="en-US"/>
    </w:rPr>
  </w:style>
  <w:style w:type="paragraph" w:customStyle="1" w:styleId="694C2DF6365B4A8C8347CE8A6C1F5CBC">
    <w:name w:val="694C2DF6365B4A8C8347CE8A6C1F5CBC"/>
    <w:rsid w:val="00F73E66"/>
    <w:rPr>
      <w:rFonts w:asciiTheme="minorHAnsi" w:eastAsiaTheme="minorEastAsia" w:hAnsiTheme="minorHAnsi" w:cstheme="minorBidi"/>
      <w:sz w:val="22"/>
      <w:szCs w:val="22"/>
      <w:lang w:eastAsia="en-US"/>
    </w:rPr>
  </w:style>
  <w:style w:type="paragraph" w:customStyle="1" w:styleId="9BEF8F6F7FF646E0B4969D048E5B9261">
    <w:name w:val="9BEF8F6F7FF646E0B4969D048E5B9261"/>
    <w:rsid w:val="00F73E66"/>
    <w:rPr>
      <w:rFonts w:asciiTheme="minorHAnsi" w:eastAsiaTheme="minorEastAsia" w:hAnsiTheme="minorHAnsi" w:cstheme="minorBidi"/>
      <w:sz w:val="22"/>
      <w:szCs w:val="22"/>
      <w:lang w:eastAsia="en-US"/>
    </w:rPr>
  </w:style>
  <w:style w:type="paragraph" w:customStyle="1" w:styleId="8A9DB4931B254644955B05CA2FE7BD67">
    <w:name w:val="8A9DB4931B254644955B05CA2FE7BD67"/>
    <w:rsid w:val="00F73E66"/>
    <w:rPr>
      <w:rFonts w:asciiTheme="minorHAnsi" w:eastAsiaTheme="minorEastAsia" w:hAnsiTheme="minorHAnsi" w:cstheme="minorBidi"/>
      <w:sz w:val="22"/>
      <w:szCs w:val="22"/>
      <w:lang w:eastAsia="en-US"/>
    </w:rPr>
  </w:style>
  <w:style w:type="paragraph" w:customStyle="1" w:styleId="FFE0A5334D844E7F8823EC021831C9FA">
    <w:name w:val="FFE0A5334D844E7F8823EC021831C9FA"/>
    <w:rsid w:val="00F73E66"/>
    <w:rPr>
      <w:rFonts w:asciiTheme="minorHAnsi" w:eastAsiaTheme="minorEastAsia" w:hAnsiTheme="minorHAnsi" w:cstheme="minorBidi"/>
      <w:sz w:val="22"/>
      <w:szCs w:val="22"/>
      <w:lang w:eastAsia="en-US"/>
    </w:rPr>
  </w:style>
  <w:style w:type="paragraph" w:customStyle="1" w:styleId="47CE8AF00A384687A3253E89D7E9311A">
    <w:name w:val="47CE8AF00A384687A3253E89D7E9311A"/>
    <w:rsid w:val="00F73E66"/>
    <w:rPr>
      <w:rFonts w:asciiTheme="minorHAnsi" w:eastAsiaTheme="minorEastAsia" w:hAnsiTheme="minorHAnsi" w:cstheme="minorBidi"/>
      <w:sz w:val="22"/>
      <w:szCs w:val="22"/>
      <w:lang w:eastAsia="en-US"/>
    </w:rPr>
  </w:style>
  <w:style w:type="paragraph" w:customStyle="1" w:styleId="58A01878A695413E87E3E46C304A2B30">
    <w:name w:val="58A01878A695413E87E3E46C304A2B30"/>
    <w:rsid w:val="00F73E66"/>
    <w:rPr>
      <w:rFonts w:asciiTheme="minorHAnsi" w:eastAsiaTheme="minorEastAsia" w:hAnsiTheme="minorHAnsi" w:cstheme="minorBidi"/>
      <w:sz w:val="22"/>
      <w:szCs w:val="22"/>
      <w:lang w:eastAsia="en-US"/>
    </w:rPr>
  </w:style>
  <w:style w:type="paragraph" w:customStyle="1" w:styleId="D4DDD9B6FC0A4D659B777B864C872007">
    <w:name w:val="D4DDD9B6FC0A4D659B777B864C872007"/>
    <w:rsid w:val="00F73E66"/>
    <w:rPr>
      <w:rFonts w:asciiTheme="minorHAnsi" w:eastAsiaTheme="minorEastAsia" w:hAnsiTheme="minorHAnsi" w:cstheme="minorBidi"/>
      <w:sz w:val="22"/>
      <w:szCs w:val="22"/>
      <w:lang w:eastAsia="en-US"/>
    </w:rPr>
  </w:style>
  <w:style w:type="paragraph" w:customStyle="1" w:styleId="A67BF94777F64451AD131DA60D40F92A">
    <w:name w:val="A67BF94777F64451AD131DA60D40F92A"/>
    <w:rsid w:val="00F73E66"/>
    <w:rPr>
      <w:rFonts w:asciiTheme="minorHAnsi" w:eastAsiaTheme="minorEastAsia" w:hAnsiTheme="minorHAnsi" w:cstheme="minorBidi"/>
      <w:sz w:val="22"/>
      <w:szCs w:val="22"/>
      <w:lang w:eastAsia="en-US"/>
    </w:rPr>
  </w:style>
  <w:style w:type="paragraph" w:customStyle="1" w:styleId="AA030A9CBEEE4080BF1B21975F207CA2">
    <w:name w:val="AA030A9CBEEE4080BF1B21975F207CA2"/>
    <w:rsid w:val="00F73E66"/>
    <w:rPr>
      <w:rFonts w:asciiTheme="minorHAnsi" w:eastAsiaTheme="minorEastAsia" w:hAnsiTheme="minorHAnsi" w:cstheme="minorBidi"/>
      <w:sz w:val="22"/>
      <w:szCs w:val="22"/>
      <w:lang w:eastAsia="en-US"/>
    </w:rPr>
  </w:style>
  <w:style w:type="paragraph" w:customStyle="1" w:styleId="E3DB98D313CB41CDA94DD825C6A24A85">
    <w:name w:val="E3DB98D313CB41CDA94DD825C6A24A85"/>
    <w:rsid w:val="00F73E66"/>
    <w:rPr>
      <w:rFonts w:asciiTheme="minorHAnsi" w:eastAsiaTheme="minorEastAsia" w:hAnsiTheme="minorHAnsi" w:cstheme="minorBidi"/>
      <w:sz w:val="22"/>
      <w:szCs w:val="22"/>
      <w:lang w:eastAsia="en-US"/>
    </w:rPr>
  </w:style>
  <w:style w:type="paragraph" w:customStyle="1" w:styleId="0E919878967645128299D1DC52C98600">
    <w:name w:val="0E919878967645128299D1DC52C98600"/>
    <w:rsid w:val="00F73E66"/>
    <w:rPr>
      <w:rFonts w:asciiTheme="minorHAnsi" w:eastAsiaTheme="minorEastAsia" w:hAnsiTheme="minorHAnsi" w:cstheme="minorBidi"/>
      <w:sz w:val="22"/>
      <w:szCs w:val="22"/>
      <w:lang w:eastAsia="en-US"/>
    </w:rPr>
  </w:style>
  <w:style w:type="paragraph" w:customStyle="1" w:styleId="854B69C2A52547AFA2E505F5C6F5B23E">
    <w:name w:val="854B69C2A52547AFA2E505F5C6F5B23E"/>
    <w:rsid w:val="00F73E66"/>
    <w:rPr>
      <w:rFonts w:asciiTheme="minorHAnsi" w:eastAsiaTheme="minorEastAsia" w:hAnsiTheme="minorHAnsi" w:cstheme="minorBidi"/>
      <w:sz w:val="22"/>
      <w:szCs w:val="22"/>
      <w:lang w:eastAsia="en-US"/>
    </w:rPr>
  </w:style>
  <w:style w:type="paragraph" w:customStyle="1" w:styleId="B776F2C9FB2E42C6B637CB78528F61E3">
    <w:name w:val="B776F2C9FB2E42C6B637CB78528F61E3"/>
    <w:rsid w:val="00F73E66"/>
    <w:rPr>
      <w:rFonts w:asciiTheme="minorHAnsi" w:eastAsiaTheme="minorEastAsia" w:hAnsiTheme="minorHAnsi" w:cstheme="minorBidi"/>
      <w:sz w:val="22"/>
      <w:szCs w:val="22"/>
      <w:lang w:eastAsia="en-US"/>
    </w:rPr>
  </w:style>
  <w:style w:type="paragraph" w:customStyle="1" w:styleId="9E6E3E87001A4CEE9259D247E55E3BDF">
    <w:name w:val="9E6E3E87001A4CEE9259D247E55E3BDF"/>
    <w:rsid w:val="00F73E66"/>
    <w:rPr>
      <w:rFonts w:asciiTheme="minorHAnsi" w:eastAsiaTheme="minorEastAsia" w:hAnsiTheme="minorHAnsi" w:cstheme="minorBidi"/>
      <w:sz w:val="22"/>
      <w:szCs w:val="22"/>
      <w:lang w:eastAsia="en-US"/>
    </w:rPr>
  </w:style>
  <w:style w:type="paragraph" w:customStyle="1" w:styleId="Pinstripes1">
    <w:name w:val="Pinstripes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5B73800FF4CB456FBAA64C55547248EC">
    <w:name w:val="5B73800FF4CB456FBAA64C55547248EC"/>
    <w:rsid w:val="00F73E66"/>
    <w:rPr>
      <w:rFonts w:asciiTheme="minorHAnsi" w:eastAsiaTheme="minorEastAsia" w:hAnsiTheme="minorHAnsi" w:cstheme="minorBidi"/>
      <w:sz w:val="22"/>
      <w:szCs w:val="22"/>
      <w:lang w:eastAsia="en-US"/>
    </w:rPr>
  </w:style>
  <w:style w:type="paragraph" w:customStyle="1" w:styleId="B9D907194E0F45C692D2286D32B09417">
    <w:name w:val="B9D907194E0F45C692D2286D32B09417"/>
    <w:rsid w:val="00F73E66"/>
    <w:rPr>
      <w:rFonts w:asciiTheme="minorHAnsi" w:eastAsiaTheme="minorEastAsia" w:hAnsiTheme="minorHAnsi" w:cstheme="minorBidi"/>
      <w:sz w:val="22"/>
      <w:szCs w:val="22"/>
      <w:lang w:eastAsia="en-US"/>
    </w:rPr>
  </w:style>
  <w:style w:type="paragraph" w:customStyle="1" w:styleId="A5F4E3CC855342E8BA1C9D71C93149E5">
    <w:name w:val="A5F4E3CC855342E8BA1C9D71C93149E5"/>
    <w:rsid w:val="00F73E66"/>
    <w:rPr>
      <w:rFonts w:asciiTheme="minorHAnsi" w:eastAsiaTheme="minorEastAsia" w:hAnsiTheme="minorHAnsi" w:cstheme="minorBidi"/>
      <w:sz w:val="22"/>
      <w:szCs w:val="22"/>
      <w:lang w:eastAsia="en-US"/>
    </w:rPr>
  </w:style>
  <w:style w:type="paragraph" w:customStyle="1" w:styleId="3C4BCD62D8F442E8B5F3AC90CED94AAF">
    <w:name w:val="3C4BCD62D8F442E8B5F3AC90CED94AAF"/>
    <w:rsid w:val="00F73E66"/>
    <w:rPr>
      <w:rFonts w:asciiTheme="minorHAnsi" w:eastAsiaTheme="minorEastAsia" w:hAnsiTheme="minorHAnsi" w:cstheme="minorBidi"/>
      <w:sz w:val="22"/>
      <w:szCs w:val="22"/>
      <w:lang w:eastAsia="en-US"/>
    </w:rPr>
  </w:style>
  <w:style w:type="paragraph" w:customStyle="1" w:styleId="0C6A2B7D1DA94F34AAF1504460C4A964">
    <w:name w:val="0C6A2B7D1DA94F34AAF1504460C4A964"/>
    <w:rsid w:val="00F73E66"/>
    <w:rPr>
      <w:rFonts w:asciiTheme="minorHAnsi" w:eastAsiaTheme="minorEastAsia" w:hAnsiTheme="minorHAnsi" w:cstheme="minorBidi"/>
      <w:sz w:val="22"/>
      <w:szCs w:val="22"/>
      <w:lang w:eastAsia="en-US"/>
    </w:rPr>
  </w:style>
  <w:style w:type="paragraph" w:customStyle="1" w:styleId="78E1440146A84B54A4C73FEF06CA4F87">
    <w:name w:val="78E1440146A84B54A4C73FEF06CA4F87"/>
    <w:rsid w:val="00F73E66"/>
    <w:rPr>
      <w:rFonts w:asciiTheme="minorHAnsi" w:eastAsiaTheme="minorEastAsia" w:hAnsiTheme="minorHAnsi" w:cstheme="minorBidi"/>
      <w:sz w:val="22"/>
      <w:szCs w:val="22"/>
      <w:lang w:eastAsia="en-US"/>
    </w:rPr>
  </w:style>
  <w:style w:type="paragraph" w:customStyle="1" w:styleId="Exposure">
    <w:name w:val="Exposure"/>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8D0E51696E534EF785AF394FDDFCCB48">
    <w:name w:val="8D0E51696E534EF785AF394FDDFCCB48"/>
    <w:rsid w:val="00F73E66"/>
    <w:rPr>
      <w:rFonts w:asciiTheme="minorHAnsi" w:eastAsiaTheme="minorEastAsia" w:hAnsiTheme="minorHAnsi" w:cstheme="minorBidi"/>
      <w:sz w:val="22"/>
      <w:szCs w:val="22"/>
      <w:lang w:eastAsia="en-US"/>
    </w:rPr>
  </w:style>
  <w:style w:type="paragraph" w:customStyle="1" w:styleId="358D1C053B2B4A77B182967D691B8071">
    <w:name w:val="358D1C053B2B4A77B182967D691B8071"/>
    <w:rsid w:val="00F73E66"/>
    <w:rPr>
      <w:rFonts w:asciiTheme="minorHAnsi" w:eastAsiaTheme="minorEastAsia" w:hAnsiTheme="minorHAnsi" w:cstheme="minorBidi"/>
      <w:sz w:val="22"/>
      <w:szCs w:val="22"/>
      <w:lang w:eastAsia="en-US"/>
    </w:rPr>
  </w:style>
  <w:style w:type="paragraph" w:customStyle="1" w:styleId="FCA6419ABC59454EB1DE5BB55B1D4F31">
    <w:name w:val="FCA6419ABC59454EB1DE5BB55B1D4F31"/>
    <w:rsid w:val="00F73E66"/>
    <w:rPr>
      <w:rFonts w:asciiTheme="minorHAnsi" w:eastAsiaTheme="minorEastAsia" w:hAnsiTheme="minorHAnsi" w:cstheme="minorBidi"/>
      <w:sz w:val="22"/>
      <w:szCs w:val="22"/>
      <w:lang w:eastAsia="en-US"/>
    </w:rPr>
  </w:style>
  <w:style w:type="paragraph" w:customStyle="1" w:styleId="MotionEvenPage1">
    <w:name w:val="Motion (Even Page)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MotionOddPage1">
    <w:name w:val="Motion (Odd Page)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D182CC2023AC4EA084F4620205256BA7">
    <w:name w:val="D182CC2023AC4EA084F4620205256BA7"/>
    <w:rsid w:val="00F73E66"/>
    <w:rPr>
      <w:rFonts w:asciiTheme="minorHAnsi" w:eastAsiaTheme="minorEastAsia" w:hAnsiTheme="minorHAnsi" w:cstheme="minorBidi"/>
      <w:sz w:val="22"/>
      <w:szCs w:val="22"/>
      <w:lang w:eastAsia="en-US"/>
    </w:rPr>
  </w:style>
  <w:style w:type="paragraph" w:customStyle="1" w:styleId="6B1EE9B27B9947CD8B8998772489E383">
    <w:name w:val="6B1EE9B27B9947CD8B8998772489E383"/>
    <w:rsid w:val="00F73E66"/>
    <w:rPr>
      <w:rFonts w:asciiTheme="minorHAnsi" w:eastAsiaTheme="minorEastAsia" w:hAnsiTheme="minorHAnsi" w:cstheme="minorBidi"/>
      <w:sz w:val="22"/>
      <w:szCs w:val="22"/>
      <w:lang w:eastAsia="en-US"/>
    </w:rPr>
  </w:style>
  <w:style w:type="paragraph" w:customStyle="1" w:styleId="Tiles1">
    <w:name w:val="Tiles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28D4086315764CF9A1EF45579F0B3DF5">
    <w:name w:val="28D4086315764CF9A1EF45579F0B3DF5"/>
    <w:rsid w:val="00F73E66"/>
    <w:rPr>
      <w:rFonts w:asciiTheme="minorHAnsi" w:eastAsiaTheme="minorEastAsia" w:hAnsiTheme="minorHAnsi" w:cstheme="minorBidi"/>
      <w:sz w:val="22"/>
      <w:szCs w:val="22"/>
      <w:lang w:eastAsia="en-US"/>
    </w:rPr>
  </w:style>
  <w:style w:type="paragraph" w:customStyle="1" w:styleId="0FCC92D5AA204409B7081FDDE9097DD6">
    <w:name w:val="0FCC92D5AA204409B7081FDDE9097DD6"/>
    <w:rsid w:val="00F73E66"/>
    <w:rPr>
      <w:rFonts w:asciiTheme="minorHAnsi" w:eastAsiaTheme="minorEastAsia" w:hAnsiTheme="minorHAnsi" w:cstheme="minorBidi"/>
      <w:sz w:val="22"/>
      <w:szCs w:val="22"/>
      <w:lang w:eastAsia="en-US"/>
    </w:rPr>
  </w:style>
  <w:style w:type="paragraph" w:customStyle="1" w:styleId="21902217873B4AD3A9EE76CC7C5395BB">
    <w:name w:val="21902217873B4AD3A9EE76CC7C5395BB"/>
    <w:rsid w:val="00F73E66"/>
    <w:rPr>
      <w:rFonts w:asciiTheme="minorHAnsi" w:eastAsiaTheme="minorEastAsia" w:hAnsiTheme="minorHAnsi" w:cstheme="minorBidi"/>
      <w:sz w:val="22"/>
      <w:szCs w:val="22"/>
      <w:lang w:eastAsia="en-US"/>
    </w:rPr>
  </w:style>
  <w:style w:type="paragraph" w:customStyle="1" w:styleId="4D1D5222009349CFB885A133301BDF35">
    <w:name w:val="4D1D5222009349CFB885A133301BDF35"/>
    <w:rsid w:val="00F73E66"/>
    <w:rPr>
      <w:rFonts w:asciiTheme="minorHAnsi" w:eastAsiaTheme="minorEastAsia" w:hAnsiTheme="minorHAnsi" w:cstheme="minorBidi"/>
      <w:sz w:val="22"/>
      <w:szCs w:val="22"/>
      <w:lang w:eastAsia="en-US"/>
    </w:rPr>
  </w:style>
  <w:style w:type="paragraph" w:customStyle="1" w:styleId="9E67DEB82F1B46569D18BB13D6FCE1F4">
    <w:name w:val="9E67DEB82F1B46569D18BB13D6FCE1F4"/>
    <w:rsid w:val="00F73E66"/>
    <w:rPr>
      <w:rFonts w:asciiTheme="minorHAnsi" w:eastAsiaTheme="minorEastAsia" w:hAnsiTheme="minorHAnsi" w:cstheme="minorBidi"/>
      <w:sz w:val="22"/>
      <w:szCs w:val="22"/>
      <w:lang w:eastAsia="en-US"/>
    </w:rPr>
  </w:style>
  <w:style w:type="paragraph" w:customStyle="1" w:styleId="1764AD88692B4CF692164C7A4C7B519E">
    <w:name w:val="1764AD88692B4CF692164C7A4C7B519E"/>
    <w:rsid w:val="00F73E66"/>
    <w:rPr>
      <w:rFonts w:asciiTheme="minorHAnsi" w:eastAsiaTheme="minorEastAsia" w:hAnsiTheme="minorHAnsi" w:cstheme="minorBidi"/>
      <w:sz w:val="22"/>
      <w:szCs w:val="22"/>
      <w:lang w:eastAsia="en-US"/>
    </w:rPr>
  </w:style>
  <w:style w:type="paragraph" w:customStyle="1" w:styleId="BlankThreeColumns1">
    <w:name w:val="Blank (Three Columns)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AccentBar1">
    <w:name w:val="Accent Bar 1"/>
    <w:rsid w:val="00F73E66"/>
    <w:rPr>
      <w:rFonts w:asciiTheme="minorHAnsi" w:eastAsiaTheme="minorEastAsia" w:hAnsiTheme="minorHAnsi" w:cstheme="minorBidi"/>
      <w:sz w:val="22"/>
      <w:szCs w:val="22"/>
      <w:lang w:eastAsia="en-US"/>
    </w:rPr>
  </w:style>
  <w:style w:type="paragraph" w:customStyle="1" w:styleId="AccentBar2">
    <w:name w:val="Accent Bar 2"/>
    <w:rsid w:val="00F73E66"/>
    <w:rPr>
      <w:rFonts w:asciiTheme="minorHAnsi" w:eastAsiaTheme="minorEastAsia" w:hAnsiTheme="minorHAnsi" w:cstheme="minorBidi"/>
      <w:sz w:val="22"/>
      <w:szCs w:val="22"/>
      <w:lang w:eastAsia="en-US"/>
    </w:rPr>
  </w:style>
  <w:style w:type="paragraph" w:customStyle="1" w:styleId="AccentBar3">
    <w:name w:val="Accent Bar 3"/>
    <w:rsid w:val="00F73E66"/>
    <w:rPr>
      <w:rFonts w:asciiTheme="minorHAnsi" w:eastAsiaTheme="minorEastAsia" w:hAnsiTheme="minorHAnsi" w:cstheme="minorBidi"/>
      <w:sz w:val="22"/>
      <w:szCs w:val="22"/>
      <w:lang w:eastAsia="en-US"/>
    </w:rPr>
  </w:style>
  <w:style w:type="paragraph" w:customStyle="1" w:styleId="Brackets">
    <w:name w:val="Brackets"/>
    <w:rsid w:val="00F73E66"/>
    <w:rPr>
      <w:rFonts w:asciiTheme="minorHAnsi" w:eastAsiaTheme="minorEastAsia" w:hAnsiTheme="minorHAnsi" w:cstheme="minorBidi"/>
      <w:sz w:val="22"/>
      <w:szCs w:val="22"/>
      <w:lang w:eastAsia="en-US"/>
    </w:rPr>
  </w:style>
  <w:style w:type="paragraph" w:customStyle="1" w:styleId="Dots">
    <w:name w:val="Dots"/>
    <w:rsid w:val="00F73E66"/>
    <w:rPr>
      <w:rFonts w:asciiTheme="minorHAnsi" w:eastAsiaTheme="minorEastAsia" w:hAnsiTheme="minorHAnsi" w:cstheme="minorBidi"/>
      <w:sz w:val="22"/>
      <w:szCs w:val="22"/>
      <w:lang w:eastAsia="en-US"/>
    </w:rPr>
  </w:style>
  <w:style w:type="paragraph" w:customStyle="1" w:styleId="LargeItalics">
    <w:name w:val="Large Italics"/>
    <w:rsid w:val="00F73E66"/>
    <w:rPr>
      <w:rFonts w:asciiTheme="minorHAnsi" w:eastAsiaTheme="minorEastAsia" w:hAnsiTheme="minorHAnsi" w:cstheme="minorBidi"/>
      <w:sz w:val="22"/>
      <w:szCs w:val="22"/>
      <w:lang w:eastAsia="en-US"/>
    </w:rPr>
  </w:style>
  <w:style w:type="paragraph" w:customStyle="1" w:styleId="LargeColor">
    <w:name w:val="Large Color"/>
    <w:rsid w:val="00F73E66"/>
    <w:rPr>
      <w:rFonts w:asciiTheme="minorHAnsi" w:eastAsiaTheme="minorEastAsia" w:hAnsiTheme="minorHAnsi" w:cstheme="minorBidi"/>
      <w:sz w:val="22"/>
      <w:szCs w:val="22"/>
      <w:lang w:eastAsia="en-US"/>
    </w:rPr>
  </w:style>
  <w:style w:type="paragraph" w:customStyle="1" w:styleId="Mosaic">
    <w:name w:val="Mosaic"/>
    <w:rsid w:val="00F73E66"/>
    <w:rPr>
      <w:rFonts w:asciiTheme="minorHAnsi" w:eastAsiaTheme="minorEastAsia" w:hAnsiTheme="minorHAnsi" w:cstheme="minorBidi"/>
      <w:sz w:val="22"/>
      <w:szCs w:val="22"/>
      <w:lang w:eastAsia="en-US"/>
    </w:rPr>
  </w:style>
  <w:style w:type="paragraph" w:customStyle="1" w:styleId="PgNumber1">
    <w:name w:val="Pg. Number 1"/>
    <w:rsid w:val="00F73E66"/>
    <w:rPr>
      <w:rFonts w:asciiTheme="minorHAnsi" w:eastAsiaTheme="minorEastAsia" w:hAnsiTheme="minorHAnsi" w:cstheme="minorBidi"/>
      <w:sz w:val="22"/>
      <w:szCs w:val="22"/>
      <w:lang w:eastAsia="en-US"/>
    </w:rPr>
  </w:style>
  <w:style w:type="paragraph" w:customStyle="1" w:styleId="PlainNumber">
    <w:name w:val="Plain Number"/>
    <w:rsid w:val="00F73E66"/>
    <w:rPr>
      <w:rFonts w:asciiTheme="minorHAnsi" w:eastAsiaTheme="minorEastAsia" w:hAnsiTheme="minorHAnsi" w:cstheme="minorBidi"/>
      <w:sz w:val="22"/>
      <w:szCs w:val="22"/>
      <w:lang w:eastAsia="en-US"/>
    </w:rPr>
  </w:style>
  <w:style w:type="paragraph" w:customStyle="1" w:styleId="Roman">
    <w:name w:val="Roman"/>
    <w:rsid w:val="00F73E66"/>
    <w:rPr>
      <w:rFonts w:asciiTheme="minorHAnsi" w:eastAsiaTheme="minorEastAsia" w:hAnsiTheme="minorHAnsi" w:cstheme="minorBidi"/>
      <w:sz w:val="22"/>
      <w:szCs w:val="22"/>
      <w:lang w:eastAsia="en-US"/>
    </w:rPr>
  </w:style>
  <w:style w:type="paragraph" w:customStyle="1" w:styleId="RoundedRectangle">
    <w:name w:val="Rounded Rectangle"/>
    <w:rsid w:val="00F73E66"/>
    <w:rPr>
      <w:rFonts w:asciiTheme="minorHAnsi" w:eastAsiaTheme="minorEastAsia" w:hAnsiTheme="minorHAnsi" w:cstheme="minorBidi"/>
      <w:sz w:val="22"/>
      <w:szCs w:val="22"/>
      <w:lang w:eastAsia="en-US"/>
    </w:rPr>
  </w:style>
  <w:style w:type="paragraph" w:customStyle="1" w:styleId="Tildes">
    <w:name w:val="Tildes"/>
    <w:rsid w:val="00F73E66"/>
    <w:rPr>
      <w:rFonts w:asciiTheme="minorHAnsi" w:eastAsiaTheme="minorEastAsia" w:hAnsiTheme="minorHAnsi" w:cstheme="minorBidi"/>
      <w:sz w:val="22"/>
      <w:szCs w:val="22"/>
      <w:lang w:eastAsia="en-US"/>
    </w:rPr>
  </w:style>
  <w:style w:type="paragraph" w:customStyle="1" w:styleId="TopLine">
    <w:name w:val="Top Line"/>
    <w:rsid w:val="00F73E66"/>
    <w:rPr>
      <w:rFonts w:asciiTheme="minorHAnsi" w:eastAsiaTheme="minorEastAsia" w:hAnsiTheme="minorHAnsi" w:cstheme="minorBidi"/>
      <w:sz w:val="22"/>
      <w:szCs w:val="22"/>
      <w:lang w:eastAsia="en-US"/>
    </w:rPr>
  </w:style>
  <w:style w:type="paragraph" w:customStyle="1" w:styleId="TwoBars">
    <w:name w:val="Two Bars"/>
    <w:rsid w:val="00F73E66"/>
    <w:rPr>
      <w:rFonts w:asciiTheme="minorHAnsi" w:eastAsiaTheme="minorEastAsia" w:hAnsiTheme="minorHAnsi" w:cstheme="minorBidi"/>
      <w:sz w:val="22"/>
      <w:szCs w:val="22"/>
      <w:lang w:eastAsia="en-US"/>
    </w:rPr>
  </w:style>
  <w:style w:type="paragraph" w:customStyle="1" w:styleId="Arrow1">
    <w:name w:val="Arrow 1"/>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Arrow2">
    <w:name w:val="Arrow 2"/>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BoxItalics1">
    <w:name w:val="Box Italics 1"/>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BoxItalics2">
    <w:name w:val="Box Italics 2"/>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Brackets2">
    <w:name w:val="Brackets 2"/>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DogEar">
    <w:name w:val="Dog Ear"/>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Large1">
    <w:name w:val="Large 1"/>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Large2">
    <w:name w:val="Large 2"/>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Mosaic1">
    <w:name w:val="Mosaic 1"/>
    <w:rsid w:val="00F73E66"/>
    <w:rPr>
      <w:rFonts w:asciiTheme="minorHAnsi" w:eastAsiaTheme="minorEastAsia" w:hAnsiTheme="minorHAnsi" w:cstheme="minorBidi"/>
      <w:sz w:val="22"/>
      <w:szCs w:val="22"/>
      <w:lang w:eastAsia="en-US"/>
    </w:rPr>
  </w:style>
  <w:style w:type="paragraph" w:customStyle="1" w:styleId="Mosaic2">
    <w:name w:val="Mosaic 2"/>
    <w:rsid w:val="00F73E66"/>
    <w:rPr>
      <w:rFonts w:asciiTheme="minorHAnsi" w:eastAsiaTheme="minorEastAsia" w:hAnsiTheme="minorHAnsi" w:cstheme="minorBidi"/>
      <w:sz w:val="22"/>
      <w:szCs w:val="22"/>
      <w:lang w:eastAsia="en-US"/>
    </w:rPr>
  </w:style>
  <w:style w:type="paragraph" w:customStyle="1" w:styleId="Mosaic3">
    <w:name w:val="Mosaic 3"/>
    <w:rsid w:val="00F73E66"/>
    <w:rPr>
      <w:rFonts w:asciiTheme="minorHAnsi" w:eastAsiaTheme="minorEastAsia" w:hAnsiTheme="minorHAnsi" w:cstheme="minorBidi"/>
      <w:sz w:val="22"/>
      <w:szCs w:val="22"/>
      <w:lang w:eastAsia="en-US"/>
    </w:rPr>
  </w:style>
  <w:style w:type="paragraph" w:customStyle="1" w:styleId="OutlineCircle1">
    <w:name w:val="Outline Circle 1"/>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OutlineCircle2">
    <w:name w:val="Outline Circle 2"/>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OutlineCircle3">
    <w:name w:val="Outline Circle 3"/>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Ribbon">
    <w:name w:val="Ribbon"/>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Square1">
    <w:name w:val="Square 1"/>
    <w:rsid w:val="00F73E66"/>
    <w:rPr>
      <w:rFonts w:asciiTheme="minorHAnsi" w:eastAsiaTheme="minorEastAsia" w:hAnsiTheme="minorHAnsi" w:cstheme="minorBidi"/>
      <w:sz w:val="22"/>
      <w:szCs w:val="22"/>
      <w:lang w:eastAsia="en-US"/>
    </w:rPr>
  </w:style>
  <w:style w:type="paragraph" w:customStyle="1" w:styleId="Square2">
    <w:name w:val="Square 2"/>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Square3">
    <w:name w:val="Square 3"/>
    <w:rsid w:val="00F73E66"/>
    <w:rPr>
      <w:rFonts w:asciiTheme="minorHAnsi" w:eastAsiaTheme="minorEastAsia" w:hAnsiTheme="minorHAnsi" w:cstheme="minorBidi"/>
      <w:sz w:val="22"/>
      <w:szCs w:val="22"/>
      <w:lang w:eastAsia="en-US"/>
    </w:rPr>
  </w:style>
  <w:style w:type="paragraph" w:customStyle="1" w:styleId="StackedPages1">
    <w:name w:val="Stacked Pages 1"/>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StackedPages2">
    <w:name w:val="Stacked Pages 2"/>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Star">
    <w:name w:val="Star"/>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Tab1">
    <w:name w:val="Tab 1"/>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Tab2">
    <w:name w:val="Tab 2"/>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TopLine1">
    <w:name w:val="Top Line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TopLine2">
    <w:name w:val="Top Line 2"/>
    <w:rsid w:val="00F73E66"/>
    <w:rPr>
      <w:rFonts w:asciiTheme="minorHAnsi" w:eastAsiaTheme="minorEastAsia" w:hAnsiTheme="minorHAnsi" w:cstheme="minorBidi"/>
      <w:sz w:val="22"/>
      <w:szCs w:val="22"/>
      <w:lang w:eastAsia="en-US"/>
    </w:rPr>
  </w:style>
  <w:style w:type="paragraph" w:customStyle="1" w:styleId="Oval">
    <w:name w:val="Oval"/>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Scroll">
    <w:name w:val="Scroll"/>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Triangle1">
    <w:name w:val="Triangle 1"/>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Triangle2">
    <w:name w:val="Triangle 2"/>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TwoBars1">
    <w:name w:val="Two Bars 1"/>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TwoBars2">
    <w:name w:val="Two Bars 2"/>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VerticalOutline1">
    <w:name w:val="Vertical Outline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VerticalOutline2">
    <w:name w:val="Vertical Outline 2"/>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AccentBarLeft">
    <w:name w:val="Accent Bar  Left"/>
    <w:rsid w:val="00F73E66"/>
    <w:rPr>
      <w:rFonts w:asciiTheme="minorHAnsi" w:eastAsiaTheme="minorEastAsia" w:hAnsiTheme="minorHAnsi" w:cstheme="minorBidi"/>
      <w:sz w:val="22"/>
      <w:szCs w:val="22"/>
      <w:lang w:eastAsia="en-US"/>
    </w:rPr>
  </w:style>
  <w:style w:type="paragraph" w:customStyle="1" w:styleId="AccentBarRight">
    <w:name w:val="Accent Bar  Right"/>
    <w:rsid w:val="00F73E66"/>
    <w:rPr>
      <w:rFonts w:asciiTheme="minorHAnsi" w:eastAsiaTheme="minorEastAsia" w:hAnsiTheme="minorHAnsi" w:cstheme="minorBidi"/>
      <w:sz w:val="22"/>
      <w:szCs w:val="22"/>
      <w:lang w:eastAsia="en-US"/>
    </w:rPr>
  </w:style>
  <w:style w:type="paragraph" w:customStyle="1" w:styleId="ArrowLeft">
    <w:name w:val="Arrow  Left"/>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ArrowRight">
    <w:name w:val="Arrow  Right"/>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BorderLeft">
    <w:name w:val="Border  Left"/>
    <w:rsid w:val="00F73E66"/>
    <w:rPr>
      <w:rFonts w:asciiTheme="minorHAnsi" w:eastAsiaTheme="minorEastAsia" w:hAnsiTheme="minorHAnsi" w:cstheme="minorBidi"/>
      <w:sz w:val="22"/>
      <w:szCs w:val="22"/>
      <w:lang w:eastAsia="en-US"/>
    </w:rPr>
  </w:style>
  <w:style w:type="paragraph" w:customStyle="1" w:styleId="BorderRight">
    <w:name w:val="Border  Right"/>
    <w:rsid w:val="00F73E66"/>
    <w:rPr>
      <w:rFonts w:asciiTheme="minorHAnsi" w:eastAsiaTheme="minorEastAsia" w:hAnsiTheme="minorHAnsi" w:cstheme="minorBidi"/>
      <w:sz w:val="22"/>
      <w:szCs w:val="22"/>
      <w:lang w:eastAsia="en-US"/>
    </w:rPr>
  </w:style>
  <w:style w:type="paragraph" w:customStyle="1" w:styleId="CircleLeft">
    <w:name w:val="Circle  Left"/>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CircleRight">
    <w:name w:val="Circle  Right"/>
    <w:rsid w:val="00F73E66"/>
    <w:rPr>
      <w:rFonts w:asciiTheme="minorHAnsi" w:eastAsiaTheme="minorEastAsia" w:hAnsiTheme="minorHAnsi" w:cstheme="minorBidi"/>
      <w:sz w:val="22"/>
      <w:szCs w:val="22"/>
      <w:lang w:eastAsia="en-US"/>
    </w:rPr>
  </w:style>
  <w:style w:type="paragraph" w:customStyle="1" w:styleId="LargeLeft">
    <w:name w:val="Large  Left"/>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LargeRight">
    <w:name w:val="Large  Right"/>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OrbitLeft">
    <w:name w:val="Orbit  Left"/>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OrbitRight">
    <w:name w:val="Orbit  Right"/>
    <w:rsid w:val="00F73E66"/>
    <w:pPr>
      <w:tabs>
        <w:tab w:val="center" w:pos="4320"/>
        <w:tab w:val="right" w:pos="8640"/>
      </w:tabs>
      <w:spacing w:after="0" w:line="240" w:lineRule="auto"/>
    </w:pPr>
    <w:rPr>
      <w:rFonts w:asciiTheme="minorHAnsi" w:eastAsiaTheme="minorEastAsia" w:hAnsiTheme="minorHAnsi" w:cstheme="minorBidi"/>
      <w:sz w:val="22"/>
      <w:szCs w:val="22"/>
      <w:lang w:eastAsia="en-US"/>
    </w:rPr>
  </w:style>
  <w:style w:type="paragraph" w:customStyle="1" w:styleId="VerticalLeft">
    <w:name w:val="Vertical  Left"/>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VerticalRight">
    <w:name w:val="Vertical  Right"/>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Brackets21">
    <w:name w:val="Brackets 21"/>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Circle">
    <w:name w:val="Circle"/>
    <w:rsid w:val="00F73E66"/>
    <w:pPr>
      <w:tabs>
        <w:tab w:val="center" w:pos="4320"/>
        <w:tab w:val="right" w:pos="8640"/>
      </w:tabs>
    </w:pPr>
    <w:rPr>
      <w:rFonts w:asciiTheme="minorHAnsi" w:eastAsiaTheme="minorEastAsia" w:hAnsiTheme="minorHAnsi" w:cstheme="minorBidi"/>
      <w:sz w:val="22"/>
      <w:szCs w:val="22"/>
      <w:lang w:eastAsia="en-US"/>
    </w:rPr>
  </w:style>
  <w:style w:type="paragraph" w:customStyle="1" w:styleId="LargeItalics1">
    <w:name w:val="Large Italics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VerticalOutline11">
    <w:name w:val="Vertical Outline 1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VerticalOutline21">
    <w:name w:val="Vertical Outline 2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VeryLarge">
    <w:name w:val="Very Large"/>
    <w:rsid w:val="00F73E66"/>
    <w:rPr>
      <w:rFonts w:asciiTheme="minorHAnsi" w:eastAsiaTheme="minorEastAsia" w:hAnsiTheme="minorHAnsi" w:cstheme="minorBidi"/>
      <w:sz w:val="22"/>
      <w:szCs w:val="22"/>
      <w:lang w:eastAsia="en-US"/>
    </w:rPr>
  </w:style>
  <w:style w:type="paragraph" w:customStyle="1" w:styleId="DecimalAligned">
    <w:name w:val="Decimal Aligned"/>
    <w:basedOn w:val="Normal"/>
    <w:uiPriority w:val="40"/>
    <w:qFormat/>
    <w:rsid w:val="00F73E66"/>
    <w:pPr>
      <w:tabs>
        <w:tab w:val="decimal" w:pos="360"/>
      </w:tabs>
      <w:jc w:val="left"/>
    </w:pPr>
    <w:rPr>
      <w:rFonts w:asciiTheme="minorHAnsi" w:eastAsiaTheme="minorEastAsia" w:hAnsiTheme="minorHAnsi" w:cstheme="minorBidi"/>
    </w:rPr>
  </w:style>
  <w:style w:type="paragraph" w:customStyle="1" w:styleId="0BCBDF0B42524EAF8A7133ABC80730E8">
    <w:name w:val="0BCBDF0B42524EAF8A7133ABC80730E8"/>
    <w:rsid w:val="00F73E66"/>
    <w:rPr>
      <w:rFonts w:asciiTheme="minorHAnsi" w:eastAsiaTheme="minorEastAsia" w:hAnsiTheme="minorHAnsi" w:cstheme="minorBidi"/>
      <w:sz w:val="22"/>
      <w:szCs w:val="22"/>
      <w:lang w:eastAsia="en-US"/>
    </w:rPr>
  </w:style>
  <w:style w:type="paragraph" w:customStyle="1" w:styleId="ConservativeQuote">
    <w:name w:val="Conservative Quote"/>
    <w:rsid w:val="00F73E66"/>
    <w:rPr>
      <w:rFonts w:asciiTheme="minorHAnsi" w:eastAsiaTheme="minorEastAsia" w:hAnsiTheme="minorHAnsi" w:cstheme="minorBidi"/>
      <w:sz w:val="22"/>
      <w:szCs w:val="22"/>
      <w:lang w:eastAsia="en-US"/>
    </w:rPr>
  </w:style>
  <w:style w:type="paragraph" w:customStyle="1" w:styleId="3315D618B2954D0B8D75EFA1176DC868">
    <w:name w:val="3315D618B2954D0B8D75EFA1176DC868"/>
    <w:rsid w:val="00F73E66"/>
    <w:rPr>
      <w:rFonts w:asciiTheme="minorHAnsi" w:eastAsiaTheme="minorEastAsia" w:hAnsiTheme="minorHAnsi" w:cstheme="minorBidi"/>
      <w:sz w:val="22"/>
      <w:szCs w:val="22"/>
      <w:lang w:eastAsia="en-US"/>
    </w:rPr>
  </w:style>
  <w:style w:type="paragraph" w:customStyle="1" w:styleId="ConservativeSidebar">
    <w:name w:val="Conservative Sidebar"/>
    <w:rsid w:val="00F73E66"/>
    <w:rPr>
      <w:rFonts w:asciiTheme="minorHAnsi" w:eastAsiaTheme="minorEastAsia" w:hAnsiTheme="minorHAnsi" w:cstheme="minorBidi"/>
      <w:sz w:val="22"/>
      <w:szCs w:val="22"/>
      <w:lang w:eastAsia="en-US"/>
    </w:rPr>
  </w:style>
  <w:style w:type="paragraph" w:customStyle="1" w:styleId="AA62C53A72E94C66BA6D4FBCB0D84264">
    <w:name w:val="AA62C53A72E94C66BA6D4FBCB0D84264"/>
    <w:rsid w:val="00F73E66"/>
    <w:rPr>
      <w:rFonts w:asciiTheme="minorHAnsi" w:eastAsiaTheme="minorEastAsia" w:hAnsiTheme="minorHAnsi" w:cstheme="minorBidi"/>
      <w:sz w:val="22"/>
      <w:szCs w:val="22"/>
      <w:lang w:eastAsia="en-US"/>
    </w:rPr>
  </w:style>
  <w:style w:type="paragraph" w:customStyle="1" w:styleId="SidelineQuote">
    <w:name w:val="Sideline Quote"/>
    <w:rsid w:val="00F73E66"/>
    <w:rPr>
      <w:rFonts w:asciiTheme="minorHAnsi" w:eastAsiaTheme="minorEastAsia" w:hAnsiTheme="minorHAnsi" w:cstheme="minorBidi"/>
      <w:sz w:val="22"/>
      <w:szCs w:val="22"/>
      <w:lang w:eastAsia="en-US"/>
    </w:rPr>
  </w:style>
  <w:style w:type="paragraph" w:customStyle="1" w:styleId="9D7BF44912544262A673F97E0A136E34">
    <w:name w:val="9D7BF44912544262A673F97E0A136E34"/>
    <w:rsid w:val="00F73E66"/>
    <w:rPr>
      <w:rFonts w:asciiTheme="minorHAnsi" w:eastAsiaTheme="minorEastAsia" w:hAnsiTheme="minorHAnsi" w:cstheme="minorBidi"/>
      <w:sz w:val="22"/>
      <w:szCs w:val="22"/>
      <w:lang w:eastAsia="en-US"/>
    </w:rPr>
  </w:style>
  <w:style w:type="paragraph" w:customStyle="1" w:styleId="SidelineSidebar">
    <w:name w:val="Sideline Sidebar"/>
    <w:rsid w:val="00F73E66"/>
    <w:rPr>
      <w:rFonts w:asciiTheme="minorHAnsi" w:eastAsiaTheme="minorEastAsia" w:hAnsiTheme="minorHAnsi" w:cstheme="minorBidi"/>
      <w:sz w:val="22"/>
      <w:szCs w:val="22"/>
      <w:lang w:eastAsia="en-US"/>
    </w:rPr>
  </w:style>
  <w:style w:type="paragraph" w:customStyle="1" w:styleId="FDB8B1CB7C7548A5983A2D98399E3113">
    <w:name w:val="FDB8B1CB7C7548A5983A2D98399E3113"/>
    <w:rsid w:val="00F73E66"/>
    <w:rPr>
      <w:rFonts w:asciiTheme="minorHAnsi" w:eastAsiaTheme="minorEastAsia" w:hAnsiTheme="minorHAnsi" w:cstheme="minorBidi"/>
      <w:sz w:val="22"/>
      <w:szCs w:val="22"/>
      <w:lang w:eastAsia="en-US"/>
    </w:rPr>
  </w:style>
  <w:style w:type="paragraph" w:customStyle="1" w:styleId="StacksQuote">
    <w:name w:val="Stacks Quote"/>
    <w:rsid w:val="00F73E66"/>
    <w:rPr>
      <w:rFonts w:asciiTheme="minorHAnsi" w:eastAsiaTheme="minorEastAsia" w:hAnsiTheme="minorHAnsi" w:cstheme="minorBidi"/>
      <w:sz w:val="22"/>
      <w:szCs w:val="22"/>
      <w:lang w:eastAsia="en-US"/>
    </w:rPr>
  </w:style>
  <w:style w:type="paragraph" w:customStyle="1" w:styleId="72C5E72105D44AA1AEA91497868A64AF">
    <w:name w:val="72C5E72105D44AA1AEA91497868A64AF"/>
    <w:rsid w:val="00F73E66"/>
    <w:rPr>
      <w:rFonts w:asciiTheme="minorHAnsi" w:eastAsiaTheme="minorEastAsia" w:hAnsiTheme="minorHAnsi" w:cstheme="minorBidi"/>
      <w:sz w:val="22"/>
      <w:szCs w:val="22"/>
      <w:lang w:eastAsia="en-US"/>
    </w:rPr>
  </w:style>
  <w:style w:type="paragraph" w:customStyle="1" w:styleId="StacksSidebar">
    <w:name w:val="Stacks Sidebar"/>
    <w:rsid w:val="00F73E66"/>
    <w:rPr>
      <w:rFonts w:asciiTheme="minorHAnsi" w:eastAsiaTheme="minorEastAsia" w:hAnsiTheme="minorHAnsi" w:cstheme="minorBidi"/>
      <w:sz w:val="22"/>
      <w:szCs w:val="22"/>
      <w:lang w:eastAsia="en-US"/>
    </w:rPr>
  </w:style>
  <w:style w:type="paragraph" w:customStyle="1" w:styleId="536EF36785ED467794330A387AA61CC2">
    <w:name w:val="536EF36785ED467794330A387AA61CC2"/>
    <w:rsid w:val="00F73E66"/>
    <w:rPr>
      <w:rFonts w:asciiTheme="minorHAnsi" w:eastAsiaTheme="minorEastAsia" w:hAnsiTheme="minorHAnsi" w:cstheme="minorBidi"/>
      <w:sz w:val="22"/>
      <w:szCs w:val="22"/>
      <w:lang w:eastAsia="en-US"/>
    </w:rPr>
  </w:style>
  <w:style w:type="paragraph" w:customStyle="1" w:styleId="AustereQuote">
    <w:name w:val="Austere Quote"/>
    <w:rsid w:val="00F73E66"/>
    <w:rPr>
      <w:rFonts w:asciiTheme="minorHAnsi" w:eastAsiaTheme="minorEastAsia" w:hAnsiTheme="minorHAnsi" w:cstheme="minorBidi"/>
      <w:sz w:val="22"/>
      <w:szCs w:val="22"/>
      <w:lang w:eastAsia="en-US"/>
    </w:rPr>
  </w:style>
  <w:style w:type="paragraph" w:customStyle="1" w:styleId="32B380DBED844B58A48A53A16BFB75F2">
    <w:name w:val="32B380DBED844B58A48A53A16BFB75F2"/>
    <w:rsid w:val="00F73E66"/>
    <w:rPr>
      <w:rFonts w:asciiTheme="minorHAnsi" w:eastAsiaTheme="minorEastAsia" w:hAnsiTheme="minorHAnsi" w:cstheme="minorBidi"/>
      <w:sz w:val="22"/>
      <w:szCs w:val="22"/>
      <w:lang w:eastAsia="en-US"/>
    </w:rPr>
  </w:style>
  <w:style w:type="paragraph" w:customStyle="1" w:styleId="AustereSidebar">
    <w:name w:val="Austere Sidebar"/>
    <w:rsid w:val="00F73E66"/>
    <w:rPr>
      <w:rFonts w:asciiTheme="minorHAnsi" w:eastAsiaTheme="minorEastAsia" w:hAnsiTheme="minorHAnsi" w:cstheme="minorBidi"/>
      <w:sz w:val="22"/>
      <w:szCs w:val="22"/>
      <w:lang w:eastAsia="en-US"/>
    </w:rPr>
  </w:style>
  <w:style w:type="paragraph" w:customStyle="1" w:styleId="77FB586FAB8B4BA5BCA9238D81CE7EA7">
    <w:name w:val="77FB586FAB8B4BA5BCA9238D81CE7EA7"/>
    <w:rsid w:val="00F73E66"/>
    <w:rPr>
      <w:rFonts w:asciiTheme="minorHAnsi" w:eastAsiaTheme="minorEastAsia" w:hAnsiTheme="minorHAnsi" w:cstheme="minorBidi"/>
      <w:sz w:val="22"/>
      <w:szCs w:val="22"/>
      <w:lang w:eastAsia="en-US"/>
    </w:rPr>
  </w:style>
  <w:style w:type="paragraph" w:customStyle="1" w:styleId="AlphabetQuote">
    <w:name w:val="Alphabet Quote"/>
    <w:rsid w:val="00F73E66"/>
    <w:rPr>
      <w:rFonts w:asciiTheme="minorHAnsi" w:eastAsiaTheme="minorEastAsia" w:hAnsiTheme="minorHAnsi" w:cstheme="minorBidi"/>
      <w:sz w:val="22"/>
      <w:szCs w:val="22"/>
      <w:lang w:eastAsia="en-US"/>
    </w:rPr>
  </w:style>
  <w:style w:type="paragraph" w:customStyle="1" w:styleId="D20DC929AE59462B96F49F6BAF17168A">
    <w:name w:val="D20DC929AE59462B96F49F6BAF17168A"/>
    <w:rsid w:val="00F73E66"/>
    <w:rPr>
      <w:rFonts w:asciiTheme="minorHAnsi" w:eastAsiaTheme="minorEastAsia" w:hAnsiTheme="minorHAnsi" w:cstheme="minorBidi"/>
      <w:sz w:val="22"/>
      <w:szCs w:val="22"/>
      <w:lang w:eastAsia="en-US"/>
    </w:rPr>
  </w:style>
  <w:style w:type="paragraph" w:customStyle="1" w:styleId="AlphabetSidebar">
    <w:name w:val="Alphabet Sidebar"/>
    <w:rsid w:val="00F73E66"/>
    <w:rPr>
      <w:rFonts w:asciiTheme="minorHAnsi" w:eastAsiaTheme="minorEastAsia" w:hAnsiTheme="minorHAnsi" w:cstheme="minorBidi"/>
      <w:sz w:val="22"/>
      <w:szCs w:val="22"/>
      <w:lang w:eastAsia="en-US"/>
    </w:rPr>
  </w:style>
  <w:style w:type="paragraph" w:customStyle="1" w:styleId="A20F112A2123404FADC525D64D726FAA">
    <w:name w:val="A20F112A2123404FADC525D64D726FAA"/>
    <w:rsid w:val="00F73E66"/>
    <w:rPr>
      <w:rFonts w:asciiTheme="minorHAnsi" w:eastAsiaTheme="minorEastAsia" w:hAnsiTheme="minorHAnsi" w:cstheme="minorBidi"/>
      <w:sz w:val="22"/>
      <w:szCs w:val="22"/>
      <w:lang w:eastAsia="en-US"/>
    </w:rPr>
  </w:style>
  <w:style w:type="paragraph" w:customStyle="1" w:styleId="AnnualQuote">
    <w:name w:val="Annual Quote"/>
    <w:rsid w:val="00F73E66"/>
    <w:rPr>
      <w:rFonts w:asciiTheme="minorHAnsi" w:eastAsiaTheme="minorEastAsia" w:hAnsiTheme="minorHAnsi" w:cstheme="minorBidi"/>
      <w:sz w:val="22"/>
      <w:szCs w:val="22"/>
      <w:lang w:eastAsia="en-US"/>
    </w:rPr>
  </w:style>
  <w:style w:type="paragraph" w:customStyle="1" w:styleId="79627E53018A4688A9877B1D5A5195E4">
    <w:name w:val="79627E53018A4688A9877B1D5A5195E4"/>
    <w:rsid w:val="00F73E66"/>
    <w:rPr>
      <w:rFonts w:asciiTheme="minorHAnsi" w:eastAsiaTheme="minorEastAsia" w:hAnsiTheme="minorHAnsi" w:cstheme="minorBidi"/>
      <w:sz w:val="22"/>
      <w:szCs w:val="22"/>
      <w:lang w:eastAsia="en-US"/>
    </w:rPr>
  </w:style>
  <w:style w:type="paragraph" w:customStyle="1" w:styleId="AnnualSidebar">
    <w:name w:val="Annual Sidebar"/>
    <w:rsid w:val="00F73E66"/>
    <w:rPr>
      <w:rFonts w:asciiTheme="minorHAnsi" w:eastAsiaTheme="minorEastAsia" w:hAnsiTheme="minorHAnsi" w:cstheme="minorBidi"/>
      <w:sz w:val="22"/>
      <w:szCs w:val="22"/>
      <w:lang w:eastAsia="en-US"/>
    </w:rPr>
  </w:style>
  <w:style w:type="paragraph" w:customStyle="1" w:styleId="2F4D7DF0C2C84241A8F0F53860D89229">
    <w:name w:val="2F4D7DF0C2C84241A8F0F53860D89229"/>
    <w:rsid w:val="00F73E66"/>
    <w:rPr>
      <w:rFonts w:asciiTheme="minorHAnsi" w:eastAsiaTheme="minorEastAsia" w:hAnsiTheme="minorHAnsi" w:cstheme="minorBidi"/>
      <w:sz w:val="22"/>
      <w:szCs w:val="22"/>
      <w:lang w:eastAsia="en-US"/>
    </w:rPr>
  </w:style>
  <w:style w:type="paragraph" w:customStyle="1" w:styleId="CubiclesQuote">
    <w:name w:val="Cubicles Quote"/>
    <w:rsid w:val="00F73E66"/>
    <w:rPr>
      <w:rFonts w:asciiTheme="minorHAnsi" w:eastAsiaTheme="minorEastAsia" w:hAnsiTheme="minorHAnsi" w:cstheme="minorBidi"/>
      <w:sz w:val="22"/>
      <w:szCs w:val="22"/>
      <w:lang w:eastAsia="en-US"/>
    </w:rPr>
  </w:style>
  <w:style w:type="paragraph" w:customStyle="1" w:styleId="0EC5104CB9F44563B3B44B4957F3F0E6">
    <w:name w:val="0EC5104CB9F44563B3B44B4957F3F0E6"/>
    <w:rsid w:val="00F73E66"/>
    <w:rPr>
      <w:rFonts w:asciiTheme="minorHAnsi" w:eastAsiaTheme="minorEastAsia" w:hAnsiTheme="minorHAnsi" w:cstheme="minorBidi"/>
      <w:sz w:val="22"/>
      <w:szCs w:val="22"/>
      <w:lang w:eastAsia="en-US"/>
    </w:rPr>
  </w:style>
  <w:style w:type="paragraph" w:customStyle="1" w:styleId="CubiclesSidebar">
    <w:name w:val="Cubicles Sidebar"/>
    <w:rsid w:val="00F73E66"/>
    <w:rPr>
      <w:rFonts w:asciiTheme="minorHAnsi" w:eastAsiaTheme="minorEastAsia" w:hAnsiTheme="minorHAnsi" w:cstheme="minorBidi"/>
      <w:sz w:val="22"/>
      <w:szCs w:val="22"/>
      <w:lang w:eastAsia="en-US"/>
    </w:rPr>
  </w:style>
  <w:style w:type="paragraph" w:customStyle="1" w:styleId="2A57F34D00404AAC8DC53AB23626E890">
    <w:name w:val="2A57F34D00404AAC8DC53AB23626E890"/>
    <w:rsid w:val="00F73E66"/>
    <w:rPr>
      <w:rFonts w:asciiTheme="minorHAnsi" w:eastAsiaTheme="minorEastAsia" w:hAnsiTheme="minorHAnsi" w:cstheme="minorBidi"/>
      <w:sz w:val="22"/>
      <w:szCs w:val="22"/>
      <w:lang w:eastAsia="en-US"/>
    </w:rPr>
  </w:style>
  <w:style w:type="paragraph" w:customStyle="1" w:styleId="ModQuote">
    <w:name w:val="Mod Quote"/>
    <w:rsid w:val="00F73E66"/>
    <w:rPr>
      <w:rFonts w:asciiTheme="minorHAnsi" w:eastAsiaTheme="minorEastAsia" w:hAnsiTheme="minorHAnsi" w:cstheme="minorBidi"/>
      <w:sz w:val="22"/>
      <w:szCs w:val="22"/>
      <w:lang w:eastAsia="en-US"/>
    </w:rPr>
  </w:style>
  <w:style w:type="paragraph" w:customStyle="1" w:styleId="1AFDB1AC8E5E4E458B6898CFBBB05A7B">
    <w:name w:val="1AFDB1AC8E5E4E458B6898CFBBB05A7B"/>
    <w:rsid w:val="00F73E66"/>
    <w:rPr>
      <w:rFonts w:asciiTheme="minorHAnsi" w:eastAsiaTheme="minorEastAsia" w:hAnsiTheme="minorHAnsi" w:cstheme="minorBidi"/>
      <w:sz w:val="22"/>
      <w:szCs w:val="22"/>
      <w:lang w:eastAsia="en-US"/>
    </w:rPr>
  </w:style>
  <w:style w:type="paragraph" w:customStyle="1" w:styleId="ModSidebar">
    <w:name w:val="Mod Sidebar"/>
    <w:rsid w:val="00F73E66"/>
    <w:rPr>
      <w:rFonts w:asciiTheme="minorHAnsi" w:eastAsiaTheme="minorEastAsia" w:hAnsiTheme="minorHAnsi" w:cstheme="minorBidi"/>
      <w:sz w:val="22"/>
      <w:szCs w:val="22"/>
      <w:lang w:eastAsia="en-US"/>
    </w:rPr>
  </w:style>
  <w:style w:type="paragraph" w:customStyle="1" w:styleId="8B0C022D54174CBE9D94C95D7C6D96FE">
    <w:name w:val="8B0C022D54174CBE9D94C95D7C6D96FE"/>
    <w:rsid w:val="00F73E66"/>
    <w:rPr>
      <w:rFonts w:asciiTheme="minorHAnsi" w:eastAsiaTheme="minorEastAsia" w:hAnsiTheme="minorHAnsi" w:cstheme="minorBidi"/>
      <w:sz w:val="22"/>
      <w:szCs w:val="22"/>
      <w:lang w:eastAsia="en-US"/>
    </w:rPr>
  </w:style>
  <w:style w:type="paragraph" w:customStyle="1" w:styleId="PinstripesQuote">
    <w:name w:val="Pinstripes Quote"/>
    <w:rsid w:val="00F73E66"/>
    <w:rPr>
      <w:rFonts w:asciiTheme="minorHAnsi" w:eastAsiaTheme="minorEastAsia" w:hAnsiTheme="minorHAnsi" w:cstheme="minorBidi"/>
      <w:sz w:val="22"/>
      <w:szCs w:val="22"/>
      <w:lang w:eastAsia="en-US"/>
    </w:rPr>
  </w:style>
  <w:style w:type="paragraph" w:customStyle="1" w:styleId="7FAE909BCA374AE6A87629A8E487DD89">
    <w:name w:val="7FAE909BCA374AE6A87629A8E487DD89"/>
    <w:rsid w:val="00F73E66"/>
    <w:rPr>
      <w:rFonts w:asciiTheme="minorHAnsi" w:eastAsiaTheme="minorEastAsia" w:hAnsiTheme="minorHAnsi" w:cstheme="minorBidi"/>
      <w:sz w:val="22"/>
      <w:szCs w:val="22"/>
      <w:lang w:eastAsia="en-US"/>
    </w:rPr>
  </w:style>
  <w:style w:type="paragraph" w:customStyle="1" w:styleId="PinstripesSidebar">
    <w:name w:val="Pinstripes Sidebar"/>
    <w:rsid w:val="00F73E66"/>
    <w:rPr>
      <w:rFonts w:asciiTheme="minorHAnsi" w:eastAsiaTheme="minorEastAsia" w:hAnsiTheme="minorHAnsi" w:cstheme="minorBidi"/>
      <w:sz w:val="22"/>
      <w:szCs w:val="22"/>
      <w:lang w:eastAsia="en-US"/>
    </w:rPr>
  </w:style>
  <w:style w:type="paragraph" w:customStyle="1" w:styleId="D482643A475644CFA40407D0635BB7E6">
    <w:name w:val="D482643A475644CFA40407D0635BB7E6"/>
    <w:rsid w:val="00F73E66"/>
    <w:rPr>
      <w:rFonts w:asciiTheme="minorHAnsi" w:eastAsiaTheme="minorEastAsia" w:hAnsiTheme="minorHAnsi" w:cstheme="minorBidi"/>
      <w:sz w:val="22"/>
      <w:szCs w:val="22"/>
      <w:lang w:eastAsia="en-US"/>
    </w:rPr>
  </w:style>
  <w:style w:type="paragraph" w:customStyle="1" w:styleId="TranscendQuote">
    <w:name w:val="Transcend Quote"/>
    <w:rsid w:val="00F73E66"/>
    <w:rPr>
      <w:rFonts w:asciiTheme="minorHAnsi" w:eastAsiaTheme="minorEastAsia" w:hAnsiTheme="minorHAnsi" w:cstheme="minorBidi"/>
      <w:sz w:val="22"/>
      <w:szCs w:val="22"/>
      <w:lang w:eastAsia="en-US"/>
    </w:rPr>
  </w:style>
  <w:style w:type="paragraph" w:customStyle="1" w:styleId="638AC0F502094AFB8AFE269C9B241078">
    <w:name w:val="638AC0F502094AFB8AFE269C9B241078"/>
    <w:rsid w:val="00F73E66"/>
    <w:rPr>
      <w:rFonts w:asciiTheme="minorHAnsi" w:eastAsiaTheme="minorEastAsia" w:hAnsiTheme="minorHAnsi" w:cstheme="minorBidi"/>
      <w:sz w:val="22"/>
      <w:szCs w:val="22"/>
      <w:lang w:eastAsia="en-US"/>
    </w:rPr>
  </w:style>
  <w:style w:type="paragraph" w:customStyle="1" w:styleId="TranscendSidebar">
    <w:name w:val="Transcend Sidebar"/>
    <w:rsid w:val="00F73E66"/>
    <w:rPr>
      <w:rFonts w:asciiTheme="minorHAnsi" w:eastAsiaTheme="minorEastAsia" w:hAnsiTheme="minorHAnsi" w:cstheme="minorBidi"/>
      <w:sz w:val="22"/>
      <w:szCs w:val="22"/>
      <w:lang w:eastAsia="en-US"/>
    </w:rPr>
  </w:style>
  <w:style w:type="paragraph" w:customStyle="1" w:styleId="D69C220DF9514A80A0900DA15B84F6DA">
    <w:name w:val="D69C220DF9514A80A0900DA15B84F6DA"/>
    <w:rsid w:val="00F73E66"/>
    <w:rPr>
      <w:rFonts w:asciiTheme="minorHAnsi" w:eastAsiaTheme="minorEastAsia" w:hAnsiTheme="minorHAnsi" w:cstheme="minorBidi"/>
      <w:sz w:val="22"/>
      <w:szCs w:val="22"/>
      <w:lang w:eastAsia="en-US"/>
    </w:rPr>
  </w:style>
  <w:style w:type="paragraph" w:customStyle="1" w:styleId="ExposureQuote">
    <w:name w:val="Exposure Quote"/>
    <w:rsid w:val="00F73E66"/>
    <w:rPr>
      <w:rFonts w:asciiTheme="minorHAnsi" w:eastAsiaTheme="minorEastAsia" w:hAnsiTheme="minorHAnsi" w:cstheme="minorBidi"/>
      <w:sz w:val="22"/>
      <w:szCs w:val="22"/>
      <w:lang w:eastAsia="en-US"/>
    </w:rPr>
  </w:style>
  <w:style w:type="paragraph" w:customStyle="1" w:styleId="5C0E238DE69642219906CD6194DECCA2">
    <w:name w:val="5C0E238DE69642219906CD6194DECCA2"/>
    <w:rsid w:val="00F73E66"/>
    <w:rPr>
      <w:rFonts w:asciiTheme="minorHAnsi" w:eastAsiaTheme="minorEastAsia" w:hAnsiTheme="minorHAnsi" w:cstheme="minorBidi"/>
      <w:sz w:val="22"/>
      <w:szCs w:val="22"/>
      <w:lang w:eastAsia="en-US"/>
    </w:rPr>
  </w:style>
  <w:style w:type="paragraph" w:customStyle="1" w:styleId="ExposureSidebar">
    <w:name w:val="Exposure Sidebar"/>
    <w:rsid w:val="00F73E66"/>
    <w:rPr>
      <w:rFonts w:asciiTheme="minorHAnsi" w:eastAsiaTheme="minorEastAsia" w:hAnsiTheme="minorHAnsi" w:cstheme="minorBidi"/>
      <w:sz w:val="22"/>
      <w:szCs w:val="22"/>
      <w:lang w:eastAsia="en-US"/>
    </w:rPr>
  </w:style>
  <w:style w:type="paragraph" w:customStyle="1" w:styleId="E3DEEDF6C71F4D61BB5CD01CFB90ECCD">
    <w:name w:val="E3DEEDF6C71F4D61BB5CD01CFB90ECCD"/>
    <w:rsid w:val="00F73E66"/>
    <w:rPr>
      <w:rFonts w:asciiTheme="minorHAnsi" w:eastAsiaTheme="minorEastAsia" w:hAnsiTheme="minorHAnsi" w:cstheme="minorBidi"/>
      <w:sz w:val="22"/>
      <w:szCs w:val="22"/>
      <w:lang w:eastAsia="en-US"/>
    </w:rPr>
  </w:style>
  <w:style w:type="paragraph" w:customStyle="1" w:styleId="PuzzleQuote">
    <w:name w:val="Puzzle Quote"/>
    <w:rsid w:val="00F73E66"/>
    <w:rPr>
      <w:rFonts w:asciiTheme="minorHAnsi" w:eastAsiaTheme="minorEastAsia" w:hAnsiTheme="minorHAnsi" w:cstheme="minorBidi"/>
      <w:sz w:val="22"/>
      <w:szCs w:val="22"/>
      <w:lang w:eastAsia="en-US"/>
    </w:rPr>
  </w:style>
  <w:style w:type="paragraph" w:customStyle="1" w:styleId="A8205AC8454A4414BD58AB52B84FED5D">
    <w:name w:val="A8205AC8454A4414BD58AB52B84FED5D"/>
    <w:rsid w:val="00F73E66"/>
    <w:rPr>
      <w:rFonts w:asciiTheme="minorHAnsi" w:eastAsiaTheme="minorEastAsia" w:hAnsiTheme="minorHAnsi" w:cstheme="minorBidi"/>
      <w:sz w:val="22"/>
      <w:szCs w:val="22"/>
      <w:lang w:eastAsia="en-US"/>
    </w:rPr>
  </w:style>
  <w:style w:type="paragraph" w:customStyle="1" w:styleId="PuzzleSidebar">
    <w:name w:val="Puzzle Sidebar"/>
    <w:rsid w:val="00F73E66"/>
    <w:rPr>
      <w:rFonts w:asciiTheme="minorHAnsi" w:eastAsiaTheme="minorEastAsia" w:hAnsiTheme="minorHAnsi" w:cstheme="minorBidi"/>
      <w:sz w:val="22"/>
      <w:szCs w:val="22"/>
      <w:lang w:eastAsia="en-US"/>
    </w:rPr>
  </w:style>
  <w:style w:type="paragraph" w:customStyle="1" w:styleId="6C3048A9632E4002BB51B1CD65517A26">
    <w:name w:val="6C3048A9632E4002BB51B1CD65517A26"/>
    <w:rsid w:val="00F73E66"/>
    <w:rPr>
      <w:rFonts w:asciiTheme="minorHAnsi" w:eastAsiaTheme="minorEastAsia" w:hAnsiTheme="minorHAnsi" w:cstheme="minorBidi"/>
      <w:sz w:val="22"/>
      <w:szCs w:val="22"/>
      <w:lang w:eastAsia="en-US"/>
    </w:rPr>
  </w:style>
  <w:style w:type="paragraph" w:customStyle="1" w:styleId="MotionQuote">
    <w:name w:val="Motion Quote"/>
    <w:rsid w:val="00F73E66"/>
    <w:rPr>
      <w:rFonts w:asciiTheme="minorHAnsi" w:eastAsiaTheme="minorEastAsia" w:hAnsiTheme="minorHAnsi" w:cstheme="minorBidi"/>
      <w:sz w:val="22"/>
      <w:szCs w:val="22"/>
      <w:lang w:eastAsia="en-US"/>
    </w:rPr>
  </w:style>
  <w:style w:type="paragraph" w:customStyle="1" w:styleId="8F2D8A8A6AD14913866E81D5A11F8624">
    <w:name w:val="8F2D8A8A6AD14913866E81D5A11F8624"/>
    <w:rsid w:val="00F73E66"/>
    <w:rPr>
      <w:rFonts w:asciiTheme="minorHAnsi" w:eastAsiaTheme="minorEastAsia" w:hAnsiTheme="minorHAnsi" w:cstheme="minorBidi"/>
      <w:sz w:val="22"/>
      <w:szCs w:val="22"/>
      <w:lang w:eastAsia="en-US"/>
    </w:rPr>
  </w:style>
  <w:style w:type="paragraph" w:customStyle="1" w:styleId="MotionSidebar">
    <w:name w:val="Motion Sidebar"/>
    <w:rsid w:val="00F73E66"/>
    <w:rPr>
      <w:rFonts w:asciiTheme="minorHAnsi" w:eastAsiaTheme="minorEastAsia" w:hAnsiTheme="minorHAnsi" w:cstheme="minorBidi"/>
      <w:sz w:val="22"/>
      <w:szCs w:val="22"/>
      <w:lang w:eastAsia="en-US"/>
    </w:rPr>
  </w:style>
  <w:style w:type="paragraph" w:customStyle="1" w:styleId="125CBC3509CA48219778F8C8A8A12ACE">
    <w:name w:val="125CBC3509CA48219778F8C8A8A12ACE"/>
    <w:rsid w:val="00F73E66"/>
    <w:rPr>
      <w:rFonts w:asciiTheme="minorHAnsi" w:eastAsiaTheme="minorEastAsia" w:hAnsiTheme="minorHAnsi" w:cstheme="minorBidi"/>
      <w:sz w:val="22"/>
      <w:szCs w:val="22"/>
      <w:lang w:eastAsia="en-US"/>
    </w:rPr>
  </w:style>
  <w:style w:type="paragraph" w:customStyle="1" w:styleId="TilesQuote">
    <w:name w:val="Tiles Quote"/>
    <w:rsid w:val="00F73E66"/>
    <w:rPr>
      <w:rFonts w:asciiTheme="minorHAnsi" w:eastAsiaTheme="minorEastAsia" w:hAnsiTheme="minorHAnsi" w:cstheme="minorBidi"/>
      <w:sz w:val="22"/>
      <w:szCs w:val="22"/>
      <w:lang w:eastAsia="en-US"/>
    </w:rPr>
  </w:style>
  <w:style w:type="paragraph" w:customStyle="1" w:styleId="BCACE56027B84688A54931CC2CB56046">
    <w:name w:val="BCACE56027B84688A54931CC2CB56046"/>
    <w:rsid w:val="00F73E66"/>
    <w:rPr>
      <w:rFonts w:asciiTheme="minorHAnsi" w:eastAsiaTheme="minorEastAsia" w:hAnsiTheme="minorHAnsi" w:cstheme="minorBidi"/>
      <w:sz w:val="22"/>
      <w:szCs w:val="22"/>
      <w:lang w:eastAsia="en-US"/>
    </w:rPr>
  </w:style>
  <w:style w:type="paragraph" w:customStyle="1" w:styleId="TilesSidebar">
    <w:name w:val="Tiles Sidebar"/>
    <w:rsid w:val="00F73E66"/>
    <w:rPr>
      <w:rFonts w:asciiTheme="minorHAnsi" w:eastAsiaTheme="minorEastAsia" w:hAnsiTheme="minorHAnsi" w:cstheme="minorBidi"/>
      <w:sz w:val="22"/>
      <w:szCs w:val="22"/>
      <w:lang w:eastAsia="en-US"/>
    </w:rPr>
  </w:style>
  <w:style w:type="paragraph" w:customStyle="1" w:styleId="D363E79BBA38418888D2BE92F43072C8">
    <w:name w:val="D363E79BBA38418888D2BE92F43072C8"/>
    <w:rsid w:val="00F73E66"/>
    <w:rPr>
      <w:rFonts w:asciiTheme="minorHAnsi" w:eastAsiaTheme="minorEastAsia" w:hAnsiTheme="minorHAnsi" w:cstheme="minorBidi"/>
      <w:sz w:val="22"/>
      <w:szCs w:val="22"/>
      <w:lang w:eastAsia="en-US"/>
    </w:rPr>
  </w:style>
  <w:style w:type="paragraph" w:customStyle="1" w:styleId="ContrastQuote">
    <w:name w:val="Contrast Quote"/>
    <w:rsid w:val="00F73E66"/>
    <w:rPr>
      <w:rFonts w:asciiTheme="minorHAnsi" w:eastAsiaTheme="minorEastAsia" w:hAnsiTheme="minorHAnsi" w:cstheme="minorBidi"/>
      <w:sz w:val="22"/>
      <w:szCs w:val="22"/>
      <w:lang w:eastAsia="en-US"/>
    </w:rPr>
  </w:style>
  <w:style w:type="paragraph" w:customStyle="1" w:styleId="B24D37152E5144E380C5780A36891D23">
    <w:name w:val="B24D37152E5144E380C5780A36891D23"/>
    <w:rsid w:val="00F73E66"/>
    <w:rPr>
      <w:rFonts w:asciiTheme="minorHAnsi" w:eastAsiaTheme="minorEastAsia" w:hAnsiTheme="minorHAnsi" w:cstheme="minorBidi"/>
      <w:sz w:val="22"/>
      <w:szCs w:val="22"/>
      <w:lang w:eastAsia="en-US"/>
    </w:rPr>
  </w:style>
  <w:style w:type="paragraph" w:customStyle="1" w:styleId="ContrastSidebar">
    <w:name w:val="Contrast Sidebar"/>
    <w:rsid w:val="00F73E66"/>
    <w:rPr>
      <w:rFonts w:asciiTheme="minorHAnsi" w:eastAsiaTheme="minorEastAsia" w:hAnsiTheme="minorHAnsi" w:cstheme="minorBidi"/>
      <w:sz w:val="22"/>
      <w:szCs w:val="22"/>
      <w:lang w:eastAsia="en-US"/>
    </w:rPr>
  </w:style>
  <w:style w:type="paragraph" w:customStyle="1" w:styleId="B863C7EC8D89444F9A0D90D575C71385">
    <w:name w:val="B863C7EC8D89444F9A0D90D575C71385"/>
    <w:rsid w:val="00F73E66"/>
    <w:rPr>
      <w:rFonts w:asciiTheme="minorHAnsi" w:eastAsiaTheme="minorEastAsia" w:hAnsiTheme="minorHAnsi" w:cstheme="minorBidi"/>
      <w:sz w:val="22"/>
      <w:szCs w:val="22"/>
      <w:lang w:eastAsia="en-US"/>
    </w:rPr>
  </w:style>
  <w:style w:type="paragraph" w:customStyle="1" w:styleId="DecorativeQuote">
    <w:name w:val="Decorative Quote"/>
    <w:rsid w:val="00F73E66"/>
    <w:rPr>
      <w:rFonts w:asciiTheme="minorHAnsi" w:eastAsiaTheme="minorEastAsia" w:hAnsiTheme="minorHAnsi" w:cstheme="minorBidi"/>
      <w:sz w:val="22"/>
      <w:szCs w:val="22"/>
      <w:lang w:eastAsia="en-US"/>
    </w:rPr>
  </w:style>
  <w:style w:type="paragraph" w:customStyle="1" w:styleId="E956CC34ACE9460480EEF4FA7216F6E7">
    <w:name w:val="E956CC34ACE9460480EEF4FA7216F6E7"/>
    <w:rsid w:val="00F73E66"/>
    <w:rPr>
      <w:rFonts w:asciiTheme="minorHAnsi" w:eastAsiaTheme="minorEastAsia" w:hAnsiTheme="minorHAnsi" w:cstheme="minorBidi"/>
      <w:sz w:val="22"/>
      <w:szCs w:val="22"/>
      <w:lang w:eastAsia="en-US"/>
    </w:rPr>
  </w:style>
  <w:style w:type="paragraph" w:customStyle="1" w:styleId="StarsQuote">
    <w:name w:val="Stars Quote"/>
    <w:rsid w:val="00F73E66"/>
    <w:rPr>
      <w:rFonts w:asciiTheme="minorHAnsi" w:eastAsiaTheme="minorEastAsia" w:hAnsiTheme="minorHAnsi" w:cstheme="minorBidi"/>
      <w:sz w:val="22"/>
      <w:szCs w:val="22"/>
      <w:lang w:eastAsia="en-US"/>
    </w:rPr>
  </w:style>
  <w:style w:type="paragraph" w:customStyle="1" w:styleId="4805F690701443A3B8A5B1E31AB98507">
    <w:name w:val="4805F690701443A3B8A5B1E31AB98507"/>
    <w:rsid w:val="00F73E66"/>
    <w:rPr>
      <w:rFonts w:asciiTheme="minorHAnsi" w:eastAsiaTheme="minorEastAsia" w:hAnsiTheme="minorHAnsi" w:cstheme="minorBidi"/>
      <w:sz w:val="22"/>
      <w:szCs w:val="22"/>
      <w:lang w:eastAsia="en-US"/>
    </w:rPr>
  </w:style>
  <w:style w:type="paragraph" w:customStyle="1" w:styleId="StickyQuote">
    <w:name w:val="Sticky Quote"/>
    <w:rsid w:val="00F73E66"/>
    <w:rPr>
      <w:rFonts w:asciiTheme="minorHAnsi" w:eastAsiaTheme="minorEastAsia" w:hAnsiTheme="minorHAnsi" w:cstheme="minorBidi"/>
      <w:sz w:val="22"/>
      <w:szCs w:val="22"/>
      <w:lang w:eastAsia="en-US"/>
    </w:rPr>
  </w:style>
  <w:style w:type="paragraph" w:customStyle="1" w:styleId="DF14BFB5A1EB4CD9AD0444483AF07A1C">
    <w:name w:val="DF14BFB5A1EB4CD9AD0444483AF07A1C"/>
    <w:rsid w:val="00F73E66"/>
    <w:rPr>
      <w:rFonts w:asciiTheme="minorHAnsi" w:eastAsiaTheme="minorEastAsia" w:hAnsiTheme="minorHAnsi" w:cstheme="minorBidi"/>
      <w:sz w:val="22"/>
      <w:szCs w:val="22"/>
      <w:lang w:eastAsia="en-US"/>
    </w:rPr>
  </w:style>
  <w:style w:type="paragraph" w:customStyle="1" w:styleId="BracesQuote">
    <w:name w:val="Braces Quote"/>
    <w:rsid w:val="00F73E66"/>
    <w:rPr>
      <w:rFonts w:asciiTheme="minorHAnsi" w:eastAsiaTheme="minorEastAsia" w:hAnsiTheme="minorHAnsi" w:cstheme="minorBidi"/>
      <w:sz w:val="22"/>
      <w:szCs w:val="22"/>
      <w:lang w:eastAsia="en-US"/>
    </w:rPr>
  </w:style>
  <w:style w:type="paragraph" w:customStyle="1" w:styleId="1CE9E3F2C9794462B899745177C66AE9">
    <w:name w:val="1CE9E3F2C9794462B899745177C66AE9"/>
    <w:rsid w:val="00F73E66"/>
    <w:rPr>
      <w:rFonts w:asciiTheme="minorHAnsi" w:eastAsiaTheme="minorEastAsia" w:hAnsiTheme="minorHAnsi" w:cstheme="minorBidi"/>
      <w:sz w:val="22"/>
      <w:szCs w:val="22"/>
      <w:lang w:eastAsia="en-US"/>
    </w:rPr>
  </w:style>
  <w:style w:type="paragraph" w:customStyle="1" w:styleId="BracesQuote2">
    <w:name w:val="Braces Quote 2"/>
    <w:rsid w:val="00F73E66"/>
    <w:rPr>
      <w:rFonts w:asciiTheme="minorHAnsi" w:eastAsiaTheme="minorEastAsia" w:hAnsiTheme="minorHAnsi" w:cstheme="minorBidi"/>
      <w:sz w:val="22"/>
      <w:szCs w:val="22"/>
      <w:lang w:eastAsia="en-US"/>
    </w:rPr>
  </w:style>
  <w:style w:type="paragraph" w:customStyle="1" w:styleId="9B4A34D3963D49F5948ED4D74716C491">
    <w:name w:val="9B4A34D3963D49F5948ED4D74716C491"/>
    <w:rsid w:val="00F73E66"/>
    <w:rPr>
      <w:rFonts w:asciiTheme="minorHAnsi" w:eastAsiaTheme="minorEastAsia" w:hAnsiTheme="minorHAnsi" w:cstheme="minorBidi"/>
      <w:sz w:val="22"/>
      <w:szCs w:val="22"/>
      <w:lang w:eastAsia="en-US"/>
    </w:rPr>
  </w:style>
  <w:style w:type="paragraph" w:customStyle="1" w:styleId="SimpleTextBox">
    <w:name w:val="Simple Text Box"/>
    <w:rsid w:val="00F73E66"/>
    <w:rPr>
      <w:rFonts w:asciiTheme="minorHAnsi" w:eastAsiaTheme="minorEastAsia" w:hAnsiTheme="minorHAnsi" w:cstheme="minorBidi"/>
      <w:sz w:val="22"/>
      <w:szCs w:val="22"/>
      <w:lang w:eastAsia="en-US"/>
    </w:rPr>
  </w:style>
  <w:style w:type="paragraph" w:customStyle="1" w:styleId="FE8B4A45B17042D7A0560408F5172FD1">
    <w:name w:val="FE8B4A45B17042D7A0560408F5172FD1"/>
    <w:rsid w:val="00F73E66"/>
    <w:rPr>
      <w:rFonts w:asciiTheme="minorHAnsi" w:eastAsiaTheme="minorEastAsia" w:hAnsiTheme="minorHAnsi" w:cstheme="minorBidi"/>
      <w:sz w:val="22"/>
      <w:szCs w:val="22"/>
      <w:lang w:eastAsia="en-US"/>
    </w:rPr>
  </w:style>
  <w:style w:type="paragraph" w:customStyle="1" w:styleId="1FEE62407F324D2F86B865615B91D7A2">
    <w:name w:val="1FEE62407F324D2F86B865615B91D7A2"/>
    <w:rsid w:val="00F73E66"/>
    <w:rPr>
      <w:rFonts w:asciiTheme="minorHAnsi" w:eastAsiaTheme="minorEastAsia" w:hAnsiTheme="minorHAnsi" w:cstheme="minorBidi"/>
      <w:sz w:val="22"/>
      <w:szCs w:val="22"/>
      <w:lang w:eastAsia="en-US"/>
    </w:rPr>
  </w:style>
  <w:style w:type="paragraph" w:customStyle="1" w:styleId="847B22E1955B417CA85530CBCDB5D32C">
    <w:name w:val="847B22E1955B417CA85530CBCDB5D32C"/>
    <w:rsid w:val="00F73E66"/>
    <w:rPr>
      <w:rFonts w:asciiTheme="minorHAnsi" w:eastAsiaTheme="minorEastAsia" w:hAnsiTheme="minorHAnsi" w:cstheme="minorBidi"/>
      <w:sz w:val="22"/>
      <w:szCs w:val="22"/>
      <w:lang w:eastAsia="en-US"/>
    </w:rPr>
  </w:style>
  <w:style w:type="paragraph" w:customStyle="1" w:styleId="6FFEFEF8AC6B43A3B375052216E7AA62">
    <w:name w:val="6FFEFEF8AC6B43A3B375052216E7AA62"/>
    <w:rsid w:val="00F73E66"/>
    <w:rPr>
      <w:rFonts w:asciiTheme="minorHAnsi" w:eastAsiaTheme="minorEastAsia" w:hAnsiTheme="minorHAnsi" w:cstheme="minorBidi"/>
      <w:sz w:val="22"/>
      <w:szCs w:val="22"/>
      <w:lang w:eastAsia="en-US"/>
    </w:rPr>
  </w:style>
  <w:style w:type="paragraph" w:customStyle="1" w:styleId="F43EC779A4094BB6BEE9F5BC31C13C12">
    <w:name w:val="F43EC779A4094BB6BEE9F5BC31C13C12"/>
    <w:rsid w:val="00F73E66"/>
    <w:rPr>
      <w:rFonts w:asciiTheme="minorHAnsi" w:eastAsiaTheme="minorEastAsia" w:hAnsiTheme="minorHAnsi" w:cstheme="minorBidi"/>
      <w:sz w:val="22"/>
      <w:szCs w:val="22"/>
      <w:lang w:eastAsia="en-US"/>
    </w:rPr>
  </w:style>
  <w:style w:type="paragraph" w:customStyle="1" w:styleId="3C503A30DA574B288DC1AFE92D3123B6">
    <w:name w:val="3C503A30DA574B288DC1AFE92D3123B6"/>
    <w:rsid w:val="00F73E66"/>
    <w:rPr>
      <w:rFonts w:asciiTheme="minorHAnsi" w:eastAsiaTheme="minorEastAsia" w:hAnsiTheme="minorHAnsi" w:cstheme="minorBidi"/>
      <w:sz w:val="22"/>
      <w:szCs w:val="22"/>
      <w:lang w:eastAsia="en-US"/>
    </w:rPr>
  </w:style>
  <w:style w:type="paragraph" w:customStyle="1" w:styleId="ASAP1">
    <w:name w:val="ASAP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ASAP2">
    <w:name w:val="ASAP 2"/>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CONFIDENTIAL1">
    <w:name w:val="CONFIDENTIAL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CONFIDENTIAL2">
    <w:name w:val="CONFIDENTIAL 2"/>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DONOTCOPY1">
    <w:name w:val="DO NOT COPY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DONOTCOPY2">
    <w:name w:val="DO NOT COPY 2"/>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DRAFT1">
    <w:name w:val="DRAFT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DRAFT2">
    <w:name w:val="DRAFT 2"/>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SAMPLE1">
    <w:name w:val="SAMPLE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SAMPLE2">
    <w:name w:val="SAMPLE 2"/>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URGENT1">
    <w:name w:val="URGENT 1"/>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URGENT2">
    <w:name w:val="URGENT 2"/>
    <w:rsid w:val="00F73E66"/>
    <w:pPr>
      <w:tabs>
        <w:tab w:val="center" w:pos="4680"/>
        <w:tab w:val="right" w:pos="9360"/>
      </w:tabs>
      <w:spacing w:after="0" w:line="240" w:lineRule="auto"/>
    </w:pPr>
    <w:rPr>
      <w:rFonts w:asciiTheme="minorHAnsi" w:eastAsiaTheme="minorEastAsia" w:hAnsiTheme="minorHAnsi" w:cstheme="minorBidi"/>
      <w:sz w:val="22"/>
      <w:szCs w:val="22"/>
      <w:lang w:eastAsia="en-US"/>
    </w:rPr>
  </w:style>
  <w:style w:type="paragraph" w:customStyle="1" w:styleId="PaperAuthor">
    <w:name w:val="Paper Author"/>
    <w:basedOn w:val="Normal"/>
    <w:rsid w:val="00152BF8"/>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Normal"/>
    <w:rsid w:val="00152BF8"/>
    <w:pPr>
      <w:spacing w:after="0" w:line="240" w:lineRule="auto"/>
      <w:jc w:val="center"/>
    </w:pPr>
    <w:rPr>
      <w:rFonts w:ascii="Times New Roman" w:eastAsia="Times New Roman" w:hAnsi="Times New Roman"/>
      <w:i/>
      <w:sz w:val="20"/>
      <w:szCs w:val="20"/>
    </w:rPr>
  </w:style>
  <w:style w:type="paragraph" w:customStyle="1" w:styleId="Paragraph0">
    <w:name w:val="Paragraph"/>
    <w:basedOn w:val="Normal"/>
    <w:link w:val="ParagraphChar"/>
    <w:rsid w:val="00544FDD"/>
    <w:pPr>
      <w:spacing w:after="0" w:line="240" w:lineRule="auto"/>
      <w:ind w:firstLine="274"/>
    </w:pPr>
    <w:rPr>
      <w:rFonts w:ascii="Times New Roman" w:eastAsia="Times New Roman" w:hAnsi="Times New Roman"/>
      <w:sz w:val="20"/>
      <w:szCs w:val="20"/>
    </w:rPr>
  </w:style>
  <w:style w:type="character" w:customStyle="1" w:styleId="ParagraphChar">
    <w:name w:val="Paragraph Char"/>
    <w:link w:val="Paragraph0"/>
    <w:rsid w:val="00544FDD"/>
    <w:rPr>
      <w:rFonts w:ascii="Times New Roman" w:eastAsia="Times New Roman" w:hAnsi="Times New Roman" w:cs="Times New Roman"/>
      <w:lang w:eastAsia="en-US"/>
    </w:rPr>
  </w:style>
  <w:style w:type="paragraph" w:customStyle="1" w:styleId="last">
    <w:name w:val="last"/>
    <w:basedOn w:val="Normal"/>
    <w:rsid w:val="007F2E27"/>
    <w:pPr>
      <w:spacing w:before="100" w:beforeAutospacing="1" w:after="100" w:afterAutospacing="1" w:line="240" w:lineRule="auto"/>
      <w:jc w:val="left"/>
    </w:pPr>
    <w:rPr>
      <w:rFonts w:ascii="Times New Roman" w:eastAsia="Times New Roman" w:hAnsi="Times New Roman"/>
      <w:sz w:val="24"/>
      <w:szCs w:val="24"/>
    </w:rPr>
  </w:style>
  <w:style w:type="character" w:customStyle="1" w:styleId="singlehighlightclass">
    <w:name w:val="single_highlight_class"/>
    <w:basedOn w:val="DefaultParagraphFont"/>
    <w:rsid w:val="007F2E27"/>
  </w:style>
  <w:style w:type="character" w:customStyle="1" w:styleId="Bodytext1">
    <w:name w:val="Body text_"/>
    <w:link w:val="BodyText10"/>
    <w:rsid w:val="007F2E27"/>
    <w:rPr>
      <w:rFonts w:ascii="Times New Roman" w:eastAsia="Times New Roman" w:hAnsi="Times New Roman"/>
      <w:sz w:val="24"/>
      <w:szCs w:val="24"/>
      <w:shd w:val="clear" w:color="auto" w:fill="FFFFFF"/>
    </w:rPr>
  </w:style>
  <w:style w:type="paragraph" w:customStyle="1" w:styleId="BodyText10">
    <w:name w:val="Body Text1"/>
    <w:basedOn w:val="Normal"/>
    <w:link w:val="Bodytext1"/>
    <w:rsid w:val="007F2E27"/>
    <w:pPr>
      <w:shd w:val="clear" w:color="auto" w:fill="FFFFFF"/>
      <w:spacing w:after="120" w:line="479" w:lineRule="exact"/>
    </w:pPr>
    <w:rPr>
      <w:rFonts w:ascii="Times New Roman" w:eastAsia="Times New Roman" w:hAnsi="Times New Roman" w:cs="Calibri"/>
      <w:sz w:val="24"/>
      <w:szCs w:val="24"/>
      <w:lang w:eastAsia="zh-CN"/>
    </w:rPr>
  </w:style>
  <w:style w:type="character" w:customStyle="1" w:styleId="Bodytext115pt">
    <w:name w:val="Body text + 11.5 pt"/>
    <w:aliases w:val="Small Caps"/>
    <w:rsid w:val="007F2E27"/>
    <w:rPr>
      <w:rFonts w:ascii="Times New Roman" w:eastAsia="Times New Roman" w:hAnsi="Times New Roman"/>
      <w:smallCaps/>
      <w:sz w:val="23"/>
      <w:szCs w:val="23"/>
      <w:shd w:val="clear" w:color="auto" w:fill="FFFFFF"/>
    </w:rPr>
  </w:style>
  <w:style w:type="paragraph" w:customStyle="1" w:styleId="af2">
    <w:name w:val=".."/>
    <w:basedOn w:val="Default"/>
    <w:next w:val="Default"/>
    <w:uiPriority w:val="99"/>
    <w:rsid w:val="005E252C"/>
    <w:pPr>
      <w:spacing w:after="0" w:line="240" w:lineRule="auto"/>
    </w:pPr>
    <w:rPr>
      <w:rFonts w:ascii="Times New Roman" w:eastAsiaTheme="minorEastAsia" w:hAnsi="Times New Roman" w:cs="Times New Roman"/>
      <w:color w:val="auto"/>
      <w:lang w:val="en-IN" w:eastAsia="en-IN"/>
    </w:rPr>
  </w:style>
  <w:style w:type="character" w:customStyle="1" w:styleId="mwe-math-mathml-inline">
    <w:name w:val="mwe-math-mathml-inline"/>
    <w:basedOn w:val="DefaultParagraphFont"/>
    <w:rsid w:val="002839CD"/>
  </w:style>
  <w:style w:type="paragraph" w:customStyle="1" w:styleId="IJMCSAuthor">
    <w:name w:val="IJMCS Author"/>
    <w:basedOn w:val="Normal"/>
    <w:rsid w:val="00786CBB"/>
    <w:pPr>
      <w:suppressAutoHyphens/>
      <w:spacing w:after="0" w:line="240" w:lineRule="auto"/>
      <w:jc w:val="center"/>
    </w:pPr>
    <w:rPr>
      <w:rFonts w:ascii="Times New Roman" w:eastAsia="SimSun" w:hAnsi="Times New Roman"/>
      <w:sz w:val="20"/>
      <w:szCs w:val="20"/>
      <w:lang w:eastAsia="zh-CN"/>
    </w:rPr>
  </w:style>
  <w:style w:type="character" w:customStyle="1" w:styleId="WW8Num1z0">
    <w:name w:val="WW8Num1z0"/>
    <w:rsid w:val="00786CBB"/>
    <w:rPr>
      <w:rFonts w:ascii="Times New Roman" w:hAnsi="Times New Roman" w:cs="Times New Roman"/>
      <w:caps w:val="0"/>
      <w:smallCaps w:val="0"/>
      <w:strike w:val="0"/>
      <w:dstrike w:val="0"/>
      <w:vanish w:val="0"/>
      <w:color w:val="auto"/>
      <w:position w:val="0"/>
      <w:sz w:val="20"/>
      <w:szCs w:val="20"/>
      <w:vertAlign w:val="baseline"/>
    </w:rPr>
  </w:style>
  <w:style w:type="character" w:customStyle="1" w:styleId="WW8Num1z1">
    <w:name w:val="WW8Num1z1"/>
    <w:rsid w:val="00786CBB"/>
    <w:rPr>
      <w:rFonts w:ascii="Times New Roman" w:hAnsi="Times New Roman" w:cs="Times New Roman"/>
      <w:b w:val="0"/>
      <w:bCs w:val="0"/>
      <w:i/>
      <w:iCs/>
      <w:caps w:val="0"/>
      <w:smallCaps w:val="0"/>
      <w:strike w:val="0"/>
      <w:dstrike w:val="0"/>
      <w:vanish w:val="0"/>
      <w:color w:val="auto"/>
      <w:position w:val="0"/>
      <w:sz w:val="20"/>
      <w:szCs w:val="20"/>
      <w:vertAlign w:val="baseline"/>
    </w:rPr>
  </w:style>
  <w:style w:type="character" w:customStyle="1" w:styleId="WW8Num1z3">
    <w:name w:val="WW8Num1z3"/>
    <w:rsid w:val="00786CBB"/>
    <w:rPr>
      <w:rFonts w:ascii="Times New Roman" w:hAnsi="Times New Roman" w:cs="Times New Roman"/>
      <w:b w:val="0"/>
      <w:bCs w:val="0"/>
      <w:i/>
      <w:iCs/>
      <w:sz w:val="20"/>
      <w:szCs w:val="20"/>
    </w:rPr>
  </w:style>
  <w:style w:type="character" w:customStyle="1" w:styleId="WW8Num1z4">
    <w:name w:val="WW8Num1z4"/>
    <w:rsid w:val="00786CBB"/>
    <w:rPr>
      <w:rFonts w:cs="Times New Roman"/>
    </w:rPr>
  </w:style>
  <w:style w:type="character" w:customStyle="1" w:styleId="WW8Num2z0">
    <w:name w:val="WW8Num2z0"/>
    <w:rsid w:val="00786CBB"/>
    <w:rPr>
      <w:rFonts w:ascii="Times New Roman" w:hAnsi="Times New Roman" w:cs="Times New Roman"/>
      <w:caps w:val="0"/>
      <w:smallCaps w:val="0"/>
      <w:strike w:val="0"/>
      <w:dstrike w:val="0"/>
      <w:vanish w:val="0"/>
      <w:color w:val="auto"/>
      <w:position w:val="0"/>
      <w:sz w:val="20"/>
      <w:szCs w:val="20"/>
      <w:vertAlign w:val="baseline"/>
    </w:rPr>
  </w:style>
  <w:style w:type="character" w:customStyle="1" w:styleId="WW8Num2z1">
    <w:name w:val="WW8Num2z1"/>
    <w:rsid w:val="00786CBB"/>
    <w:rPr>
      <w:rFonts w:ascii="Times New Roman" w:hAnsi="Times New Roman" w:cs="Times New Roman"/>
      <w:b w:val="0"/>
      <w:bCs w:val="0"/>
      <w:i/>
      <w:iCs/>
      <w:caps w:val="0"/>
      <w:smallCaps w:val="0"/>
      <w:strike w:val="0"/>
      <w:dstrike w:val="0"/>
      <w:vanish w:val="0"/>
      <w:color w:val="auto"/>
      <w:position w:val="0"/>
      <w:sz w:val="24"/>
      <w:szCs w:val="24"/>
      <w:vertAlign w:val="baseline"/>
    </w:rPr>
  </w:style>
  <w:style w:type="character" w:customStyle="1" w:styleId="WW8Num2z2">
    <w:name w:val="WW8Num2z2"/>
    <w:rsid w:val="00786CBB"/>
    <w:rPr>
      <w:rFonts w:ascii="Times New Roman" w:hAnsi="Times New Roman" w:cs="Times New Roman"/>
      <w:b w:val="0"/>
      <w:bCs w:val="0"/>
      <w:i/>
      <w:iCs/>
      <w:caps w:val="0"/>
      <w:smallCaps w:val="0"/>
      <w:strike w:val="0"/>
      <w:dstrike w:val="0"/>
      <w:vanish w:val="0"/>
      <w:color w:val="auto"/>
      <w:position w:val="0"/>
      <w:sz w:val="20"/>
      <w:szCs w:val="20"/>
      <w:vertAlign w:val="baseline"/>
    </w:rPr>
  </w:style>
  <w:style w:type="character" w:customStyle="1" w:styleId="WW8Num2z3">
    <w:name w:val="WW8Num2z3"/>
    <w:rsid w:val="00786CBB"/>
    <w:rPr>
      <w:rFonts w:ascii="Times New Roman" w:hAnsi="Times New Roman" w:cs="Times New Roman"/>
      <w:b w:val="0"/>
      <w:bCs w:val="0"/>
      <w:i/>
      <w:iCs/>
      <w:sz w:val="20"/>
      <w:szCs w:val="20"/>
    </w:rPr>
  </w:style>
  <w:style w:type="character" w:customStyle="1" w:styleId="WW8Num2z4">
    <w:name w:val="WW8Num2z4"/>
    <w:rsid w:val="00786CBB"/>
    <w:rPr>
      <w:rFonts w:cs="Times New Roman"/>
    </w:rPr>
  </w:style>
  <w:style w:type="character" w:customStyle="1" w:styleId="WW8Num3z0">
    <w:name w:val="WW8Num3z0"/>
    <w:rsid w:val="00786CBB"/>
    <w:rPr>
      <w:rFonts w:ascii="Times New Roman" w:hAnsi="Times New Roman" w:cs="Times New Roman"/>
      <w:caps w:val="0"/>
      <w:smallCaps w:val="0"/>
      <w:strike w:val="0"/>
      <w:dstrike w:val="0"/>
      <w:vanish w:val="0"/>
      <w:color w:val="auto"/>
      <w:position w:val="0"/>
      <w:sz w:val="20"/>
      <w:szCs w:val="20"/>
      <w:vertAlign w:val="baseline"/>
    </w:rPr>
  </w:style>
  <w:style w:type="character" w:customStyle="1" w:styleId="WW8Num3z1">
    <w:name w:val="WW8Num3z1"/>
    <w:rsid w:val="00786CBB"/>
    <w:rPr>
      <w:rFonts w:ascii="Times New Roman" w:hAnsi="Times New Roman" w:cs="Times New Roman"/>
      <w:b w:val="0"/>
      <w:bCs w:val="0"/>
      <w:i/>
      <w:iCs/>
      <w:caps w:val="0"/>
      <w:smallCaps w:val="0"/>
      <w:strike w:val="0"/>
      <w:dstrike w:val="0"/>
      <w:vanish w:val="0"/>
      <w:color w:val="auto"/>
      <w:position w:val="0"/>
      <w:sz w:val="24"/>
      <w:szCs w:val="24"/>
      <w:vertAlign w:val="baseline"/>
    </w:rPr>
  </w:style>
  <w:style w:type="character" w:customStyle="1" w:styleId="WW8Num3z2">
    <w:name w:val="WW8Num3z2"/>
    <w:rsid w:val="00786CBB"/>
    <w:rPr>
      <w:rFonts w:ascii="Times New Roman" w:hAnsi="Times New Roman" w:cs="Times New Roman"/>
      <w:b w:val="0"/>
      <w:bCs w:val="0"/>
      <w:i/>
      <w:iCs/>
      <w:caps w:val="0"/>
      <w:smallCaps w:val="0"/>
      <w:strike w:val="0"/>
      <w:dstrike w:val="0"/>
      <w:vanish w:val="0"/>
      <w:color w:val="auto"/>
      <w:position w:val="0"/>
      <w:sz w:val="20"/>
      <w:szCs w:val="20"/>
      <w:vertAlign w:val="baseline"/>
    </w:rPr>
  </w:style>
  <w:style w:type="character" w:customStyle="1" w:styleId="WW8Num3z3">
    <w:name w:val="WW8Num3z3"/>
    <w:rsid w:val="00786CBB"/>
    <w:rPr>
      <w:rFonts w:ascii="Times New Roman" w:hAnsi="Times New Roman" w:cs="Times New Roman"/>
      <w:b w:val="0"/>
      <w:bCs w:val="0"/>
      <w:i/>
      <w:iCs/>
      <w:sz w:val="20"/>
      <w:szCs w:val="20"/>
    </w:rPr>
  </w:style>
  <w:style w:type="character" w:customStyle="1" w:styleId="WW8Num3z4">
    <w:name w:val="WW8Num3z4"/>
    <w:rsid w:val="00786CBB"/>
    <w:rPr>
      <w:rFonts w:cs="Times New Roman"/>
    </w:rPr>
  </w:style>
  <w:style w:type="character" w:customStyle="1" w:styleId="WW8Num4z0">
    <w:name w:val="WW8Num4z0"/>
    <w:rsid w:val="00786CBB"/>
    <w:rPr>
      <w:rFonts w:cs="Times New Roman"/>
      <w:i w:val="0"/>
      <w:iCs w:val="0"/>
    </w:rPr>
  </w:style>
  <w:style w:type="character" w:customStyle="1" w:styleId="WW8Num5z0">
    <w:name w:val="WW8Num5z0"/>
    <w:rsid w:val="00786CBB"/>
    <w:rPr>
      <w:rFonts w:ascii="Times New Roman" w:hAnsi="Times New Roman" w:cs="Times New Roman"/>
      <w:b w:val="0"/>
      <w:bCs w:val="0"/>
      <w:i w:val="0"/>
      <w:iCs w:val="0"/>
      <w:caps w:val="0"/>
      <w:smallCaps w:val="0"/>
      <w:strike w:val="0"/>
      <w:dstrike w:val="0"/>
      <w:vanish w:val="0"/>
      <w:sz w:val="16"/>
      <w:szCs w:val="16"/>
      <w:vertAlign w:val="superscript"/>
    </w:rPr>
  </w:style>
  <w:style w:type="character" w:customStyle="1" w:styleId="WW8Num5z1">
    <w:name w:val="WW8Num5z1"/>
    <w:rsid w:val="00786CBB"/>
    <w:rPr>
      <w:rFonts w:cs="Times New Roman"/>
    </w:rPr>
  </w:style>
  <w:style w:type="character" w:customStyle="1" w:styleId="WW8Num7z0">
    <w:name w:val="WW8Num7z0"/>
    <w:rsid w:val="00786CBB"/>
    <w:rPr>
      <w:rFonts w:ascii="Symbol" w:hAnsi="Symbol" w:cs="Symbol"/>
    </w:rPr>
  </w:style>
  <w:style w:type="character" w:customStyle="1" w:styleId="WW8Num7z1">
    <w:name w:val="WW8Num7z1"/>
    <w:rsid w:val="00786CBB"/>
    <w:rPr>
      <w:rFonts w:ascii="Courier New" w:hAnsi="Courier New" w:cs="Courier New"/>
    </w:rPr>
  </w:style>
  <w:style w:type="character" w:customStyle="1" w:styleId="WW8Num7z2">
    <w:name w:val="WW8Num7z2"/>
    <w:rsid w:val="00786CBB"/>
    <w:rPr>
      <w:rFonts w:ascii="Wingdings" w:hAnsi="Wingdings" w:cs="Wingdings"/>
    </w:rPr>
  </w:style>
  <w:style w:type="character" w:customStyle="1" w:styleId="WW8Num8z0">
    <w:name w:val="WW8Num8z0"/>
    <w:rsid w:val="00786CBB"/>
    <w:rPr>
      <w:rFonts w:cs="Times New Roman"/>
    </w:rPr>
  </w:style>
  <w:style w:type="character" w:customStyle="1" w:styleId="WW8Num10z0">
    <w:name w:val="WW8Num10z0"/>
    <w:rsid w:val="00786CBB"/>
    <w:rPr>
      <w:rFonts w:ascii="Times New Roman" w:hAnsi="Times New Roman" w:cs="Times New Roman"/>
      <w:caps w:val="0"/>
      <w:smallCaps w:val="0"/>
      <w:strike w:val="0"/>
      <w:dstrike w:val="0"/>
      <w:vanish w:val="0"/>
      <w:color w:val="auto"/>
      <w:position w:val="0"/>
      <w:sz w:val="20"/>
      <w:szCs w:val="20"/>
      <w:vertAlign w:val="baseline"/>
    </w:rPr>
  </w:style>
  <w:style w:type="character" w:customStyle="1" w:styleId="WW8Num10z1">
    <w:name w:val="WW8Num10z1"/>
    <w:rsid w:val="00786CBB"/>
    <w:rPr>
      <w:rFonts w:ascii="Times New Roman" w:hAnsi="Times New Roman" w:cs="Times New Roman"/>
      <w:b w:val="0"/>
      <w:bCs w:val="0"/>
      <w:i/>
      <w:iCs/>
      <w:caps w:val="0"/>
      <w:smallCaps w:val="0"/>
      <w:strike w:val="0"/>
      <w:dstrike w:val="0"/>
      <w:vanish w:val="0"/>
      <w:color w:val="auto"/>
      <w:position w:val="0"/>
      <w:sz w:val="24"/>
      <w:szCs w:val="24"/>
      <w:vertAlign w:val="baseline"/>
    </w:rPr>
  </w:style>
  <w:style w:type="character" w:customStyle="1" w:styleId="WW8Num10z2">
    <w:name w:val="WW8Num10z2"/>
    <w:rsid w:val="00786CBB"/>
    <w:rPr>
      <w:rFonts w:ascii="Times New Roman" w:hAnsi="Times New Roman" w:cs="Times New Roman"/>
      <w:b w:val="0"/>
      <w:bCs w:val="0"/>
      <w:i/>
      <w:iCs/>
      <w:caps w:val="0"/>
      <w:smallCaps w:val="0"/>
      <w:strike w:val="0"/>
      <w:dstrike w:val="0"/>
      <w:vanish w:val="0"/>
      <w:color w:val="auto"/>
      <w:position w:val="0"/>
      <w:sz w:val="20"/>
      <w:szCs w:val="20"/>
      <w:vertAlign w:val="baseline"/>
    </w:rPr>
  </w:style>
  <w:style w:type="character" w:customStyle="1" w:styleId="WW8Num10z3">
    <w:name w:val="WW8Num10z3"/>
    <w:rsid w:val="00786CBB"/>
    <w:rPr>
      <w:rFonts w:ascii="Times New Roman" w:hAnsi="Times New Roman" w:cs="Times New Roman"/>
      <w:b w:val="0"/>
      <w:bCs w:val="0"/>
      <w:i/>
      <w:iCs/>
      <w:sz w:val="20"/>
      <w:szCs w:val="20"/>
    </w:rPr>
  </w:style>
  <w:style w:type="character" w:customStyle="1" w:styleId="WW8Num10z4">
    <w:name w:val="WW8Num10z4"/>
    <w:rsid w:val="00786CBB"/>
    <w:rPr>
      <w:rFonts w:cs="Times New Roman"/>
    </w:rPr>
  </w:style>
  <w:style w:type="character" w:customStyle="1" w:styleId="WW8Num11z0">
    <w:name w:val="WW8Num11z0"/>
    <w:rsid w:val="00786CBB"/>
    <w:rPr>
      <w:rFonts w:ascii="Times New Roman" w:hAnsi="Times New Roman" w:cs="Times New Roman"/>
      <w:b w:val="0"/>
      <w:bCs w:val="0"/>
      <w:i w:val="0"/>
      <w:iCs w:val="0"/>
      <w:sz w:val="16"/>
      <w:szCs w:val="16"/>
    </w:rPr>
  </w:style>
  <w:style w:type="character" w:customStyle="1" w:styleId="WW8Num13z0">
    <w:name w:val="WW8Num13z0"/>
    <w:rsid w:val="00786CBB"/>
    <w:rPr>
      <w:color w:val="auto"/>
    </w:rPr>
  </w:style>
  <w:style w:type="character" w:customStyle="1" w:styleId="WW8Num13z1">
    <w:name w:val="WW8Num13z1"/>
    <w:rsid w:val="00786CBB"/>
    <w:rPr>
      <w:b/>
      <w:i w:val="0"/>
    </w:rPr>
  </w:style>
  <w:style w:type="character" w:customStyle="1" w:styleId="WW8Num13z2">
    <w:name w:val="WW8Num13z2"/>
    <w:rsid w:val="00786CBB"/>
    <w:rPr>
      <w:b w:val="0"/>
      <w:i w:val="0"/>
    </w:rPr>
  </w:style>
  <w:style w:type="character" w:customStyle="1" w:styleId="WW8Num14z0">
    <w:name w:val="WW8Num14z0"/>
    <w:rsid w:val="00786CBB"/>
    <w:rPr>
      <w:rFonts w:ascii="Times New Roman" w:hAnsi="Times New Roman" w:cs="Times New Roman"/>
      <w:caps w:val="0"/>
      <w:smallCaps w:val="0"/>
      <w:strike w:val="0"/>
      <w:dstrike w:val="0"/>
      <w:vanish w:val="0"/>
      <w:color w:val="auto"/>
      <w:position w:val="0"/>
      <w:sz w:val="20"/>
      <w:szCs w:val="20"/>
      <w:vertAlign w:val="baseline"/>
    </w:rPr>
  </w:style>
  <w:style w:type="character" w:customStyle="1" w:styleId="WW8Num14z1">
    <w:name w:val="WW8Num14z1"/>
    <w:rsid w:val="00786CBB"/>
    <w:rPr>
      <w:rFonts w:ascii="Times New Roman" w:hAnsi="Times New Roman" w:cs="Times New Roman"/>
      <w:b w:val="0"/>
      <w:bCs w:val="0"/>
      <w:i/>
      <w:iCs/>
      <w:caps w:val="0"/>
      <w:smallCaps w:val="0"/>
      <w:strike w:val="0"/>
      <w:dstrike w:val="0"/>
      <w:vanish w:val="0"/>
      <w:color w:val="auto"/>
      <w:position w:val="0"/>
      <w:sz w:val="20"/>
      <w:szCs w:val="20"/>
      <w:vertAlign w:val="baseline"/>
    </w:rPr>
  </w:style>
  <w:style w:type="character" w:customStyle="1" w:styleId="WW8Num14z3">
    <w:name w:val="WW8Num14z3"/>
    <w:rsid w:val="00786CBB"/>
    <w:rPr>
      <w:rFonts w:ascii="Times New Roman" w:hAnsi="Times New Roman" w:cs="Times New Roman"/>
      <w:b w:val="0"/>
      <w:bCs w:val="0"/>
      <w:i/>
      <w:iCs/>
      <w:sz w:val="20"/>
      <w:szCs w:val="20"/>
    </w:rPr>
  </w:style>
  <w:style w:type="character" w:customStyle="1" w:styleId="WW8Num14z4">
    <w:name w:val="WW8Num14z4"/>
    <w:rsid w:val="00786CBB"/>
    <w:rPr>
      <w:rFonts w:cs="Times New Roman"/>
    </w:rPr>
  </w:style>
  <w:style w:type="character" w:customStyle="1" w:styleId="WW8Num15z0">
    <w:name w:val="WW8Num15z0"/>
    <w:rsid w:val="00786CBB"/>
    <w:rPr>
      <w:rFonts w:ascii="Times New Roman" w:hAnsi="Times New Roman" w:cs="Times New Roman"/>
      <w:b w:val="0"/>
      <w:bCs w:val="0"/>
      <w:i w:val="0"/>
      <w:iCs w:val="0"/>
      <w:color w:val="auto"/>
      <w:sz w:val="16"/>
      <w:szCs w:val="16"/>
    </w:rPr>
  </w:style>
  <w:style w:type="character" w:customStyle="1" w:styleId="WW8Num15z1">
    <w:name w:val="WW8Num15z1"/>
    <w:rsid w:val="00786CBB"/>
    <w:rPr>
      <w:rFonts w:cs="Times New Roman"/>
    </w:rPr>
  </w:style>
  <w:style w:type="character" w:customStyle="1" w:styleId="IJARCSAbstractChar">
    <w:name w:val="IJARCS Abstract Char"/>
    <w:basedOn w:val="IEEEAbtractChar"/>
    <w:rsid w:val="00786CBB"/>
    <w:rPr>
      <w:lang w:val="en-GB" w:bidi="ar-SA"/>
    </w:rPr>
  </w:style>
  <w:style w:type="character" w:customStyle="1" w:styleId="StyleIJARCSAbstractItalicChar">
    <w:name w:val="Style IJARCS Abstract + Italic Char"/>
    <w:basedOn w:val="IJARCSAbstractChar"/>
    <w:rsid w:val="00786CBB"/>
    <w:rPr>
      <w:bCs/>
      <w:iCs/>
      <w:color w:val="333333"/>
    </w:rPr>
  </w:style>
  <w:style w:type="character" w:customStyle="1" w:styleId="StyleHeading1ItalicChar">
    <w:name w:val="Style Heading 1 + Italic Char"/>
    <w:basedOn w:val="Heading1Char"/>
    <w:rsid w:val="00786CBB"/>
    <w:rPr>
      <w:rFonts w:ascii="Times New Roman" w:eastAsia="SimSun" w:hAnsi="Times New Roman"/>
      <w:i/>
      <w:iCs/>
      <w:smallCaps/>
      <w:sz w:val="24"/>
      <w:szCs w:val="24"/>
      <w:lang w:val="en-US" w:eastAsia="en-US" w:bidi="ar-SA"/>
    </w:rPr>
  </w:style>
  <w:style w:type="character" w:customStyle="1" w:styleId="IJMCSAbstractChar">
    <w:name w:val="IJMCS Abstract Char"/>
    <w:basedOn w:val="IJARCSAbstractChar"/>
    <w:rsid w:val="00786CBB"/>
  </w:style>
  <w:style w:type="character" w:customStyle="1" w:styleId="IJMCSkeywordsBold">
    <w:name w:val="IJMCS keywords + Bold"/>
    <w:basedOn w:val="IJARCSAbstractChar"/>
    <w:rsid w:val="00786CBB"/>
    <w:rPr>
      <w:i/>
    </w:rPr>
  </w:style>
  <w:style w:type="character" w:customStyle="1" w:styleId="IJMCSHeaderCharCharCharChar">
    <w:name w:val="IJMCS Header Char Char Char Char"/>
    <w:basedOn w:val="DefaultParagraphFont"/>
    <w:rsid w:val="00786CBB"/>
    <w:rPr>
      <w:rFonts w:eastAsia="SimSun"/>
      <w:sz w:val="16"/>
      <w:szCs w:val="16"/>
      <w:lang w:val="en-US" w:bidi="ar-SA"/>
    </w:rPr>
  </w:style>
  <w:style w:type="character" w:customStyle="1" w:styleId="IJMCSFigureCharChar">
    <w:name w:val="IJMCS Figure Char Char"/>
    <w:basedOn w:val="BodyTextChar"/>
    <w:rsid w:val="00786CBB"/>
    <w:rPr>
      <w:rFonts w:eastAsia="SimSun"/>
      <w:b/>
      <w:spacing w:val="-1"/>
      <w:sz w:val="16"/>
      <w:szCs w:val="16"/>
      <w:lang w:val="en-US" w:bidi="ar-SA"/>
    </w:rPr>
  </w:style>
  <w:style w:type="character" w:customStyle="1" w:styleId="IJMCSTableCharChar">
    <w:name w:val="IJMCS Table Char Char"/>
    <w:basedOn w:val="DefaultParagraphFont"/>
    <w:rsid w:val="00786CBB"/>
    <w:rPr>
      <w:rFonts w:eastAsia="SimSun"/>
      <w:b/>
      <w:sz w:val="16"/>
      <w:szCs w:val="16"/>
      <w:lang w:val="en-US" w:bidi="ar-SA"/>
    </w:rPr>
  </w:style>
  <w:style w:type="character" w:customStyle="1" w:styleId="IJMCSHeadingChar">
    <w:name w:val="IJMCS Heading Char"/>
    <w:basedOn w:val="Heading1Char"/>
    <w:rsid w:val="00786CBB"/>
    <w:rPr>
      <w:rFonts w:ascii="Times New Roman" w:eastAsia="SimSun" w:hAnsi="Times New Roman"/>
      <w:smallCaps/>
      <w:sz w:val="24"/>
      <w:szCs w:val="24"/>
      <w:lang w:val="en-US" w:eastAsia="en-US" w:bidi="ar-SA"/>
    </w:rPr>
  </w:style>
  <w:style w:type="character" w:customStyle="1" w:styleId="IJMESAbstractItalicItalicNotItalicChar">
    <w:name w:val="IJMES Abstract + Italic + Italic + Not Italic Char"/>
    <w:basedOn w:val="DefaultParagraphFont"/>
    <w:rsid w:val="00786CBB"/>
    <w:rPr>
      <w:sz w:val="18"/>
      <w:szCs w:val="24"/>
      <w:lang w:val="en-GB"/>
    </w:rPr>
  </w:style>
  <w:style w:type="paragraph" w:customStyle="1" w:styleId="Heading">
    <w:name w:val="Heading"/>
    <w:basedOn w:val="Normal"/>
    <w:next w:val="BodyText"/>
    <w:rsid w:val="00786CBB"/>
    <w:pPr>
      <w:keepNext/>
      <w:suppressAutoHyphens/>
      <w:spacing w:before="240" w:after="120" w:line="240" w:lineRule="auto"/>
      <w:jc w:val="center"/>
    </w:pPr>
    <w:rPr>
      <w:rFonts w:ascii="Liberation Sans" w:eastAsia="DejaVu Sans" w:hAnsi="Liberation Sans" w:cs="Lohit Hindi"/>
      <w:sz w:val="28"/>
      <w:szCs w:val="28"/>
      <w:lang w:eastAsia="zh-CN"/>
    </w:rPr>
  </w:style>
  <w:style w:type="paragraph" w:customStyle="1" w:styleId="Index">
    <w:name w:val="Index"/>
    <w:basedOn w:val="Normal"/>
    <w:rsid w:val="00786CBB"/>
    <w:pPr>
      <w:suppressLineNumbers/>
      <w:suppressAutoHyphens/>
      <w:spacing w:after="0" w:line="240" w:lineRule="auto"/>
      <w:jc w:val="center"/>
    </w:pPr>
    <w:rPr>
      <w:rFonts w:ascii="Times New Roman" w:eastAsia="SimSun" w:hAnsi="Times New Roman" w:cs="Lohit Hindi"/>
      <w:sz w:val="20"/>
      <w:szCs w:val="20"/>
      <w:lang w:eastAsia="zh-CN"/>
    </w:rPr>
  </w:style>
  <w:style w:type="paragraph" w:customStyle="1" w:styleId="StyleIJARCSAbstractItalic">
    <w:name w:val="Style IJARCS Abstract + Italic"/>
    <w:basedOn w:val="IJARCSAbstract"/>
    <w:rsid w:val="00786CBB"/>
    <w:pPr>
      <w:pBdr>
        <w:top w:val="single" w:sz="4" w:space="1" w:color="000000"/>
        <w:bottom w:val="single" w:sz="4" w:space="1" w:color="000000"/>
      </w:pBdr>
      <w:suppressAutoHyphens/>
      <w:adjustRightInd/>
      <w:spacing w:after="0" w:line="240" w:lineRule="auto"/>
    </w:pPr>
    <w:rPr>
      <w:rFonts w:ascii="Times New Roman" w:eastAsia="SimSun" w:hAnsi="Times New Roman"/>
      <w:bCs/>
      <w:i w:val="0"/>
      <w:iCs/>
      <w:color w:val="333333"/>
      <w:lang w:val="en-GB" w:eastAsia="zh-CN"/>
    </w:rPr>
  </w:style>
  <w:style w:type="paragraph" w:customStyle="1" w:styleId="StyleHeading1Italic">
    <w:name w:val="Style Heading 1 + Italic"/>
    <w:basedOn w:val="Heading1"/>
    <w:rsid w:val="00786CBB"/>
    <w:pPr>
      <w:keepLines w:val="0"/>
      <w:suppressAutoHyphens/>
      <w:autoSpaceDE w:val="0"/>
      <w:spacing w:before="100" w:after="100" w:line="240" w:lineRule="auto"/>
      <w:jc w:val="center"/>
    </w:pPr>
    <w:rPr>
      <w:rFonts w:ascii="Times New Roman" w:eastAsia="SimSun" w:hAnsi="Times New Roman"/>
      <w:b w:val="0"/>
      <w:i/>
      <w:iCs/>
      <w:smallCaps/>
      <w:color w:val="auto"/>
      <w:sz w:val="24"/>
      <w:szCs w:val="24"/>
    </w:rPr>
  </w:style>
  <w:style w:type="paragraph" w:customStyle="1" w:styleId="StyletableheadBefore10pt">
    <w:name w:val="Style table head + Before:  10 pt"/>
    <w:basedOn w:val="tablehead"/>
    <w:rsid w:val="00786CBB"/>
    <w:pPr>
      <w:tabs>
        <w:tab w:val="left" w:pos="720"/>
        <w:tab w:val="num" w:pos="1080"/>
      </w:tabs>
      <w:suppressAutoHyphens/>
      <w:spacing w:before="200"/>
    </w:pPr>
    <w:rPr>
      <w:rFonts w:eastAsia="Times New Roman" w:cs="Times New Roman"/>
      <w:smallCaps w:val="0"/>
      <w:lang w:eastAsia="en-US"/>
    </w:rPr>
  </w:style>
  <w:style w:type="paragraph" w:customStyle="1" w:styleId="organization">
    <w:name w:val="organization"/>
    <w:basedOn w:val="Normal"/>
    <w:rsid w:val="00786CBB"/>
    <w:pPr>
      <w:suppressAutoHyphens/>
      <w:spacing w:after="0" w:line="240" w:lineRule="auto"/>
      <w:jc w:val="center"/>
    </w:pPr>
    <w:rPr>
      <w:rFonts w:ascii="Times New Roman" w:eastAsia="SimSun" w:hAnsi="Times New Roman"/>
      <w:sz w:val="20"/>
      <w:szCs w:val="20"/>
      <w:lang w:eastAsia="zh-CN"/>
    </w:rPr>
  </w:style>
  <w:style w:type="paragraph" w:customStyle="1" w:styleId="IJMCSAffiliation">
    <w:name w:val="IJMCS Affiliation"/>
    <w:basedOn w:val="Normal"/>
    <w:rsid w:val="00786CBB"/>
    <w:pPr>
      <w:suppressAutoHyphens/>
      <w:spacing w:after="0" w:line="240" w:lineRule="auto"/>
      <w:jc w:val="center"/>
    </w:pPr>
    <w:rPr>
      <w:rFonts w:ascii="Times New Roman" w:eastAsia="SimSun" w:hAnsi="Times New Roman"/>
      <w:sz w:val="20"/>
      <w:szCs w:val="20"/>
      <w:lang w:eastAsia="zh-CN"/>
    </w:rPr>
  </w:style>
  <w:style w:type="paragraph" w:customStyle="1" w:styleId="IJMCSAddress">
    <w:name w:val="IJMCS Address"/>
    <w:basedOn w:val="Normal"/>
    <w:rsid w:val="00786CBB"/>
    <w:pPr>
      <w:suppressAutoHyphens/>
      <w:spacing w:after="0" w:line="240" w:lineRule="auto"/>
      <w:jc w:val="center"/>
    </w:pPr>
    <w:rPr>
      <w:rFonts w:ascii="Times New Roman" w:eastAsia="SimSun" w:hAnsi="Times New Roman"/>
      <w:sz w:val="20"/>
      <w:szCs w:val="20"/>
      <w:lang w:eastAsia="zh-CN"/>
    </w:rPr>
  </w:style>
  <w:style w:type="paragraph" w:customStyle="1" w:styleId="IJMCSE-Mail">
    <w:name w:val="IJMCS E-Mail"/>
    <w:basedOn w:val="Affiliation"/>
    <w:rsid w:val="00786CBB"/>
    <w:pPr>
      <w:suppressAutoHyphens/>
      <w:spacing w:after="0" w:line="240" w:lineRule="auto"/>
    </w:pPr>
    <w:rPr>
      <w:rFonts w:cs="Times New Roman"/>
    </w:rPr>
  </w:style>
  <w:style w:type="paragraph" w:customStyle="1" w:styleId="IJMCSOrganization">
    <w:name w:val="IJMCS Organization"/>
    <w:basedOn w:val="Normal"/>
    <w:rsid w:val="00786CBB"/>
    <w:pPr>
      <w:suppressAutoHyphens/>
      <w:spacing w:after="0" w:line="240" w:lineRule="auto"/>
      <w:jc w:val="center"/>
    </w:pPr>
    <w:rPr>
      <w:rFonts w:ascii="Times New Roman" w:eastAsia="SimSun" w:hAnsi="Times New Roman"/>
      <w:sz w:val="20"/>
      <w:szCs w:val="20"/>
      <w:lang w:eastAsia="zh-CN"/>
    </w:rPr>
  </w:style>
  <w:style w:type="paragraph" w:customStyle="1" w:styleId="IJMCSTitleText20pt">
    <w:name w:val="IJMCS Title+Text + 20 pt"/>
    <w:basedOn w:val="Text"/>
    <w:rsid w:val="00786CBB"/>
    <w:pPr>
      <w:suppressAutoHyphens/>
      <w:autoSpaceDN/>
      <w:spacing w:line="240" w:lineRule="auto"/>
      <w:ind w:firstLine="0"/>
      <w:jc w:val="center"/>
    </w:pPr>
    <w:rPr>
      <w:rFonts w:eastAsia="Times New Roman"/>
      <w:sz w:val="40"/>
      <w:szCs w:val="40"/>
      <w:lang w:eastAsia="zh-CN"/>
    </w:rPr>
  </w:style>
  <w:style w:type="paragraph" w:customStyle="1" w:styleId="IJMCSAbstract">
    <w:name w:val="IJMCS Abstract"/>
    <w:basedOn w:val="IJARCSAbstract"/>
    <w:rsid w:val="00786CBB"/>
    <w:pPr>
      <w:pBdr>
        <w:top w:val="single" w:sz="4" w:space="1" w:color="000000"/>
        <w:bottom w:val="single" w:sz="4" w:space="1" w:color="000000"/>
      </w:pBdr>
      <w:suppressAutoHyphens/>
      <w:adjustRightInd/>
      <w:spacing w:after="0" w:line="240" w:lineRule="auto"/>
    </w:pPr>
    <w:rPr>
      <w:rFonts w:ascii="Times New Roman" w:eastAsia="SimSun" w:hAnsi="Times New Roman"/>
      <w:b w:val="0"/>
      <w:i w:val="0"/>
      <w:lang w:val="en-GB" w:eastAsia="zh-CN"/>
    </w:rPr>
  </w:style>
  <w:style w:type="paragraph" w:customStyle="1" w:styleId="StyleIJMCSAbstractItalicItalic">
    <w:name w:val="Style IJMCS Abstract + Italic + Italic"/>
    <w:basedOn w:val="IJARCSAbstract"/>
    <w:rsid w:val="00786CBB"/>
    <w:pPr>
      <w:pBdr>
        <w:top w:val="single" w:sz="4" w:space="1" w:color="000000"/>
        <w:bottom w:val="single" w:sz="4" w:space="1" w:color="000000"/>
      </w:pBdr>
      <w:suppressAutoHyphens/>
      <w:adjustRightInd/>
      <w:spacing w:after="0" w:line="240" w:lineRule="auto"/>
    </w:pPr>
    <w:rPr>
      <w:rFonts w:ascii="Times New Roman" w:eastAsia="SimSun" w:hAnsi="Times New Roman"/>
      <w:b w:val="0"/>
      <w:lang w:val="en-GB" w:eastAsia="zh-CN"/>
    </w:rPr>
  </w:style>
  <w:style w:type="paragraph" w:customStyle="1" w:styleId="IJMCSHeaderCharCharChar">
    <w:name w:val="IJMCS Header Char Char Char"/>
    <w:basedOn w:val="Normal"/>
    <w:rsid w:val="00786CBB"/>
    <w:pPr>
      <w:suppressAutoHyphens/>
      <w:spacing w:after="0" w:line="240" w:lineRule="auto"/>
      <w:jc w:val="center"/>
    </w:pPr>
    <w:rPr>
      <w:rFonts w:ascii="Times New Roman" w:eastAsia="SimSun" w:hAnsi="Times New Roman"/>
      <w:sz w:val="16"/>
      <w:szCs w:val="16"/>
      <w:lang w:eastAsia="zh-CN"/>
    </w:rPr>
  </w:style>
  <w:style w:type="paragraph" w:customStyle="1" w:styleId="IJMCSHeading">
    <w:name w:val="IJMCS Heading"/>
    <w:basedOn w:val="Heading1"/>
    <w:rsid w:val="00786CBB"/>
    <w:pPr>
      <w:keepLines w:val="0"/>
      <w:tabs>
        <w:tab w:val="left" w:pos="576"/>
      </w:tabs>
      <w:suppressAutoHyphens/>
      <w:autoSpaceDE w:val="0"/>
      <w:spacing w:before="100" w:after="100" w:line="240" w:lineRule="auto"/>
      <w:jc w:val="center"/>
    </w:pPr>
    <w:rPr>
      <w:rFonts w:ascii="Times New Roman" w:eastAsia="SimSun" w:hAnsi="Times New Roman"/>
      <w:bCs w:val="0"/>
      <w:smallCaps/>
      <w:color w:val="auto"/>
      <w:sz w:val="24"/>
      <w:szCs w:val="24"/>
    </w:rPr>
  </w:style>
  <w:style w:type="paragraph" w:customStyle="1" w:styleId="IJMCSSub-Heading">
    <w:name w:val="IJMCS Sub-Heading"/>
    <w:basedOn w:val="Heading2"/>
    <w:rsid w:val="00786CBB"/>
    <w:pPr>
      <w:autoSpaceDE w:val="0"/>
      <w:spacing w:before="100" w:after="100"/>
      <w:jc w:val="left"/>
    </w:pPr>
    <w:rPr>
      <w:rFonts w:ascii="Times New Roman" w:eastAsia="SimSun" w:hAnsi="Times New Roman" w:cs="Times New Roman"/>
      <w:bCs w:val="0"/>
      <w:sz w:val="20"/>
      <w:szCs w:val="20"/>
      <w:lang w:eastAsia="en-US"/>
    </w:rPr>
  </w:style>
  <w:style w:type="paragraph" w:customStyle="1" w:styleId="IJMCSFigureChar">
    <w:name w:val="IJMCS Figure Char"/>
    <w:basedOn w:val="BodyText"/>
    <w:rsid w:val="00786CBB"/>
    <w:pPr>
      <w:suppressAutoHyphens/>
      <w:spacing w:line="228" w:lineRule="auto"/>
      <w:ind w:firstLine="288"/>
      <w:jc w:val="center"/>
    </w:pPr>
    <w:rPr>
      <w:rFonts w:ascii="Times New Roman" w:eastAsia="SimSun" w:hAnsi="Times New Roman"/>
      <w:b/>
      <w:spacing w:val="-1"/>
      <w:sz w:val="16"/>
      <w:szCs w:val="16"/>
      <w:lang w:eastAsia="zh-CN"/>
    </w:rPr>
  </w:style>
  <w:style w:type="paragraph" w:customStyle="1" w:styleId="IJMCSTableChar">
    <w:name w:val="IJMCS Table Char"/>
    <w:basedOn w:val="Normal"/>
    <w:rsid w:val="00786CBB"/>
    <w:pPr>
      <w:suppressAutoHyphens/>
      <w:spacing w:after="0" w:line="240" w:lineRule="auto"/>
      <w:jc w:val="center"/>
    </w:pPr>
    <w:rPr>
      <w:rFonts w:ascii="Times New Roman" w:eastAsia="SimSun" w:hAnsi="Times New Roman"/>
      <w:b/>
      <w:sz w:val="16"/>
      <w:szCs w:val="16"/>
      <w:lang w:eastAsia="zh-CN"/>
    </w:rPr>
  </w:style>
  <w:style w:type="paragraph" w:customStyle="1" w:styleId="IJMCSBodyTextFirstline013">
    <w:name w:val="IJMCS Body Text + First line:  0.13&quot;"/>
    <w:basedOn w:val="BodyText"/>
    <w:rsid w:val="00786CBB"/>
    <w:pPr>
      <w:suppressAutoHyphens/>
      <w:spacing w:line="300" w:lineRule="auto"/>
      <w:ind w:firstLine="187"/>
    </w:pPr>
    <w:rPr>
      <w:rFonts w:ascii="Times New Roman" w:eastAsia="SimSun" w:hAnsi="Times New Roman"/>
      <w:spacing w:val="-1"/>
      <w:sz w:val="20"/>
      <w:szCs w:val="20"/>
      <w:lang w:eastAsia="zh-CN"/>
    </w:rPr>
  </w:style>
  <w:style w:type="paragraph" w:customStyle="1" w:styleId="IJMCSSub-HeadingNormalBold">
    <w:name w:val="IJMCS Sub-HeadingNormal + Bold"/>
    <w:basedOn w:val="Normal"/>
    <w:rsid w:val="00786CBB"/>
    <w:pPr>
      <w:tabs>
        <w:tab w:val="num" w:pos="720"/>
      </w:tabs>
      <w:suppressAutoHyphens/>
      <w:autoSpaceDE w:val="0"/>
      <w:spacing w:after="0" w:line="240" w:lineRule="auto"/>
      <w:ind w:left="720" w:hanging="360"/>
      <w:jc w:val="left"/>
    </w:pPr>
    <w:rPr>
      <w:rFonts w:ascii="Times New Roman" w:eastAsia="SimSun" w:hAnsi="Times New Roman"/>
      <w:b/>
      <w:sz w:val="20"/>
      <w:szCs w:val="20"/>
      <w:lang w:eastAsia="zh-CN"/>
    </w:rPr>
  </w:style>
  <w:style w:type="paragraph" w:customStyle="1" w:styleId="IJMCSHeading3NormalItalic">
    <w:name w:val="IJMCS Heading 3Normal + Italic"/>
    <w:basedOn w:val="Normal"/>
    <w:rsid w:val="00786CBB"/>
    <w:pPr>
      <w:tabs>
        <w:tab w:val="num" w:pos="720"/>
      </w:tabs>
      <w:suppressAutoHyphens/>
      <w:autoSpaceDE w:val="0"/>
      <w:spacing w:after="0" w:line="240" w:lineRule="auto"/>
      <w:ind w:left="720" w:hanging="360"/>
      <w:jc w:val="left"/>
    </w:pPr>
    <w:rPr>
      <w:rFonts w:ascii="Times New Roman" w:eastAsia="SimSun" w:hAnsi="Times New Roman"/>
      <w:i/>
      <w:sz w:val="20"/>
      <w:szCs w:val="20"/>
      <w:lang w:eastAsia="zh-CN"/>
    </w:rPr>
  </w:style>
  <w:style w:type="paragraph" w:customStyle="1" w:styleId="IJMCSHeading4NormalItalic">
    <w:name w:val="IJMCS Heading 4Normal + Italic"/>
    <w:basedOn w:val="Normal"/>
    <w:rsid w:val="00786CBB"/>
    <w:pPr>
      <w:tabs>
        <w:tab w:val="num" w:pos="720"/>
      </w:tabs>
      <w:suppressAutoHyphens/>
      <w:autoSpaceDE w:val="0"/>
      <w:spacing w:after="0" w:line="240" w:lineRule="auto"/>
      <w:ind w:left="720" w:hanging="360"/>
      <w:jc w:val="left"/>
    </w:pPr>
    <w:rPr>
      <w:rFonts w:ascii="Times New Roman" w:eastAsia="SimSun" w:hAnsi="Times New Roman"/>
      <w:i/>
      <w:sz w:val="20"/>
      <w:szCs w:val="20"/>
      <w:lang w:eastAsia="zh-CN"/>
    </w:rPr>
  </w:style>
  <w:style w:type="paragraph" w:customStyle="1" w:styleId="IJMCSreferences">
    <w:name w:val="IJMCSreferences"/>
    <w:basedOn w:val="references0"/>
    <w:rsid w:val="00786CBB"/>
    <w:pPr>
      <w:tabs>
        <w:tab w:val="num" w:pos="360"/>
      </w:tabs>
      <w:suppressAutoHyphens/>
      <w:spacing w:after="0" w:line="300" w:lineRule="auto"/>
      <w:ind w:left="360" w:hanging="360"/>
      <w:jc w:val="both"/>
    </w:pPr>
    <w:rPr>
      <w:rFonts w:eastAsia="MS Mincho" w:cs="Times New Roman"/>
      <w:color w:val="auto"/>
      <w:sz w:val="18"/>
      <w:szCs w:val="18"/>
      <w:lang w:eastAsia="en-US"/>
    </w:rPr>
  </w:style>
  <w:style w:type="paragraph" w:customStyle="1" w:styleId="IJMCSreferences0">
    <w:name w:val="IJMCS references"/>
    <w:basedOn w:val="IJMCSreferences"/>
    <w:rsid w:val="00786CBB"/>
  </w:style>
  <w:style w:type="paragraph" w:customStyle="1" w:styleId="IJMCSAuthorFigureCaption9pt">
    <w:name w:val="IJMCS AuthorFigure Caption + 9 pt"/>
    <w:basedOn w:val="FigureCaption"/>
    <w:rsid w:val="00786CBB"/>
    <w:pPr>
      <w:suppressAutoHyphens/>
      <w:autoSpaceDN/>
      <w:spacing w:line="300" w:lineRule="auto"/>
      <w:ind w:firstLine="187"/>
    </w:pPr>
    <w:rPr>
      <w:sz w:val="18"/>
      <w:szCs w:val="18"/>
      <w:lang w:eastAsia="zh-CN"/>
    </w:rPr>
  </w:style>
  <w:style w:type="paragraph" w:customStyle="1" w:styleId="IJMCSAbstractItalicItalicNotItalic">
    <w:name w:val="IJMCS Abstract + Italic + Italic + Not Italic"/>
    <w:basedOn w:val="StyleIJMCSAbstractItalicItalic"/>
    <w:rsid w:val="00786CBB"/>
    <w:rPr>
      <w:i w:val="0"/>
    </w:rPr>
  </w:style>
  <w:style w:type="paragraph" w:customStyle="1" w:styleId="IJMESAbstractItalicItalicNotItalic">
    <w:name w:val="IJMES Abstract + Italic + Italic + Not Italic"/>
    <w:basedOn w:val="Normal"/>
    <w:rsid w:val="00786CBB"/>
    <w:pPr>
      <w:pBdr>
        <w:top w:val="single" w:sz="4" w:space="1" w:color="000000"/>
        <w:bottom w:val="single" w:sz="4" w:space="1" w:color="000000"/>
      </w:pBdr>
      <w:suppressAutoHyphens/>
      <w:snapToGrid w:val="0"/>
      <w:spacing w:after="0" w:line="240" w:lineRule="auto"/>
    </w:pPr>
    <w:rPr>
      <w:rFonts w:ascii="Times New Roman" w:eastAsia="SimSun" w:hAnsi="Times New Roman"/>
      <w:sz w:val="18"/>
      <w:szCs w:val="24"/>
      <w:lang w:val="en-GB" w:eastAsia="zh-CN"/>
    </w:rPr>
  </w:style>
  <w:style w:type="paragraph" w:customStyle="1" w:styleId="TableHeading">
    <w:name w:val="Table Heading"/>
    <w:basedOn w:val="TableContents"/>
    <w:rsid w:val="00786CBB"/>
    <w:pPr>
      <w:widowControl/>
      <w:jc w:val="center"/>
    </w:pPr>
    <w:rPr>
      <w:rFonts w:ascii="Times New Roman" w:eastAsia="SimSun" w:hAnsi="Times New Roman" w:cs="Times New Roman"/>
      <w:b/>
      <w:bCs/>
      <w:kern w:val="0"/>
      <w:sz w:val="20"/>
      <w:szCs w:val="20"/>
      <w:lang w:eastAsia="zh-CN"/>
    </w:rPr>
  </w:style>
  <w:style w:type="character" w:customStyle="1" w:styleId="symbol">
    <w:name w:val="symbol"/>
    <w:basedOn w:val="DefaultParagraphFont"/>
    <w:rsid w:val="00786CBB"/>
  </w:style>
  <w:style w:type="character" w:customStyle="1" w:styleId="ja50-ce-sup">
    <w:name w:val="ja50-ce-sup"/>
    <w:basedOn w:val="DefaultParagraphFont"/>
    <w:rsid w:val="00786CBB"/>
  </w:style>
  <w:style w:type="paragraph" w:customStyle="1" w:styleId="shw">
    <w:name w:val="shw"/>
    <w:basedOn w:val="Normal"/>
    <w:rsid w:val="00786CBB"/>
    <w:pPr>
      <w:spacing w:before="100" w:beforeAutospacing="1" w:after="100" w:afterAutospacing="1" w:line="240" w:lineRule="auto"/>
      <w:jc w:val="left"/>
    </w:pPr>
    <w:rPr>
      <w:rFonts w:ascii="Times New Roman" w:eastAsia="Times New Roman" w:hAnsi="Times New Roman"/>
      <w:sz w:val="24"/>
      <w:szCs w:val="24"/>
    </w:rPr>
  </w:style>
  <w:style w:type="character" w:customStyle="1" w:styleId="colorkey3">
    <w:name w:val="color_key_3"/>
    <w:basedOn w:val="DefaultParagraphFont"/>
    <w:rsid w:val="00786CBB"/>
  </w:style>
  <w:style w:type="table" w:styleId="TableList4">
    <w:name w:val="Table List 4"/>
    <w:basedOn w:val="TableNormal"/>
    <w:rsid w:val="00786CBB"/>
    <w:pPr>
      <w:spacing w:after="0" w:line="240" w:lineRule="auto"/>
    </w:pPr>
    <w:rPr>
      <w:rFonts w:ascii="Times New Roman" w:eastAsia="Times New Roman" w:hAnsi="Times New Roman" w:cs="Times New Roman"/>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LightShading1">
    <w:name w:val="Light Shading1"/>
    <w:basedOn w:val="TableNormal"/>
    <w:uiPriority w:val="60"/>
    <w:rsid w:val="00786CBB"/>
    <w:pPr>
      <w:spacing w:after="0" w:line="240" w:lineRule="auto"/>
    </w:pPr>
    <w:rPr>
      <w:rFonts w:eastAsia="Calibri" w:cs="Mangal"/>
      <w:color w:val="000000"/>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786CBB"/>
    <w:pPr>
      <w:spacing w:after="0" w:line="240" w:lineRule="auto"/>
    </w:pPr>
    <w:rPr>
      <w:rFonts w:eastAsia="Calibri" w:cs="Mangal"/>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786CBB"/>
    <w:pPr>
      <w:spacing w:after="0" w:line="240" w:lineRule="auto"/>
    </w:pPr>
    <w:rPr>
      <w:rFonts w:eastAsia="Calibri" w:cs="Mangal"/>
      <w:color w:val="943634"/>
      <w:lang w:eastAsia="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786CBB"/>
    <w:pPr>
      <w:spacing w:after="0" w:line="240" w:lineRule="auto"/>
    </w:pPr>
    <w:rPr>
      <w:rFonts w:eastAsia="Calibri" w:cs="Mangal"/>
      <w:color w:val="76923C"/>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786CBB"/>
    <w:pPr>
      <w:spacing w:after="0" w:line="240" w:lineRule="auto"/>
    </w:pPr>
    <w:rPr>
      <w:rFonts w:eastAsia="Calibri" w:cs="Mangal"/>
      <w:color w:val="5F497A"/>
      <w:lang w:eastAsia="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Grid1">
    <w:name w:val="Light Grid1"/>
    <w:basedOn w:val="TableNormal"/>
    <w:uiPriority w:val="62"/>
    <w:rsid w:val="00786CBB"/>
    <w:pPr>
      <w:spacing w:after="0" w:line="240" w:lineRule="auto"/>
    </w:pPr>
    <w:rPr>
      <w:rFonts w:eastAsia="Calibri" w:cs="Mangal"/>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Mangal"/>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Mangal"/>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Mangal"/>
        <w:b/>
        <w:bCs/>
      </w:rPr>
    </w:tblStylePr>
    <w:tblStylePr w:type="lastCol">
      <w:rPr>
        <w:rFonts w:ascii="Cambria" w:eastAsia="Times New Roman" w:hAnsi="Cambria" w:cs="Mangal"/>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rsid w:val="00786CBB"/>
    <w:pPr>
      <w:spacing w:after="0" w:line="240" w:lineRule="auto"/>
    </w:pPr>
    <w:rPr>
      <w:rFonts w:eastAsia="Calibri" w:cs="Mangal"/>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Mangal"/>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Mangal"/>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Mangal"/>
        <w:b/>
        <w:bCs/>
      </w:rPr>
    </w:tblStylePr>
    <w:tblStylePr w:type="lastCol">
      <w:rPr>
        <w:rFonts w:ascii="Cambria" w:eastAsia="Times New Roman" w:hAnsi="Cambria" w:cs="Mangal"/>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786CBB"/>
    <w:pPr>
      <w:spacing w:after="0" w:line="240" w:lineRule="auto"/>
    </w:pPr>
    <w:rPr>
      <w:rFonts w:eastAsia="Calibri" w:cs="Mangal"/>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Mangal"/>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Mangal"/>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Mangal"/>
        <w:b/>
        <w:bCs/>
      </w:rPr>
    </w:tblStylePr>
    <w:tblStylePr w:type="lastCol">
      <w:rPr>
        <w:rFonts w:ascii="Cambria" w:eastAsia="Times New Roman" w:hAnsi="Cambria" w:cs="Mangal"/>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786CBB"/>
    <w:pPr>
      <w:spacing w:after="0" w:line="240" w:lineRule="auto"/>
    </w:pPr>
    <w:rPr>
      <w:rFonts w:eastAsia="Calibri" w:cs="Mangal"/>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Mangal"/>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Mangal"/>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Mangal"/>
        <w:b/>
        <w:bCs/>
      </w:rPr>
    </w:tblStylePr>
    <w:tblStylePr w:type="lastCol">
      <w:rPr>
        <w:rFonts w:ascii="Cambria" w:eastAsia="Times New Roman" w:hAnsi="Cambria" w:cs="Mangal"/>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List-Accent6">
    <w:name w:val="Light List Accent 6"/>
    <w:basedOn w:val="TableNormal"/>
    <w:uiPriority w:val="61"/>
    <w:rsid w:val="00786CBB"/>
    <w:pPr>
      <w:spacing w:after="0" w:line="240" w:lineRule="auto"/>
    </w:pPr>
    <w:rPr>
      <w:rFonts w:eastAsia="Calibri" w:cs="Mangal"/>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List-Accent5">
    <w:name w:val="Light List Accent 5"/>
    <w:basedOn w:val="TableNormal"/>
    <w:uiPriority w:val="61"/>
    <w:rsid w:val="00786CBB"/>
    <w:pPr>
      <w:spacing w:after="0" w:line="240" w:lineRule="auto"/>
    </w:pPr>
    <w:rPr>
      <w:rFonts w:eastAsia="Calibri" w:cs="Mangal"/>
      <w:lang w:eastAsia="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rvps2">
    <w:name w:val="rvps2"/>
    <w:basedOn w:val="Normal"/>
    <w:rsid w:val="00786CBB"/>
    <w:pPr>
      <w:spacing w:before="100" w:beforeAutospacing="1" w:after="100" w:afterAutospacing="1" w:line="240" w:lineRule="auto"/>
      <w:jc w:val="left"/>
    </w:pPr>
    <w:rPr>
      <w:rFonts w:ascii="Times New Roman" w:eastAsia="Times New Roman" w:hAnsi="Times New Roman"/>
      <w:sz w:val="24"/>
      <w:szCs w:val="24"/>
    </w:rPr>
  </w:style>
  <w:style w:type="character" w:customStyle="1" w:styleId="rvts5">
    <w:name w:val="rvts5"/>
    <w:basedOn w:val="DefaultParagraphFont"/>
    <w:rsid w:val="00786CBB"/>
  </w:style>
  <w:style w:type="table" w:customStyle="1" w:styleId="TableStyle1">
    <w:name w:val="Table Style1"/>
    <w:basedOn w:val="TableNormal"/>
    <w:rsid w:val="00786CBB"/>
    <w:pPr>
      <w:spacing w:after="0" w:line="240" w:lineRule="auto"/>
    </w:pPr>
    <w:rPr>
      <w:rFonts w:ascii="Times New Roman" w:eastAsia="Times New Roman" w:hAnsi="Times New Roman" w:cs="Times New Roman"/>
      <w:lang w:eastAsia="en-US"/>
    </w:rPr>
    <w:tblPr>
      <w:tblInd w:w="0" w:type="dxa"/>
      <w:tblCellMar>
        <w:top w:w="0" w:type="dxa"/>
        <w:left w:w="108" w:type="dxa"/>
        <w:bottom w:w="0" w:type="dxa"/>
        <w:right w:w="108" w:type="dxa"/>
      </w:tblCellMar>
    </w:tblPr>
  </w:style>
  <w:style w:type="character" w:customStyle="1" w:styleId="editsection">
    <w:name w:val="editsection"/>
    <w:basedOn w:val="DefaultParagraphFont"/>
    <w:rsid w:val="00786CBB"/>
  </w:style>
  <w:style w:type="paragraph" w:customStyle="1" w:styleId="source">
    <w:name w:val="source"/>
    <w:basedOn w:val="Normal"/>
    <w:rsid w:val="00786CBB"/>
    <w:pPr>
      <w:spacing w:before="100" w:beforeAutospacing="1" w:after="100" w:afterAutospacing="1" w:line="240" w:lineRule="auto"/>
      <w:jc w:val="left"/>
    </w:pPr>
    <w:rPr>
      <w:rFonts w:ascii="Times New Roman" w:eastAsia="SimSun" w:hAnsi="Times New Roman"/>
      <w:sz w:val="24"/>
      <w:szCs w:val="24"/>
      <w:lang w:eastAsia="zh-CN"/>
    </w:rPr>
  </w:style>
  <w:style w:type="character" w:customStyle="1" w:styleId="citation-abbreviation">
    <w:name w:val="citation-abbreviation"/>
    <w:basedOn w:val="DefaultParagraphFont"/>
    <w:rsid w:val="00786CBB"/>
  </w:style>
  <w:style w:type="character" w:customStyle="1" w:styleId="citation-publication-date">
    <w:name w:val="citation-publication-date"/>
    <w:basedOn w:val="DefaultParagraphFont"/>
    <w:rsid w:val="00786CBB"/>
  </w:style>
  <w:style w:type="character" w:customStyle="1" w:styleId="citation-volume">
    <w:name w:val="citation-volume"/>
    <w:basedOn w:val="DefaultParagraphFont"/>
    <w:rsid w:val="00786CBB"/>
  </w:style>
  <w:style w:type="character" w:customStyle="1" w:styleId="citation-issue">
    <w:name w:val="citation-issue"/>
    <w:basedOn w:val="DefaultParagraphFont"/>
    <w:rsid w:val="00786CBB"/>
  </w:style>
  <w:style w:type="character" w:customStyle="1" w:styleId="citation-flpages">
    <w:name w:val="citation-flpages"/>
    <w:basedOn w:val="DefaultParagraphFont"/>
    <w:rsid w:val="00786CBB"/>
  </w:style>
  <w:style w:type="paragraph" w:customStyle="1" w:styleId="NormalWeb6">
    <w:name w:val="Normal (Web)6"/>
    <w:basedOn w:val="Normal"/>
    <w:rsid w:val="00786CBB"/>
    <w:pPr>
      <w:spacing w:after="191" w:line="240" w:lineRule="auto"/>
      <w:jc w:val="left"/>
    </w:pPr>
    <w:rPr>
      <w:rFonts w:ascii="Arial" w:eastAsia="SimSun" w:hAnsi="Arial" w:cs="Arial"/>
      <w:sz w:val="24"/>
      <w:szCs w:val="24"/>
      <w:lang w:eastAsia="zh-CN"/>
    </w:rPr>
  </w:style>
  <w:style w:type="paragraph" w:customStyle="1" w:styleId="Heading59">
    <w:name w:val="Heading 59"/>
    <w:basedOn w:val="Normal"/>
    <w:rsid w:val="00786CBB"/>
    <w:pPr>
      <w:spacing w:before="64" w:after="64" w:line="178" w:lineRule="atLeast"/>
      <w:jc w:val="left"/>
      <w:outlineLvl w:val="5"/>
    </w:pPr>
    <w:rPr>
      <w:rFonts w:ascii="Times New Roman" w:eastAsia="SimSun" w:hAnsi="Times New Roman"/>
      <w:b/>
      <w:bCs/>
      <w:i/>
      <w:iCs/>
      <w:color w:val="000000"/>
      <w:sz w:val="24"/>
      <w:szCs w:val="24"/>
      <w:lang w:eastAsia="zh-CN"/>
    </w:rPr>
  </w:style>
  <w:style w:type="paragraph" w:customStyle="1" w:styleId="Heading420">
    <w:name w:val="Heading 420"/>
    <w:basedOn w:val="Normal"/>
    <w:rsid w:val="00786CBB"/>
    <w:pPr>
      <w:spacing w:before="64" w:after="127" w:line="178" w:lineRule="atLeast"/>
      <w:jc w:val="left"/>
      <w:outlineLvl w:val="4"/>
    </w:pPr>
    <w:rPr>
      <w:rFonts w:ascii="Times New Roman" w:eastAsia="SimSun" w:hAnsi="Times New Roman"/>
      <w:b/>
      <w:bCs/>
      <w:color w:val="000000"/>
      <w:sz w:val="24"/>
      <w:szCs w:val="24"/>
      <w:lang w:eastAsia="zh-CN"/>
    </w:rPr>
  </w:style>
  <w:style w:type="character" w:customStyle="1" w:styleId="chemf">
    <w:name w:val="chemf"/>
    <w:basedOn w:val="DefaultParagraphFont"/>
    <w:rsid w:val="00786CBB"/>
  </w:style>
  <w:style w:type="table" w:styleId="Table3Deffects2">
    <w:name w:val="Table 3D effects 2"/>
    <w:basedOn w:val="TableNormal"/>
    <w:rsid w:val="00786CBB"/>
    <w:pPr>
      <w:spacing w:after="0" w:line="240" w:lineRule="auto"/>
    </w:pPr>
    <w:rPr>
      <w:rFonts w:ascii="Times New Roman" w:eastAsia="Times New Roman" w:hAnsi="Times New Roman" w:cs="Times New Roman"/>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86CBB"/>
    <w:pPr>
      <w:spacing w:after="0" w:line="240" w:lineRule="auto"/>
    </w:pPr>
    <w:rPr>
      <w:rFonts w:ascii="Times New Roman" w:eastAsia="Times New Roman" w:hAnsi="Times New Roman" w:cs="Times New Roman"/>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86CBB"/>
    <w:pPr>
      <w:spacing w:after="0" w:line="240" w:lineRule="auto"/>
    </w:pPr>
    <w:rPr>
      <w:rFonts w:ascii="Times New Roman" w:eastAsia="Times New Roman" w:hAnsi="Times New Roman" w:cs="Times New Roman"/>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4">
    <w:name w:val="Table Classic 4"/>
    <w:basedOn w:val="TableNormal"/>
    <w:rsid w:val="00786CBB"/>
    <w:pPr>
      <w:spacing w:after="0" w:line="240" w:lineRule="auto"/>
    </w:pPr>
    <w:rPr>
      <w:rFonts w:ascii="Times New Roman" w:eastAsia="Times New Roman" w:hAnsi="Times New Roman" w:cs="Times New Roman"/>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2">
    <w:name w:val="Table List 2"/>
    <w:basedOn w:val="TableNormal"/>
    <w:rsid w:val="00786CBB"/>
    <w:pPr>
      <w:spacing w:after="0" w:line="240" w:lineRule="auto"/>
    </w:pPr>
    <w:rPr>
      <w:rFonts w:ascii="Times New Roman" w:eastAsia="Times New Roman" w:hAnsi="Times New Roman" w:cs="Times New Roman"/>
      <w:lang w:eastAsia="en-US"/>
    </w:rPr>
    <w:tblPr>
      <w:tblStyleRowBandSize w:val="2"/>
      <w:tblInd w:w="0" w:type="dxa"/>
      <w:tblBorders>
        <w:bottom w:val="single" w:sz="12" w:space="0" w:color="808080"/>
      </w:tblBorders>
      <w:tblCellMar>
        <w:top w:w="0" w:type="dxa"/>
        <w:left w:w="108" w:type="dxa"/>
        <w:bottom w:w="0" w:type="dxa"/>
        <w:right w:w="108" w:type="dxa"/>
      </w:tblCellMar>
    </w:tblPr>
    <w:tcPr>
      <w:shd w:val="clear" w:color="auto" w:fill="C6D9F1"/>
    </w:tc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1">
    <w:name w:val="Table Subtle 1"/>
    <w:basedOn w:val="TableNormal"/>
    <w:rsid w:val="00786CBB"/>
    <w:pPr>
      <w:spacing w:after="0" w:line="240" w:lineRule="auto"/>
    </w:pPr>
    <w:rPr>
      <w:rFonts w:ascii="Times New Roman" w:eastAsia="Times New Roman" w:hAnsi="Times New Roman" w:cs="Times New Roman"/>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2">
    <w:name w:val="Table Web 2"/>
    <w:basedOn w:val="TableNormal"/>
    <w:rsid w:val="00786CBB"/>
    <w:pPr>
      <w:spacing w:after="0" w:line="240" w:lineRule="auto"/>
    </w:pPr>
    <w:rPr>
      <w:rFonts w:ascii="Times New Roman" w:eastAsia="Times New Roman" w:hAnsi="Times New Roman" w:cs="Times New Roman"/>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8">
    <w:name w:val="Table List 8"/>
    <w:basedOn w:val="TableNormal"/>
    <w:rsid w:val="00786CBB"/>
    <w:pPr>
      <w:spacing w:after="0" w:line="240" w:lineRule="auto"/>
    </w:pPr>
    <w:rPr>
      <w:rFonts w:ascii="Times New Roman" w:eastAsia="Times New Roman" w:hAnsi="Times New Roman" w:cs="Times New Roman"/>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Style2">
    <w:name w:val="Style2"/>
    <w:basedOn w:val="TableNormal"/>
    <w:uiPriority w:val="99"/>
    <w:qFormat/>
    <w:rsid w:val="00786CBB"/>
    <w:pPr>
      <w:spacing w:after="0" w:line="240" w:lineRule="auto"/>
    </w:pPr>
    <w:rPr>
      <w:rFonts w:ascii="Times New Roman" w:eastAsia="Times New Roman" w:hAnsi="Times New Roman" w:cs="Times New Roman"/>
      <w:sz w:val="24"/>
      <w:lang w:eastAsia="en-US"/>
    </w:rPr>
    <w:tblPr>
      <w:tblInd w:w="0" w:type="dxa"/>
      <w:tblCellMar>
        <w:top w:w="0" w:type="dxa"/>
        <w:left w:w="108" w:type="dxa"/>
        <w:bottom w:w="0" w:type="dxa"/>
        <w:right w:w="108" w:type="dxa"/>
      </w:tblCellMar>
    </w:tblPr>
  </w:style>
  <w:style w:type="paragraph" w:styleId="Revision">
    <w:name w:val="Revision"/>
    <w:hidden/>
    <w:uiPriority w:val="99"/>
    <w:semiHidden/>
    <w:rsid w:val="00786CBB"/>
    <w:pPr>
      <w:spacing w:after="0" w:line="240" w:lineRule="auto"/>
    </w:pPr>
    <w:rPr>
      <w:rFonts w:ascii="Times New Roman" w:eastAsia="Times New Roman" w:hAnsi="Times New Roman" w:cs="Times New Roman"/>
      <w:sz w:val="24"/>
      <w:szCs w:val="24"/>
      <w:lang w:eastAsia="en-US"/>
    </w:rPr>
  </w:style>
  <w:style w:type="character" w:styleId="IntenseEmphasis">
    <w:name w:val="Intense Emphasis"/>
    <w:basedOn w:val="DefaultParagraphFont"/>
    <w:uiPriority w:val="21"/>
    <w:qFormat/>
    <w:rsid w:val="00786CBB"/>
    <w:rPr>
      <w:b/>
      <w:bCs/>
      <w:i/>
      <w:iCs/>
      <w:color w:val="4F81BD"/>
    </w:rPr>
  </w:style>
  <w:style w:type="character" w:styleId="SubtleReference">
    <w:name w:val="Subtle Reference"/>
    <w:basedOn w:val="DefaultParagraphFont"/>
    <w:uiPriority w:val="31"/>
    <w:qFormat/>
    <w:rsid w:val="00786CBB"/>
    <w:rPr>
      <w:smallCaps/>
      <w:color w:val="C0504D"/>
      <w:u w:val="single"/>
    </w:rPr>
  </w:style>
  <w:style w:type="character" w:styleId="IntenseReference">
    <w:name w:val="Intense Reference"/>
    <w:basedOn w:val="DefaultParagraphFont"/>
    <w:uiPriority w:val="32"/>
    <w:qFormat/>
    <w:rsid w:val="00786CBB"/>
    <w:rPr>
      <w:b/>
      <w:bCs/>
      <w:smallCaps/>
      <w:color w:val="C0504D"/>
      <w:spacing w:val="5"/>
      <w:u w:val="single"/>
    </w:rPr>
  </w:style>
  <w:style w:type="character" w:styleId="BookTitle">
    <w:name w:val="Book Title"/>
    <w:basedOn w:val="DefaultParagraphFont"/>
    <w:uiPriority w:val="33"/>
    <w:qFormat/>
    <w:rsid w:val="00786CBB"/>
    <w:rPr>
      <w:b/>
      <w:bCs/>
      <w:smallCaps/>
      <w:spacing w:val="5"/>
    </w:rPr>
  </w:style>
  <w:style w:type="paragraph" w:styleId="TOCHeading">
    <w:name w:val="TOC Heading"/>
    <w:basedOn w:val="Heading1"/>
    <w:next w:val="Normal"/>
    <w:uiPriority w:val="39"/>
    <w:semiHidden/>
    <w:unhideWhenUsed/>
    <w:qFormat/>
    <w:rsid w:val="00786CBB"/>
    <w:pPr>
      <w:spacing w:line="240" w:lineRule="auto"/>
      <w:jc w:val="left"/>
      <w:outlineLvl w:val="9"/>
    </w:pPr>
    <w:rPr>
      <w:rFonts w:cs="Mangal"/>
    </w:rPr>
  </w:style>
  <w:style w:type="table" w:styleId="LightGrid-Accent6">
    <w:name w:val="Light Grid Accent 6"/>
    <w:basedOn w:val="TableNormal"/>
    <w:uiPriority w:val="62"/>
    <w:rsid w:val="00786CBB"/>
    <w:pPr>
      <w:spacing w:after="0" w:line="240" w:lineRule="auto"/>
    </w:pPr>
    <w:rPr>
      <w:rFonts w:eastAsia="Calibri" w:cs="Times New Roman"/>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p">
    <w:name w:val="p"/>
    <w:basedOn w:val="Normal"/>
    <w:rsid w:val="00AD4A61"/>
    <w:pPr>
      <w:spacing w:before="100" w:beforeAutospacing="1" w:after="100" w:afterAutospacing="1" w:line="240" w:lineRule="auto"/>
      <w:jc w:val="left"/>
    </w:pPr>
    <w:rPr>
      <w:rFonts w:ascii="Times New Roman" w:eastAsia="Times New Roman" w:hAnsi="Times New Roman"/>
      <w:sz w:val="24"/>
      <w:szCs w:val="24"/>
      <w:lang w:bidi="kok-IN"/>
    </w:rPr>
  </w:style>
  <w:style w:type="character" w:customStyle="1" w:styleId="Style8pt">
    <w:name w:val="Style 8 pt"/>
    <w:rsid w:val="0052772B"/>
    <w:rPr>
      <w:sz w:val="20"/>
    </w:rPr>
  </w:style>
  <w:style w:type="character" w:customStyle="1" w:styleId="A20">
    <w:name w:val="A2"/>
    <w:uiPriority w:val="99"/>
    <w:rsid w:val="004C7E05"/>
    <w:rPr>
      <w:rFonts w:cs="Minion Pro"/>
      <w:color w:val="000000"/>
      <w:sz w:val="18"/>
      <w:szCs w:val="18"/>
    </w:rPr>
  </w:style>
  <w:style w:type="table" w:styleId="LightShading-Accent5">
    <w:name w:val="Light Shading Accent 5"/>
    <w:basedOn w:val="TableNormal"/>
    <w:uiPriority w:val="60"/>
    <w:rsid w:val="000C5408"/>
    <w:pPr>
      <w:spacing w:after="0" w:line="240" w:lineRule="auto"/>
    </w:pPr>
    <w:rPr>
      <w:rFonts w:asciiTheme="minorHAnsi" w:eastAsiaTheme="minorHAnsi" w:hAnsiTheme="minorHAnsi" w:cstheme="minorBidi"/>
      <w:color w:val="31849B" w:themeColor="accent5" w:themeShade="BF"/>
      <w:sz w:val="22"/>
      <w:szCs w:val="22"/>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BMCLNORMAL">
    <w:name w:val="BMCL NORMAL"/>
    <w:basedOn w:val="Normal"/>
    <w:next w:val="Normal"/>
    <w:rsid w:val="00846A18"/>
    <w:pPr>
      <w:widowControl w:val="0"/>
      <w:spacing w:after="0" w:line="230" w:lineRule="exact"/>
    </w:pPr>
    <w:rPr>
      <w:rFonts w:ascii="Times New Roman" w:eastAsia="Times New Roman" w:hAnsi="Times New Roman"/>
      <w:sz w:val="21"/>
      <w:szCs w:val="20"/>
    </w:rPr>
  </w:style>
  <w:style w:type="paragraph" w:customStyle="1" w:styleId="BMCLHEADER">
    <w:name w:val="BMCL HEADER"/>
    <w:basedOn w:val="BMCLNORMAL"/>
    <w:next w:val="BMCLNORMAL"/>
    <w:rsid w:val="00846A18"/>
    <w:pPr>
      <w:jc w:val="center"/>
    </w:pPr>
    <w:rPr>
      <w:b/>
    </w:rPr>
  </w:style>
  <w:style w:type="character" w:customStyle="1" w:styleId="ilfuvd">
    <w:name w:val="ilfuvd"/>
    <w:basedOn w:val="DefaultParagraphFont"/>
    <w:rsid w:val="00AB093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www.ncs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496B211-3F79-4707-AE5A-16F77E6386B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2092</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10</cp:revision>
  <cp:lastPrinted>2017-03-15T08:28:00Z</cp:lastPrinted>
  <dcterms:created xsi:type="dcterms:W3CDTF">2018-07-26T12:10:00Z</dcterms:created>
  <dcterms:modified xsi:type="dcterms:W3CDTF">2018-07-26T12:21:00Z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