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ackground w:color="FFFFFF"/>
  <w:body>
    <w:p xmlns:wp14="http://schemas.microsoft.com/office/word/2010/wordml" w:rsidR="00FC1A78" w:rsidP="033BCC1D" w:rsidRDefault="00FC1A78" w14:paraId="6401A904" wp14:textId="0F379BD4">
      <w:pPr>
        <w:pStyle w:val="Header"/>
        <w:tabs>
          <w:tab w:val="clear" w:pos="9072"/>
          <w:tab w:val="left" w:pos="5387"/>
        </w:tabs>
        <w:ind w:right="-1"/>
        <w:rPr>
          <w:sz w:val="28"/>
          <w:szCs w:val="28"/>
          <w:lang w:val="hr-HR"/>
        </w:rPr>
      </w:pPr>
      <w:r w:rsidR="40D54726">
        <w:drawing>
          <wp:inline xmlns:wp14="http://schemas.microsoft.com/office/word/2010/wordprocessingDrawing" wp14:editId="40D54726" wp14:anchorId="680368B7">
            <wp:extent cx="2486024" cy="1171486"/>
            <wp:effectExtent l="0" t="0" r="0" b="0"/>
            <wp:docPr id="1613494480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122eac98e71f4236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6024" cy="1171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xmlns:wp14="http://schemas.microsoft.com/office/word/2010/wordprocessingDrawing" distT="0" distB="0" distL="0" distR="0" simplePos="0" relativeHeight="251658240" behindDoc="0" locked="0" layoutInCell="1" allowOverlap="1" wp14:anchorId="57754135" wp14:editId="7777777">
            <wp:simplePos x="0" y="0"/>
            <wp:positionH relativeFrom="column">
              <wp:align>right</wp:align>
            </wp:positionH>
            <wp:positionV relativeFrom="paragraph">
              <wp:posOffset>30480</wp:posOffset>
            </wp:positionV>
            <wp:extent cx="864168" cy="1222952"/>
            <wp:effectExtent l="0" t="0" r="0" b="0"/>
            <wp:wrapSquare wrapText="bothSides"/>
            <wp:docPr id="3" name="Picture 3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4" t="-31" r="-44" b="-31"/>
                    <a:stretch>
                      <a:fillRect/>
                    </a:stretch>
                  </pic:blipFill>
                  <pic:spPr xmlns:pic="http://schemas.openxmlformats.org/drawingml/2006/picture" bwMode="auto">
                    <a:xfrm xmlns:a="http://schemas.openxmlformats.org/drawingml/2006/main" rot="0" flipH="0" flipV="0">
                      <a:off x="0" y="0"/>
                      <a:ext cx="864168" cy="1222952"/>
                    </a:xfrm>
                    <a:prstGeom xmlns:a="http://schemas.openxmlformats.org/drawingml/2006/main" prst="rect">
                      <a:avLst/>
                    </a:prstGeom>
                    <a:solidFill xmlns:a="http://schemas.openxmlformats.org/drawingml/2006/main">
                      <a:srgbClr val="FFFFFF"/>
                    </a:solidFill>
                    <a:ln xmlns:a="http://schemas.openxmlformats.org/drawingml/2006/main"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33BCC1D" w:rsidR="00FC1A78">
        <w:rPr>
          <w:rFonts w:ascii="Open Sans" w:hAnsi="Open Sans" w:eastAsia="Open Sans" w:cs="Open Sans"/>
          <w:b w:val="0"/>
          <w:bCs w:val="0"/>
          <w:color w:val="C00000"/>
          <w:sz w:val="28"/>
          <w:szCs w:val="28"/>
        </w:rPr>
        <w:t xml:space="preserve">           </w:t>
      </w:r>
      <w:r>
        <w:tab/>
      </w:r>
    </w:p>
    <w:p xmlns:wp14="http://schemas.microsoft.com/office/word/2010/wordml" w:rsidR="00FC1A78" w:rsidP="033BCC1D" w:rsidRDefault="00FC1A78" w14:paraId="0A37501D" wp14:textId="342BC8F6">
      <w:pPr>
        <w:pStyle w:val="Normal"/>
        <w:jc w:val="left"/>
        <w:rPr>
          <w:rFonts w:ascii="Open Sans" w:hAnsi="Open Sans" w:cs="Open Sans"/>
          <w:sz w:val="28"/>
          <w:szCs w:val="28"/>
          <w:lang w:val="hr-HR"/>
        </w:rPr>
      </w:pPr>
    </w:p>
    <w:p w:rsidR="1E646F0D" w:rsidP="1E646F0D" w:rsidRDefault="1E646F0D" w14:paraId="54FEDE63" w14:textId="10573C12">
      <w:pPr>
        <w:pStyle w:val="Normal"/>
        <w:suppressLineNumbers w:val="0"/>
        <w:bidi w:val="0"/>
        <w:spacing w:before="0" w:beforeAutospacing="off" w:after="0" w:afterAutospacing="off" w:line="259" w:lineRule="auto"/>
        <w:ind w:left="0" w:right="0"/>
        <w:jc w:val="center"/>
        <w:rPr>
          <w:rFonts w:ascii="Open Sans" w:hAnsi="Open Sans" w:cs="Open Sans"/>
          <w:b w:val="1"/>
          <w:bCs w:val="1"/>
          <w:sz w:val="28"/>
          <w:szCs w:val="28"/>
        </w:rPr>
      </w:pPr>
    </w:p>
    <w:p w:rsidR="1E646F0D" w:rsidP="1E646F0D" w:rsidRDefault="1E646F0D" w14:paraId="2F2DCF7D" w14:textId="70949998">
      <w:pPr>
        <w:pStyle w:val="Normal"/>
        <w:suppressLineNumbers w:val="0"/>
        <w:bidi w:val="0"/>
        <w:spacing w:before="0" w:beforeAutospacing="off" w:after="0" w:afterAutospacing="off" w:line="259" w:lineRule="auto"/>
        <w:ind w:left="0" w:right="0"/>
        <w:jc w:val="center"/>
        <w:rPr>
          <w:rFonts w:ascii="Open Sans" w:hAnsi="Open Sans" w:cs="Open Sans"/>
          <w:b w:val="1"/>
          <w:bCs w:val="1"/>
          <w:sz w:val="28"/>
          <w:szCs w:val="28"/>
        </w:rPr>
      </w:pPr>
    </w:p>
    <w:p w:rsidR="1E646F0D" w:rsidP="1E646F0D" w:rsidRDefault="1E646F0D" w14:paraId="0867A28A" w14:textId="5A21B7F3">
      <w:pPr>
        <w:pStyle w:val="Normal"/>
        <w:suppressLineNumbers w:val="0"/>
        <w:bidi w:val="0"/>
        <w:spacing w:before="0" w:beforeAutospacing="off" w:after="0" w:afterAutospacing="off" w:line="259" w:lineRule="auto"/>
        <w:ind w:left="0" w:right="0"/>
        <w:jc w:val="center"/>
        <w:rPr>
          <w:rFonts w:ascii="Open Sans" w:hAnsi="Open Sans" w:cs="Open Sans"/>
          <w:b w:val="1"/>
          <w:bCs w:val="1"/>
          <w:sz w:val="28"/>
          <w:szCs w:val="28"/>
        </w:rPr>
      </w:pPr>
    </w:p>
    <w:p w:rsidR="62E04A95" w:rsidP="033BCC1D" w:rsidRDefault="62E04A95" w14:paraId="35753F56" w14:textId="3342876E">
      <w:pPr>
        <w:pStyle w:val="Normal"/>
        <w:suppressLineNumbers w:val="0"/>
        <w:bidi w:val="0"/>
        <w:spacing w:before="0" w:beforeAutospacing="off" w:after="0" w:afterAutospacing="off" w:line="259" w:lineRule="auto"/>
        <w:ind w:left="0" w:right="0"/>
        <w:jc w:val="center"/>
        <w:rPr>
          <w:rFonts w:ascii="Open Sans" w:hAnsi="Open Sans" w:cs="Open Sans"/>
          <w:b w:val="1"/>
          <w:bCs w:val="1"/>
          <w:sz w:val="28"/>
          <w:szCs w:val="28"/>
        </w:rPr>
      </w:pPr>
      <w:r w:rsidRPr="033BCC1D" w:rsidR="62E04A95">
        <w:rPr>
          <w:rFonts w:ascii="Open Sans" w:hAnsi="Open Sans" w:cs="Open Sans"/>
          <w:b w:val="1"/>
          <w:bCs w:val="1"/>
          <w:sz w:val="28"/>
          <w:szCs w:val="28"/>
        </w:rPr>
        <w:t>Research request form</w:t>
      </w:r>
      <w:r w:rsidRPr="033BCC1D" w:rsidR="735FBB61">
        <w:rPr>
          <w:rFonts w:ascii="Open Sans" w:hAnsi="Open Sans" w:cs="Open Sans"/>
          <w:b w:val="1"/>
          <w:bCs w:val="1"/>
          <w:sz w:val="28"/>
          <w:szCs w:val="28"/>
        </w:rPr>
        <w:t xml:space="preserve"> and statement</w:t>
      </w:r>
    </w:p>
    <w:p xmlns:wp14="http://schemas.microsoft.com/office/word/2010/wordml" w:rsidR="00FC1A78" w:rsidP="033BCC1D" w:rsidRDefault="00FC1A78" w14:paraId="5DAB6C7B" wp14:textId="77777777">
      <w:pPr>
        <w:jc w:val="both"/>
        <w:rPr>
          <w:rFonts w:ascii="Open Sans" w:hAnsi="Open Sans" w:cs="Open Sans"/>
          <w:sz w:val="28"/>
          <w:szCs w:val="28"/>
          <w:lang w:val="hr-HR"/>
        </w:rPr>
      </w:pPr>
    </w:p>
    <w:p w:rsidR="033BCC1D" w:rsidP="033BCC1D" w:rsidRDefault="033BCC1D" w14:paraId="6E7B5167" w14:textId="5DE1E992">
      <w:pPr>
        <w:pStyle w:val="Normal"/>
        <w:jc w:val="both"/>
        <w:rPr>
          <w:rFonts w:ascii="Open Sans" w:hAnsi="Open Sans" w:cs="Open Sans"/>
          <w:sz w:val="28"/>
          <w:szCs w:val="28"/>
        </w:rPr>
      </w:pPr>
    </w:p>
    <w:p w:rsidR="16D1B780" w:rsidP="033BCC1D" w:rsidRDefault="16D1B780" w14:paraId="78FD5D7B" w14:textId="371C3E31">
      <w:pPr>
        <w:pStyle w:val="Normal"/>
        <w:jc w:val="both"/>
        <w:rPr>
          <w:rFonts w:ascii="Open Sans" w:hAnsi="Open Sans" w:cs="Open Sans"/>
          <w:sz w:val="28"/>
          <w:szCs w:val="28"/>
        </w:rPr>
      </w:pPr>
      <w:bookmarkStart w:name="_Int_BrcvxKV4" w:id="879064300"/>
      <w:r w:rsidRPr="1E646F0D" w:rsidR="16D1B780">
        <w:rPr>
          <w:rFonts w:ascii="Open Sans" w:hAnsi="Open Sans" w:cs="Open Sans"/>
          <w:sz w:val="28"/>
          <w:szCs w:val="28"/>
        </w:rPr>
        <w:t xml:space="preserve">This form confirms that data </w:t>
      </w:r>
      <w:r w:rsidRPr="1E646F0D" w:rsidR="0172FEC9">
        <w:rPr>
          <w:rFonts w:ascii="Open Sans" w:hAnsi="Open Sans" w:cs="Open Sans"/>
          <w:sz w:val="28"/>
          <w:szCs w:val="28"/>
        </w:rPr>
        <w:t xml:space="preserve">which </w:t>
      </w:r>
      <w:r w:rsidRPr="1E646F0D" w:rsidR="3D68D987">
        <w:rPr>
          <w:rFonts w:ascii="Open Sans" w:hAnsi="Open Sans" w:cs="Open Sans"/>
          <w:sz w:val="28"/>
          <w:szCs w:val="28"/>
        </w:rPr>
        <w:t xml:space="preserve">is not available </w:t>
      </w:r>
      <w:r w:rsidRPr="1E646F0D" w:rsidR="3D68D987">
        <w:rPr>
          <w:rFonts w:ascii="Open Sans" w:hAnsi="Open Sans" w:cs="Open Sans"/>
          <w:sz w:val="28"/>
          <w:szCs w:val="28"/>
        </w:rPr>
        <w:t>in</w:t>
      </w:r>
      <w:r w:rsidRPr="1E646F0D" w:rsidR="3D68D987">
        <w:rPr>
          <w:rFonts w:ascii="Open Sans" w:hAnsi="Open Sans" w:cs="Open Sans"/>
          <w:sz w:val="28"/>
          <w:szCs w:val="28"/>
        </w:rPr>
        <w:t xml:space="preserve"> public access (e.g., interview transcripts, restricted datasets) </w:t>
      </w:r>
      <w:r w:rsidRPr="1E646F0D" w:rsidR="16D1B780">
        <w:rPr>
          <w:rFonts w:ascii="Open Sans" w:hAnsi="Open Sans" w:cs="Open Sans"/>
          <w:sz w:val="28"/>
          <w:szCs w:val="28"/>
        </w:rPr>
        <w:t xml:space="preserve">has been requested from </w:t>
      </w:r>
      <w:r w:rsidRPr="1E646F0D" w:rsidR="74D6E84F">
        <w:rPr>
          <w:rFonts w:ascii="Open Sans" w:hAnsi="Open Sans" w:cs="Open Sans"/>
          <w:sz w:val="28"/>
          <w:szCs w:val="28"/>
        </w:rPr>
        <w:t>the</w:t>
      </w:r>
      <w:r w:rsidRPr="1E646F0D" w:rsidR="7701BB6C">
        <w:rPr>
          <w:rFonts w:ascii="Open Sans" w:hAnsi="Open Sans" w:cs="Open Sans"/>
          <w:sz w:val="28"/>
          <w:szCs w:val="28"/>
        </w:rPr>
        <w:t xml:space="preserve"> Principal Investigator</w:t>
      </w:r>
      <w:r w:rsidRPr="1E646F0D" w:rsidR="4EC22AC2">
        <w:rPr>
          <w:rFonts w:ascii="Open Sans" w:hAnsi="Open Sans" w:cs="Open Sans"/>
          <w:sz w:val="28"/>
          <w:szCs w:val="28"/>
        </w:rPr>
        <w:t xml:space="preserve"> of the </w:t>
      </w:r>
      <w:r w:rsidRPr="1E646F0D" w:rsidR="4EC22AC2">
        <w:rPr>
          <w:rFonts w:ascii="Open Sans" w:hAnsi="Open Sans" w:cs="Open Sans"/>
          <w:sz w:val="28"/>
          <w:szCs w:val="28"/>
        </w:rPr>
        <w:t>PoKUS</w:t>
      </w:r>
      <w:r w:rsidRPr="1E646F0D" w:rsidR="4EC22AC2">
        <w:rPr>
          <w:rFonts w:ascii="Open Sans" w:hAnsi="Open Sans" w:cs="Open Sans"/>
          <w:sz w:val="28"/>
          <w:szCs w:val="28"/>
        </w:rPr>
        <w:t xml:space="preserve"> project (</w:t>
      </w:r>
      <w:r w:rsidRPr="1E646F0D" w:rsidR="4EC22AC2">
        <w:rPr>
          <w:rFonts w:ascii="Open Sans" w:hAnsi="Open Sans" w:cs="Open Sans"/>
          <w:sz w:val="28"/>
          <w:szCs w:val="28"/>
        </w:rPr>
        <w:t>Pamćenje</w:t>
      </w:r>
      <w:r w:rsidRPr="1E646F0D" w:rsidR="4EC22AC2">
        <w:rPr>
          <w:rFonts w:ascii="Open Sans" w:hAnsi="Open Sans" w:cs="Open Sans"/>
          <w:sz w:val="28"/>
          <w:szCs w:val="28"/>
        </w:rPr>
        <w:t xml:space="preserve"> (o) </w:t>
      </w:r>
      <w:r w:rsidRPr="1E646F0D" w:rsidR="4EC22AC2">
        <w:rPr>
          <w:rFonts w:ascii="Open Sans" w:hAnsi="Open Sans" w:cs="Open Sans"/>
          <w:sz w:val="28"/>
          <w:szCs w:val="28"/>
        </w:rPr>
        <w:t>književnosti</w:t>
      </w:r>
      <w:r w:rsidRPr="1E646F0D" w:rsidR="4EC22AC2">
        <w:rPr>
          <w:rFonts w:ascii="Open Sans" w:hAnsi="Open Sans" w:cs="Open Sans"/>
          <w:sz w:val="28"/>
          <w:szCs w:val="28"/>
        </w:rPr>
        <w:t xml:space="preserve"> u </w:t>
      </w:r>
      <w:r w:rsidRPr="1E646F0D" w:rsidR="4EC22AC2">
        <w:rPr>
          <w:rFonts w:ascii="Open Sans" w:hAnsi="Open Sans" w:cs="Open Sans"/>
          <w:sz w:val="28"/>
          <w:szCs w:val="28"/>
        </w:rPr>
        <w:t>svakodnevici</w:t>
      </w:r>
      <w:r w:rsidRPr="1E646F0D" w:rsidR="4EC22AC2">
        <w:rPr>
          <w:rFonts w:ascii="Open Sans" w:hAnsi="Open Sans" w:cs="Open Sans"/>
          <w:sz w:val="28"/>
          <w:szCs w:val="28"/>
        </w:rPr>
        <w:t xml:space="preserve"> / Remembering Literature in Everyday Life).</w:t>
      </w:r>
      <w:bookmarkEnd w:id="879064300"/>
    </w:p>
    <w:p w:rsidR="033BCC1D" w:rsidP="033BCC1D" w:rsidRDefault="033BCC1D" w14:paraId="181373F4" w14:textId="0FB266B5">
      <w:pPr>
        <w:pStyle w:val="Normal"/>
        <w:jc w:val="both"/>
        <w:rPr>
          <w:rFonts w:ascii="Open Sans" w:hAnsi="Open Sans" w:cs="Open Sans"/>
          <w:sz w:val="28"/>
          <w:szCs w:val="28"/>
        </w:rPr>
      </w:pPr>
    </w:p>
    <w:p w:rsidR="50D2AE82" w:rsidP="033BCC1D" w:rsidRDefault="50D2AE82" w14:paraId="2519948C" w14:textId="679362CA">
      <w:pPr>
        <w:pStyle w:val="Normal"/>
        <w:jc w:val="both"/>
        <w:rPr>
          <w:rFonts w:ascii="Open Sans" w:hAnsi="Open Sans" w:cs="Open Sans"/>
          <w:sz w:val="28"/>
          <w:szCs w:val="28"/>
        </w:rPr>
      </w:pPr>
      <w:bookmarkStart w:name="_Int_2ucGbGds" w:id="635759755"/>
      <w:r w:rsidRPr="1E646F0D" w:rsidR="50D2AE82">
        <w:rPr>
          <w:rFonts w:ascii="Open Sans" w:hAnsi="Open Sans" w:cs="Open Sans"/>
          <w:sz w:val="28"/>
          <w:szCs w:val="28"/>
        </w:rPr>
        <w:t xml:space="preserve">Should the data be shared, the undersigned researcher(s) agree to </w:t>
      </w:r>
      <w:r w:rsidRPr="1E646F0D" w:rsidR="1D2A14CA">
        <w:rPr>
          <w:rFonts w:ascii="Open Sans" w:hAnsi="Open Sans" w:cs="Open Sans"/>
          <w:sz w:val="28"/>
          <w:szCs w:val="28"/>
        </w:rPr>
        <w:t xml:space="preserve">use the data responsibly for their own research purposes, </w:t>
      </w:r>
      <w:r w:rsidRPr="1E646F0D" w:rsidR="78D356F9">
        <w:rPr>
          <w:rFonts w:ascii="Open Sans" w:hAnsi="Open Sans" w:cs="Open Sans"/>
          <w:sz w:val="28"/>
          <w:szCs w:val="28"/>
        </w:rPr>
        <w:t xml:space="preserve">to protect its restricted status, </w:t>
      </w:r>
      <w:r w:rsidRPr="1E646F0D" w:rsidR="1D2A14CA">
        <w:rPr>
          <w:rFonts w:ascii="Open Sans" w:hAnsi="Open Sans" w:cs="Open Sans"/>
          <w:sz w:val="28"/>
          <w:szCs w:val="28"/>
        </w:rPr>
        <w:t xml:space="preserve">and </w:t>
      </w:r>
      <w:r w:rsidRPr="1E646F0D" w:rsidR="5F81D20D">
        <w:rPr>
          <w:rFonts w:ascii="Open Sans" w:hAnsi="Open Sans" w:cs="Open Sans"/>
          <w:sz w:val="28"/>
          <w:szCs w:val="28"/>
        </w:rPr>
        <w:t>to credit the original project</w:t>
      </w:r>
      <w:r w:rsidRPr="1E646F0D" w:rsidR="38D6FFFC">
        <w:rPr>
          <w:rFonts w:ascii="Open Sans" w:hAnsi="Open Sans" w:cs="Open Sans"/>
          <w:sz w:val="28"/>
          <w:szCs w:val="28"/>
        </w:rPr>
        <w:t xml:space="preserve"> in any </w:t>
      </w:r>
      <w:r w:rsidRPr="1E646F0D" w:rsidR="38D6FFFC">
        <w:rPr>
          <w:rFonts w:ascii="Open Sans" w:hAnsi="Open Sans" w:cs="Open Sans"/>
          <w:sz w:val="28"/>
          <w:szCs w:val="28"/>
        </w:rPr>
        <w:t>subsequent</w:t>
      </w:r>
      <w:r w:rsidRPr="1E646F0D" w:rsidR="38D6FFFC">
        <w:rPr>
          <w:rFonts w:ascii="Open Sans" w:hAnsi="Open Sans" w:cs="Open Sans"/>
          <w:sz w:val="28"/>
          <w:szCs w:val="28"/>
        </w:rPr>
        <w:t xml:space="preserve"> publications.</w:t>
      </w:r>
      <w:bookmarkEnd w:id="635759755"/>
    </w:p>
    <w:p xmlns:wp14="http://schemas.microsoft.com/office/word/2010/wordml" w:rsidR="00FC1A78" w:rsidP="033BCC1D" w:rsidRDefault="00FC1A78" w14:paraId="3D799DCA" wp14:textId="5871304D">
      <w:pPr>
        <w:jc w:val="both"/>
        <w:rPr>
          <w:rFonts w:ascii="Open Sans" w:hAnsi="Open Sans" w:cs="Open Sans"/>
          <w:sz w:val="28"/>
          <w:szCs w:val="28"/>
        </w:rPr>
      </w:pPr>
    </w:p>
    <w:p w:rsidR="033BCC1D" w:rsidP="033BCC1D" w:rsidRDefault="033BCC1D" w14:paraId="7947FFE0" w14:textId="4DCB5B78">
      <w:pPr>
        <w:pStyle w:val="Normal"/>
        <w:jc w:val="both"/>
        <w:rPr>
          <w:rFonts w:ascii="Open Sans" w:hAnsi="Open Sans" w:cs="Open Sans"/>
          <w:sz w:val="28"/>
          <w:szCs w:val="28"/>
        </w:rPr>
      </w:pPr>
    </w:p>
    <w:p w:rsidR="7BFF859E" w:rsidP="033BCC1D" w:rsidRDefault="7BFF859E" w14:paraId="06801A61" w14:textId="11373C86">
      <w:pPr>
        <w:pStyle w:val="Normal"/>
        <w:jc w:val="both"/>
        <w:rPr>
          <w:rFonts w:ascii="Open Sans" w:hAnsi="Open Sans" w:cs="Open Sans"/>
          <w:sz w:val="28"/>
          <w:szCs w:val="28"/>
        </w:rPr>
      </w:pPr>
      <w:r w:rsidRPr="033BCC1D" w:rsidR="7BFF859E">
        <w:rPr>
          <w:rFonts w:ascii="Open Sans" w:hAnsi="Open Sans" w:cs="Open Sans"/>
          <w:sz w:val="28"/>
          <w:szCs w:val="28"/>
        </w:rPr>
        <w:t>Short description</w:t>
      </w:r>
      <w:r w:rsidRPr="033BCC1D" w:rsidR="7BFF859E">
        <w:rPr>
          <w:rFonts w:ascii="Open Sans" w:hAnsi="Open Sans" w:cs="Open Sans"/>
          <w:sz w:val="28"/>
          <w:szCs w:val="28"/>
        </w:rPr>
        <w:t xml:space="preserve"> of the </w:t>
      </w:r>
      <w:r w:rsidRPr="033BCC1D" w:rsidR="08B748EF">
        <w:rPr>
          <w:rFonts w:ascii="Open Sans" w:hAnsi="Open Sans" w:cs="Open Sans"/>
          <w:sz w:val="28"/>
          <w:szCs w:val="28"/>
        </w:rPr>
        <w:t xml:space="preserve">requested data </w:t>
      </w:r>
      <w:r w:rsidRPr="033BCC1D" w:rsidR="7BFF859E">
        <w:rPr>
          <w:rFonts w:ascii="Open Sans" w:hAnsi="Open Sans" w:cs="Open Sans"/>
          <w:sz w:val="28"/>
          <w:szCs w:val="28"/>
        </w:rPr>
        <w:t xml:space="preserve">and </w:t>
      </w:r>
      <w:r w:rsidRPr="033BCC1D" w:rsidR="36478FD2">
        <w:rPr>
          <w:rFonts w:ascii="Open Sans" w:hAnsi="Open Sans" w:cs="Open Sans"/>
          <w:sz w:val="28"/>
          <w:szCs w:val="28"/>
        </w:rPr>
        <w:t>research purposes</w:t>
      </w:r>
      <w:r w:rsidRPr="033BCC1D" w:rsidR="5F7F5AC2">
        <w:rPr>
          <w:rFonts w:ascii="Open Sans" w:hAnsi="Open Sans" w:cs="Open Sans"/>
          <w:sz w:val="28"/>
          <w:szCs w:val="28"/>
        </w:rPr>
        <w:t xml:space="preserve"> (up to 500 characters)</w:t>
      </w:r>
      <w:r w:rsidRPr="033BCC1D" w:rsidR="7BFF859E">
        <w:rPr>
          <w:rFonts w:ascii="Open Sans" w:hAnsi="Open Sans" w:cs="Open Sans"/>
          <w:sz w:val="28"/>
          <w:szCs w:val="28"/>
        </w:rPr>
        <w:t>:</w:t>
      </w:r>
    </w:p>
    <w:p w:rsidR="033BCC1D" w:rsidP="033BCC1D" w:rsidRDefault="033BCC1D" w14:paraId="0A00222D" w14:textId="56DB92C7">
      <w:pPr>
        <w:pStyle w:val="Normal"/>
        <w:jc w:val="both"/>
        <w:rPr>
          <w:rFonts w:ascii="Open Sans" w:hAnsi="Open Sans" w:cs="Open Sans"/>
          <w:sz w:val="28"/>
          <w:szCs w:val="28"/>
        </w:rPr>
      </w:pPr>
    </w:p>
    <w:p w:rsidR="033BCC1D" w:rsidP="033BCC1D" w:rsidRDefault="033BCC1D" w14:paraId="5933915C" w14:textId="05E904D2">
      <w:pPr>
        <w:pStyle w:val="Normal"/>
        <w:jc w:val="both"/>
        <w:rPr>
          <w:rFonts w:ascii="Open Sans" w:hAnsi="Open Sans" w:cs="Open Sans"/>
          <w:sz w:val="28"/>
          <w:szCs w:val="28"/>
        </w:rPr>
      </w:pPr>
    </w:p>
    <w:p w:rsidR="033BCC1D" w:rsidP="033BCC1D" w:rsidRDefault="033BCC1D" w14:paraId="7FF9928F" w14:textId="5F853D08">
      <w:pPr>
        <w:pStyle w:val="Normal"/>
        <w:jc w:val="both"/>
        <w:rPr>
          <w:rFonts w:ascii="Open Sans" w:hAnsi="Open Sans" w:cs="Open Sans"/>
          <w:sz w:val="28"/>
          <w:szCs w:val="28"/>
        </w:rPr>
      </w:pPr>
    </w:p>
    <w:p w:rsidR="16D1B780" w:rsidP="033BCC1D" w:rsidRDefault="16D1B780" w14:paraId="2EDD1D91" w14:textId="41BE9CE7">
      <w:pPr>
        <w:pStyle w:val="Normal"/>
        <w:jc w:val="both"/>
        <w:rPr>
          <w:rFonts w:ascii="Open Sans" w:hAnsi="Open Sans" w:cs="Open Sans"/>
          <w:sz w:val="28"/>
          <w:szCs w:val="28"/>
        </w:rPr>
      </w:pPr>
      <w:r w:rsidRPr="033BCC1D" w:rsidR="16D1B780">
        <w:rPr>
          <w:rFonts w:ascii="Open Sans" w:hAnsi="Open Sans" w:cs="Open Sans"/>
          <w:sz w:val="28"/>
          <w:szCs w:val="28"/>
        </w:rPr>
        <w:t>Researcher name(s) and affiliation(s):</w:t>
      </w:r>
    </w:p>
    <w:p w:rsidR="033BCC1D" w:rsidP="033BCC1D" w:rsidRDefault="033BCC1D" w14:paraId="3A27D825" w14:textId="5E344400">
      <w:pPr>
        <w:pStyle w:val="Normal"/>
        <w:jc w:val="both"/>
        <w:rPr>
          <w:rFonts w:ascii="Open Sans" w:hAnsi="Open Sans" w:cs="Open Sans"/>
          <w:sz w:val="28"/>
          <w:szCs w:val="28"/>
        </w:rPr>
      </w:pPr>
    </w:p>
    <w:p w:rsidR="033BCC1D" w:rsidP="033BCC1D" w:rsidRDefault="033BCC1D" w14:paraId="28664E86" w14:textId="7D37C1B2">
      <w:pPr>
        <w:pStyle w:val="Normal"/>
        <w:jc w:val="both"/>
        <w:rPr>
          <w:rFonts w:ascii="Open Sans" w:hAnsi="Open Sans" w:cs="Open Sans"/>
          <w:sz w:val="28"/>
          <w:szCs w:val="28"/>
        </w:rPr>
      </w:pPr>
    </w:p>
    <w:p w:rsidR="033BCC1D" w:rsidP="033BCC1D" w:rsidRDefault="033BCC1D" w14:paraId="333A5CA1" w14:textId="7B97B5F3">
      <w:pPr>
        <w:pStyle w:val="Normal"/>
        <w:jc w:val="both"/>
        <w:rPr>
          <w:rFonts w:ascii="Open Sans" w:hAnsi="Open Sans" w:cs="Open Sans"/>
          <w:sz w:val="28"/>
          <w:szCs w:val="28"/>
        </w:rPr>
      </w:pPr>
    </w:p>
    <w:p w:rsidR="7AB94C91" w:rsidP="033BCC1D" w:rsidRDefault="7AB94C91" w14:paraId="6DBC8320" w14:textId="33F39374">
      <w:pPr>
        <w:pStyle w:val="Normal"/>
        <w:jc w:val="both"/>
        <w:rPr>
          <w:rFonts w:ascii="Open Sans" w:hAnsi="Open Sans" w:cs="Open Sans"/>
          <w:sz w:val="28"/>
          <w:szCs w:val="28"/>
        </w:rPr>
      </w:pPr>
      <w:r w:rsidRPr="738F997D" w:rsidR="7AB94C91">
        <w:rPr>
          <w:rFonts w:ascii="Open Sans" w:hAnsi="Open Sans" w:cs="Open Sans"/>
          <w:sz w:val="28"/>
          <w:szCs w:val="28"/>
        </w:rPr>
        <w:t>Signature</w:t>
      </w:r>
      <w:r w:rsidRPr="738F997D" w:rsidR="374CC543">
        <w:rPr>
          <w:rFonts w:ascii="Open Sans" w:hAnsi="Open Sans" w:cs="Open Sans"/>
          <w:sz w:val="28"/>
          <w:szCs w:val="28"/>
        </w:rPr>
        <w:t>(</w:t>
      </w:r>
      <w:r w:rsidRPr="738F997D" w:rsidR="7AB94C91">
        <w:rPr>
          <w:rFonts w:ascii="Open Sans" w:hAnsi="Open Sans" w:cs="Open Sans"/>
          <w:sz w:val="28"/>
          <w:szCs w:val="28"/>
        </w:rPr>
        <w:t>s</w:t>
      </w:r>
      <w:r w:rsidRPr="738F997D" w:rsidR="3C0362AA">
        <w:rPr>
          <w:rFonts w:ascii="Open Sans" w:hAnsi="Open Sans" w:cs="Open Sans"/>
          <w:sz w:val="28"/>
          <w:szCs w:val="28"/>
        </w:rPr>
        <w:t>)</w:t>
      </w:r>
      <w:r w:rsidRPr="738F997D" w:rsidR="7AB94C91">
        <w:rPr>
          <w:rFonts w:ascii="Open Sans" w:hAnsi="Open Sans" w:cs="Open Sans"/>
          <w:sz w:val="28"/>
          <w:szCs w:val="28"/>
        </w:rPr>
        <w:t>:</w:t>
      </w:r>
    </w:p>
    <w:p w:rsidR="033BCC1D" w:rsidP="033BCC1D" w:rsidRDefault="033BCC1D" w14:paraId="1DEE16A5" w14:textId="262CA343">
      <w:pPr>
        <w:pStyle w:val="Normal"/>
        <w:jc w:val="both"/>
        <w:rPr>
          <w:rFonts w:ascii="Open Sans" w:hAnsi="Open Sans" w:cs="Open Sans"/>
          <w:sz w:val="28"/>
          <w:szCs w:val="28"/>
        </w:rPr>
      </w:pPr>
    </w:p>
    <w:sectPr w:rsidR="00000000">
      <w:pgSz w:w="11906" w:h="16838" w:orient="portrait"/>
      <w:pgMar w:top="539" w:right="1134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ohit Devanagari">
    <w:charset w:val="01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intelligence2.xml><?xml version="1.0" encoding="utf-8"?>
<int2:intelligence xmlns:int2="http://schemas.microsoft.com/office/intelligence/2020/intelligence">
  <int2:observations>
    <int2:bookmark int2:bookmarkName="_Int_2ucGbGds" int2:invalidationBookmarkName="" int2:hashCode="hCpey7Ys8aW+OP" int2:id="yixi6JdL">
      <int2:state int2:type="WordDesignerPullQuotesAnnotation" int2:value="Reviewed"/>
    </int2:bookmark>
    <int2:bookmark int2:bookmarkName="_Int_BrcvxKV4" int2:invalidationBookmarkName="" int2:hashCode="fT5WXecHkWj6E4" int2:id="VklRsaKr">
      <int2:state int2:type="WordDesignerPullQuotesAnnotation" int2:value="Review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 w:cs="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 w:cs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hint="default" w:ascii="Symbol" w:hAnsi="Symbol" w:cs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  <w:rPr>
        <w:rFonts w:cs="Times New Roman"/>
      </w:r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cs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 w16cid:durableId="1982419148">
    <w:abstractNumId w:val="0"/>
  </w:num>
  <w:num w:numId="2" w16cid:durableId="1603875882">
    <w:abstractNumId w:val="1"/>
  </w:num>
  <w:num w:numId="3" w16cid:durableId="1835219271">
    <w:abstractNumId w:val="2"/>
  </w:num>
  <w:num w:numId="4" w16cid:durableId="631710514">
    <w:abstractNumId w:val="3"/>
  </w:num>
  <w:num w:numId="5" w16cid:durableId="1799571554">
    <w:abstractNumId w:val="4"/>
  </w:num>
  <w:num w:numId="6" w16cid:durableId="749231890">
    <w:abstractNumId w:val="5"/>
  </w:num>
  <w:num w:numId="7" w16cid:durableId="230435321">
    <w:abstractNumId w:val="6"/>
  </w:num>
  <w:num w:numId="8" w16cid:durableId="1984774062">
    <w:abstractNumId w:val="7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view w:val="normal"/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A78"/>
    <w:rsid w:val="00FC1A78"/>
    <w:rsid w:val="0172FEC9"/>
    <w:rsid w:val="033BCC1D"/>
    <w:rsid w:val="04496580"/>
    <w:rsid w:val="06DBAE5D"/>
    <w:rsid w:val="08A60FD7"/>
    <w:rsid w:val="08B748EF"/>
    <w:rsid w:val="0D60589D"/>
    <w:rsid w:val="11E0BF28"/>
    <w:rsid w:val="121A45F1"/>
    <w:rsid w:val="16D1B780"/>
    <w:rsid w:val="1BD356F3"/>
    <w:rsid w:val="1D2A14CA"/>
    <w:rsid w:val="1E646F0D"/>
    <w:rsid w:val="228DB589"/>
    <w:rsid w:val="239AA0D9"/>
    <w:rsid w:val="2DB8B34E"/>
    <w:rsid w:val="2DBF2D59"/>
    <w:rsid w:val="36478FD2"/>
    <w:rsid w:val="374CC543"/>
    <w:rsid w:val="38D6FFFC"/>
    <w:rsid w:val="3C0362AA"/>
    <w:rsid w:val="3D68D987"/>
    <w:rsid w:val="3EB9D17D"/>
    <w:rsid w:val="40D54726"/>
    <w:rsid w:val="41A3C47C"/>
    <w:rsid w:val="4538559A"/>
    <w:rsid w:val="45E8508E"/>
    <w:rsid w:val="4B9BCD18"/>
    <w:rsid w:val="4C936C8B"/>
    <w:rsid w:val="4EC22AC2"/>
    <w:rsid w:val="50D2AE82"/>
    <w:rsid w:val="5462A3F7"/>
    <w:rsid w:val="5AC91FD6"/>
    <w:rsid w:val="5F7F5AC2"/>
    <w:rsid w:val="5F81D20D"/>
    <w:rsid w:val="62E04A95"/>
    <w:rsid w:val="63079702"/>
    <w:rsid w:val="735FBB61"/>
    <w:rsid w:val="738F997D"/>
    <w:rsid w:val="74D6E84F"/>
    <w:rsid w:val="7701BB6C"/>
    <w:rsid w:val="78D356F9"/>
    <w:rsid w:val="7994E9D6"/>
    <w:rsid w:val="7AB94C91"/>
    <w:rsid w:val="7BFF859E"/>
    <w:rsid w:val="7FEB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1]" fillcolor="none [4]" shadowcolor="none [2]"/>
    </o:shapedefaults>
    <o:shapelayout v:ext="edit">
      <o:idmap v:ext="edit" data="1"/>
    </o:shapelayout>
  </w:shapeDefaults>
  <w:doNotEmbedSmartTags/>
  <w:decimalSymbol w:val="."/>
  <w:listSeparator w:val=","/>
  <w14:docId w14:val="79284EA0"/>
  <w15:chartTrackingRefBased/>
  <w15:docId w15:val="{87D98CDE-BE44-4D2A-A013-44CD631F4E1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uiPriority w:val="0"/>
    <w:name w:val="Normal"/>
    <w:qFormat/>
    <w:rsid w:val="033BCC1D"/>
    <w:rPr>
      <w:noProof w:val="0"/>
      <w:sz w:val="24"/>
      <w:szCs w:val="24"/>
    </w:rPr>
  </w:style>
  <w:style w:type="paragraph" w:styleId="Heading1">
    <w:uiPriority w:val="1"/>
    <w:name w:val="heading 1"/>
    <w:basedOn w:val="Normal"/>
    <w:next w:val="Normal"/>
    <w:qFormat/>
    <w:rsid w:val="033BCC1D"/>
    <w:rPr>
      <w:rFonts w:ascii="Arial" w:hAnsi="Arial" w:cs="Arial"/>
      <w:b w:val="1"/>
      <w:bCs w:val="1"/>
      <w:sz w:val="32"/>
      <w:szCs w:val="32"/>
      <w:u w:val="single"/>
    </w:rPr>
    <w:pPr>
      <w:keepNext w:val="1"/>
      <w:numPr>
        <w:numId w:val="1"/>
      </w:numPr>
      <w:spacing w:before="120"/>
      <w:outlineLvl w:val="0"/>
    </w:pPr>
  </w:style>
  <w:style w:type="paragraph" w:styleId="Heading2">
    <w:uiPriority w:val="1"/>
    <w:name w:val="heading 2"/>
    <w:basedOn w:val="Normal"/>
    <w:next w:val="Normal"/>
    <w:qFormat/>
    <w:rsid w:val="033BCC1D"/>
    <w:rPr>
      <w:rFonts w:ascii="Arial" w:hAnsi="Arial" w:cs="Arial"/>
      <w:b w:val="1"/>
      <w:bCs w:val="1"/>
      <w:sz w:val="32"/>
      <w:szCs w:val="32"/>
    </w:rPr>
    <w:pPr>
      <w:keepNext w:val="1"/>
      <w:numPr>
        <w:ilvl w:val="1"/>
        <w:numId w:val="1"/>
      </w:numPr>
      <w:spacing w:before="240" w:after="60"/>
      <w:outlineLvl w:val="1"/>
    </w:pPr>
  </w:style>
  <w:style w:type="paragraph" w:styleId="Heading3">
    <w:uiPriority w:val="1"/>
    <w:name w:val="heading 3"/>
    <w:basedOn w:val="Normal"/>
    <w:next w:val="Normal"/>
    <w:qFormat/>
    <w:rsid w:val="033BCC1D"/>
    <w:rPr>
      <w:rFonts w:ascii="Arial" w:hAnsi="Arial" w:cs="Arial"/>
      <w:b w:val="1"/>
      <w:bCs w:val="1"/>
      <w:sz w:val="32"/>
      <w:szCs w:val="32"/>
    </w:rPr>
    <w:pPr>
      <w:keepNext w:val="1"/>
      <w:numPr>
        <w:ilvl w:val="2"/>
        <w:numId w:val="1"/>
      </w:numPr>
      <w:spacing w:before="240" w:after="60"/>
      <w:ind w:left="1440"/>
      <w:outlineLvl w:val="2"/>
    </w:pPr>
  </w:style>
  <w:style w:type="paragraph" w:styleId="Heading4">
    <w:uiPriority w:val="1"/>
    <w:name w:val="heading 4"/>
    <w:basedOn w:val="Normal"/>
    <w:next w:val="Normal"/>
    <w:qFormat/>
    <w:rsid w:val="033BCC1D"/>
    <w:rPr>
      <w:b w:val="1"/>
      <w:bCs w:val="1"/>
      <w:sz w:val="28"/>
      <w:szCs w:val="28"/>
    </w:rPr>
    <w:pPr>
      <w:keepNext w:val="1"/>
      <w:numPr>
        <w:ilvl w:val="3"/>
        <w:numId w:val="1"/>
      </w:numPr>
      <w:spacing w:before="240" w:after="60"/>
      <w:outlineLvl w:val="3"/>
    </w:pPr>
  </w:style>
  <w:style w:type="paragraph" w:styleId="Heading5">
    <w:uiPriority w:val="1"/>
    <w:name w:val="heading 5"/>
    <w:basedOn w:val="Normal"/>
    <w:next w:val="Normal"/>
    <w:qFormat/>
    <w:rsid w:val="033BCC1D"/>
    <w:rPr>
      <w:b w:val="1"/>
      <w:bCs w:val="1"/>
      <w:i w:val="1"/>
      <w:iCs w:val="1"/>
      <w:sz w:val="26"/>
      <w:szCs w:val="26"/>
    </w:rPr>
    <w:pPr>
      <w:numPr>
        <w:ilvl w:val="4"/>
        <w:numId w:val="1"/>
      </w:numPr>
      <w:spacing w:before="240" w:after="60"/>
      <w:outlineLvl w:val="4"/>
    </w:pPr>
  </w:style>
  <w:style w:type="paragraph" w:styleId="Heading6">
    <w:uiPriority w:val="1"/>
    <w:name w:val="heading 6"/>
    <w:basedOn w:val="Normal"/>
    <w:next w:val="Normal"/>
    <w:qFormat/>
    <w:rsid w:val="033BCC1D"/>
    <w:rPr>
      <w:b w:val="1"/>
      <w:bCs w:val="1"/>
      <w:sz w:val="22"/>
      <w:szCs w:val="22"/>
    </w:rPr>
    <w:pPr>
      <w:numPr>
        <w:ilvl w:val="5"/>
        <w:numId w:val="1"/>
      </w:numPr>
      <w:spacing w:before="240" w:after="60"/>
      <w:outlineLvl w:val="5"/>
    </w:pPr>
  </w:style>
  <w:style w:type="paragraph" w:styleId="Heading7">
    <w:uiPriority w:val="1"/>
    <w:name w:val="heading 7"/>
    <w:basedOn w:val="Normal"/>
    <w:next w:val="Normal"/>
    <w:qFormat/>
    <w:rsid w:val="033BCC1D"/>
    <w:pPr>
      <w:numPr>
        <w:ilvl w:val="6"/>
        <w:numId w:val="1"/>
      </w:numPr>
      <w:spacing w:before="240" w:after="60"/>
      <w:outlineLvl w:val="6"/>
    </w:pPr>
  </w:style>
  <w:style w:type="paragraph" w:styleId="Heading8">
    <w:uiPriority w:val="1"/>
    <w:name w:val="heading 8"/>
    <w:basedOn w:val="Normal"/>
    <w:next w:val="Normal"/>
    <w:qFormat/>
    <w:rsid w:val="033BCC1D"/>
    <w:rPr>
      <w:i w:val="1"/>
      <w:iCs w:val="1"/>
    </w:rPr>
    <w:pPr>
      <w:numPr>
        <w:ilvl w:val="7"/>
        <w:numId w:val="1"/>
      </w:numPr>
      <w:spacing w:before="240" w:after="60"/>
      <w:outlineLvl w:val="7"/>
    </w:pPr>
  </w:style>
  <w:style w:type="paragraph" w:styleId="Heading9">
    <w:uiPriority w:val="1"/>
    <w:name w:val="heading 9"/>
    <w:basedOn w:val="Normal"/>
    <w:next w:val="Normal"/>
    <w:qFormat/>
    <w:rsid w:val="033BCC1D"/>
    <w:rPr>
      <w:rFonts w:ascii="Arial" w:hAnsi="Arial" w:cs="Arial"/>
      <w:sz w:val="22"/>
      <w:szCs w:val="22"/>
    </w:rPr>
    <w:pPr>
      <w:numPr>
        <w:ilvl w:val="8"/>
        <w:numId w:val="1"/>
      </w:numPr>
      <w:spacing w:before="240" w:after="60"/>
      <w:outlineLvl w:val="8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WW8Num2z0" w:customStyle="1">
    <w:name w:val="WW8Num2z0"/>
    <w:rPr>
      <w:rFonts w:cs="Times New Roman"/>
    </w:rPr>
  </w:style>
  <w:style w:type="character" w:styleId="WW8Num3z0" w:customStyle="1">
    <w:name w:val="WW8Num3z0"/>
    <w:rPr>
      <w:rFonts w:hint="default" w:ascii="Symbol" w:hAnsi="Symbol" w:cs="Symbol"/>
    </w:rPr>
  </w:style>
  <w:style w:type="character" w:styleId="WW8Num4z0" w:customStyle="1">
    <w:name w:val="WW8Num4z0"/>
    <w:rPr>
      <w:rFonts w:cs="Times New Roman"/>
    </w:rPr>
  </w:style>
  <w:style w:type="character" w:styleId="WW8Num5z0" w:customStyle="1">
    <w:name w:val="WW8Num5z0"/>
    <w:rPr>
      <w:rFonts w:hint="default" w:ascii="Symbol" w:hAnsi="Symbol" w:cs="Symbol"/>
    </w:rPr>
  </w:style>
  <w:style w:type="character" w:styleId="WW8Num6z0" w:customStyle="1">
    <w:name w:val="WW8Num6z0"/>
    <w:rPr>
      <w:rFonts w:hint="default" w:ascii="Symbol" w:hAnsi="Symbol" w:cs="Symbol"/>
    </w:rPr>
  </w:style>
  <w:style w:type="character" w:styleId="WW8Num7z0" w:customStyle="1">
    <w:name w:val="WW8Num7z0"/>
    <w:rPr>
      <w:rFonts w:ascii="Symbol" w:hAnsi="Symbol" w:cs="Symbol"/>
    </w:rPr>
  </w:style>
  <w:style w:type="character" w:styleId="WW8Num8z0" w:customStyle="1">
    <w:name w:val="WW8Num8z0"/>
    <w:rPr>
      <w:rFonts w:cs="Times New Roman"/>
    </w:rPr>
  </w:style>
  <w:style w:type="character" w:styleId="WW8Num8z2" w:customStyle="1">
    <w:name w:val="WW8Num8z2"/>
    <w:rPr>
      <w:rFonts w:ascii="Times New Roman" w:hAnsi="Times New Roman" w:cs="Times New Roman"/>
    </w:rPr>
  </w:style>
  <w:style w:type="character" w:styleId="WW8Num8z3" w:customStyle="1">
    <w:name w:val="WW8Num8z3"/>
    <w:rPr>
      <w:rFonts w:ascii="Symbol" w:hAnsi="Symbol" w:cs="Symbol"/>
    </w:rPr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9z0" w:customStyle="1">
    <w:name w:val="WW8Num9z0"/>
    <w:rPr>
      <w:rFonts w:ascii="Symbol" w:hAnsi="Symbol" w:cs="Symbol"/>
    </w:rPr>
  </w:style>
  <w:style w:type="character" w:styleId="WW8Num10z0" w:customStyle="1">
    <w:name w:val="WW8Num10z0"/>
    <w:rPr>
      <w:rFonts w:cs="Times New Roman"/>
    </w:rPr>
  </w:style>
  <w:style w:type="character" w:styleId="WW8Num10z2" w:customStyle="1">
    <w:name w:val="WW8Num10z2"/>
    <w:rPr>
      <w:rFonts w:ascii="Times New Roman" w:hAnsi="Times New Roman" w:cs="Times New Roman"/>
    </w:rPr>
  </w:style>
  <w:style w:type="character" w:styleId="WW8Num10z3" w:customStyle="1">
    <w:name w:val="WW8Num10z3"/>
    <w:rPr>
      <w:rFonts w:ascii="Symbol" w:hAnsi="Symbol" w:cs="Symbol"/>
    </w:rPr>
  </w:style>
  <w:style w:type="character" w:styleId="WW8Num11z0" w:customStyle="1">
    <w:name w:val="WW8Num11z0"/>
    <w:rPr>
      <w:rFonts w:hint="default" w:ascii="Times New Roman" w:hAnsi="Times New Roman" w:cs="Times New Roman"/>
      <w:sz w:val="20"/>
      <w:szCs w:val="20"/>
      <w:lang w:val="hr-HR"/>
    </w:rPr>
  </w:style>
  <w:style w:type="character" w:styleId="WW8Num6z1" w:customStyle="1">
    <w:name w:val="WW8Num6z1"/>
    <w:rPr>
      <w:rFonts w:hint="default" w:ascii="Courier New" w:hAnsi="Courier New" w:cs="Courier New"/>
    </w:rPr>
  </w:style>
  <w:style w:type="character" w:styleId="WW8Num6z2" w:customStyle="1">
    <w:name w:val="WW8Num6z2"/>
    <w:rPr>
      <w:rFonts w:hint="default" w:ascii="Wingdings" w:hAnsi="Wingdings" w:cs="Wingdings"/>
    </w:rPr>
  </w:style>
  <w:style w:type="character" w:styleId="WW8Num6z3" w:customStyle="1">
    <w:name w:val="WW8Num6z3"/>
    <w:rPr>
      <w:rFonts w:hint="default" w:ascii="Symbol" w:hAnsi="Symbol" w:cs="Symbol"/>
    </w:rPr>
  </w:style>
  <w:style w:type="character" w:styleId="WW8Num7z1" w:customStyle="1">
    <w:name w:val="WW8Num7z1"/>
    <w:rPr>
      <w:rFonts w:hint="default" w:ascii="Courier New" w:hAnsi="Courier New" w:cs="Courier New"/>
    </w:rPr>
  </w:style>
  <w:style w:type="character" w:styleId="WW8Num7z2" w:customStyle="1">
    <w:name w:val="WW8Num7z2"/>
    <w:rPr>
      <w:rFonts w:hint="default" w:ascii="Wingdings" w:hAnsi="Wingdings" w:cs="Wingdings"/>
    </w:rPr>
  </w:style>
  <w:style w:type="character" w:styleId="WW8Num7z3" w:customStyle="1">
    <w:name w:val="WW8Num7z3"/>
    <w:rPr>
      <w:rFonts w:hint="default" w:ascii="Symbol" w:hAnsi="Symbol" w:cs="Symbol"/>
    </w:rPr>
  </w:style>
  <w:style w:type="character" w:styleId="WW8Num11z1" w:customStyle="1">
    <w:name w:val="WW8Num11z1"/>
    <w:rPr>
      <w:rFonts w:hint="default" w:ascii="Courier New" w:hAnsi="Courier New" w:cs="Courier New"/>
    </w:rPr>
  </w:style>
  <w:style w:type="character" w:styleId="WW8Num11z2" w:customStyle="1">
    <w:name w:val="WW8Num11z2"/>
    <w:rPr>
      <w:rFonts w:hint="default" w:ascii="Wingdings" w:hAnsi="Wingdings" w:cs="Wingdings"/>
    </w:rPr>
  </w:style>
  <w:style w:type="character" w:styleId="WW8Num11z3" w:customStyle="1">
    <w:name w:val="WW8Num11z3"/>
    <w:rPr>
      <w:rFonts w:hint="default" w:ascii="Symbol" w:hAnsi="Symbol" w:cs="Symbol"/>
    </w:rPr>
  </w:style>
  <w:style w:type="character" w:styleId="WW8Num12z0" w:customStyle="1">
    <w:name w:val="WW8Num12z0"/>
    <w:rPr>
      <w:rFonts w:cs="Times New Roman"/>
    </w:rPr>
  </w:style>
  <w:style w:type="character" w:styleId="WW8Num12z2" w:customStyle="1">
    <w:name w:val="WW8Num12z2"/>
    <w:rPr>
      <w:rFonts w:ascii="Times New Roman" w:hAnsi="Times New Roman" w:cs="Times New Roman"/>
    </w:rPr>
  </w:style>
  <w:style w:type="character" w:styleId="WW8Num12z3" w:customStyle="1">
    <w:name w:val="WW8Num12z3"/>
    <w:rPr>
      <w:rFonts w:ascii="Symbol" w:hAnsi="Symbol" w:cs="Symbol"/>
    </w:rPr>
  </w:style>
  <w:style w:type="character" w:styleId="WW8Num13z0" w:customStyle="1">
    <w:name w:val="WW8Num13z0"/>
    <w:rPr>
      <w:rFonts w:hint="default" w:ascii="Symbol" w:hAnsi="Symbol" w:cs="Symbol"/>
      <w:color w:val="009999"/>
      <w:sz w:val="20"/>
      <w:szCs w:val="40"/>
      <w:lang w:val="hr-HR"/>
    </w:rPr>
  </w:style>
  <w:style w:type="character" w:styleId="WW8Num13z1" w:customStyle="1">
    <w:name w:val="WW8Num13z1"/>
    <w:rPr>
      <w:rFonts w:hint="default" w:ascii="Courier New" w:hAnsi="Courier New" w:cs="Courier New"/>
    </w:rPr>
  </w:style>
  <w:style w:type="character" w:styleId="WW8Num13z2" w:customStyle="1">
    <w:name w:val="WW8Num13z2"/>
    <w:rPr>
      <w:rFonts w:hint="default" w:ascii="Wingdings" w:hAnsi="Wingdings" w:cs="Wingdings"/>
    </w:rPr>
  </w:style>
  <w:style w:type="character" w:styleId="WW8Num14z0" w:customStyle="1">
    <w:name w:val="WW8Num14z0"/>
    <w:rPr>
      <w:rFonts w:hint="default" w:ascii="Times New Roman" w:hAnsi="Times New Roman" w:eastAsia="Times New Roman" w:cs="Times New Roman"/>
      <w:sz w:val="20"/>
      <w:szCs w:val="20"/>
      <w:lang w:val="hr-HR"/>
    </w:rPr>
  </w:style>
  <w:style w:type="character" w:styleId="WW8Num14z1" w:customStyle="1">
    <w:name w:val="WW8Num14z1"/>
    <w:rPr>
      <w:rFonts w:hint="default" w:ascii="Courier New" w:hAnsi="Courier New" w:cs="Courier New"/>
    </w:rPr>
  </w:style>
  <w:style w:type="character" w:styleId="WW8Num14z2" w:customStyle="1">
    <w:name w:val="WW8Num14z2"/>
    <w:rPr>
      <w:rFonts w:hint="default" w:ascii="Wingdings" w:hAnsi="Wingdings" w:cs="Wingdings"/>
    </w:rPr>
  </w:style>
  <w:style w:type="character" w:styleId="WW8Num14z3" w:customStyle="1">
    <w:name w:val="WW8Num14z3"/>
    <w:rPr>
      <w:rFonts w:hint="default" w:ascii="Symbol" w:hAnsi="Symbol" w:cs="Symbol"/>
    </w:rPr>
  </w:style>
  <w:style w:type="character" w:styleId="DefaultParagraphFont0">
    <w:name w:val="Default Paragraph Font0"/>
  </w:style>
  <w:style w:type="character" w:styleId="Heading1Char" w:customStyle="1">
    <w:name w:val="Heading 1 Char"/>
    <w:rPr>
      <w:rFonts w:ascii="Arial" w:hAnsi="Arial" w:cs="Arial"/>
      <w:b/>
      <w:bCs/>
      <w:kern w:val="2"/>
      <w:sz w:val="32"/>
      <w:szCs w:val="32"/>
      <w:u w:val="single"/>
      <w:lang w:val="en-GB"/>
    </w:rPr>
  </w:style>
  <w:style w:type="character" w:styleId="Heading2Char" w:customStyle="1">
    <w:name w:val="Heading 2 Char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Heading3Char" w:customStyle="1">
    <w:name w:val="Heading 3 Char"/>
    <w:rPr>
      <w:rFonts w:ascii="Cambria" w:hAnsi="Cambria" w:eastAsia="Times New Roman" w:cs="Times New Roman"/>
      <w:b/>
      <w:bCs/>
      <w:sz w:val="26"/>
      <w:szCs w:val="26"/>
    </w:rPr>
  </w:style>
  <w:style w:type="character" w:styleId="Heading4Char" w:customStyle="1">
    <w:name w:val="Heading 4 Char"/>
    <w:rPr>
      <w:rFonts w:ascii="Calibri" w:hAnsi="Calibri" w:eastAsia="Times New Roman" w:cs="Times New Roman"/>
      <w:b/>
      <w:bCs/>
      <w:sz w:val="28"/>
      <w:szCs w:val="28"/>
    </w:rPr>
  </w:style>
  <w:style w:type="character" w:styleId="Heading5Char" w:customStyle="1">
    <w:name w:val="Heading 5 Char"/>
    <w:rPr>
      <w:rFonts w:ascii="Calibri" w:hAnsi="Calibri" w:eastAsia="Times New Roman" w:cs="Times New Roman"/>
      <w:b/>
      <w:bCs/>
      <w:i/>
      <w:iCs/>
      <w:sz w:val="26"/>
      <w:szCs w:val="26"/>
    </w:rPr>
  </w:style>
  <w:style w:type="character" w:styleId="Heading6Char" w:customStyle="1">
    <w:name w:val="Heading 6 Char"/>
    <w:rPr>
      <w:rFonts w:ascii="Calibri" w:hAnsi="Calibri" w:eastAsia="Times New Roman" w:cs="Times New Roman"/>
      <w:b/>
      <w:bCs/>
    </w:rPr>
  </w:style>
  <w:style w:type="character" w:styleId="Heading7Char" w:customStyle="1">
    <w:name w:val="Heading 7 Char"/>
    <w:rPr>
      <w:rFonts w:ascii="Calibri" w:hAnsi="Calibri" w:eastAsia="Times New Roman" w:cs="Times New Roman"/>
      <w:sz w:val="24"/>
      <w:szCs w:val="24"/>
    </w:rPr>
  </w:style>
  <w:style w:type="character" w:styleId="Heading8Char" w:customStyle="1">
    <w:name w:val="Heading 8 Char"/>
    <w:rPr>
      <w:rFonts w:ascii="Calibri" w:hAnsi="Calibri" w:eastAsia="Times New Roman" w:cs="Times New Roman"/>
      <w:i/>
      <w:iCs/>
      <w:sz w:val="24"/>
      <w:szCs w:val="24"/>
    </w:rPr>
  </w:style>
  <w:style w:type="character" w:styleId="Heading9Char" w:customStyle="1">
    <w:name w:val="Heading 9 Char"/>
    <w:rPr>
      <w:rFonts w:ascii="Cambria" w:hAnsi="Cambria" w:eastAsia="Times New Roman" w:cs="Times New Roman"/>
    </w:rPr>
  </w:style>
  <w:style w:type="character" w:styleId="BalloonTextChar" w:customStyle="1">
    <w:name w:val="Balloon Text Char"/>
    <w:rPr>
      <w:rFonts w:ascii="Tahoma" w:hAnsi="Tahoma" w:cs="Tahoma"/>
      <w:sz w:val="16"/>
      <w:szCs w:val="16"/>
    </w:rPr>
  </w:style>
  <w:style w:type="character" w:styleId="FootnoteTextChar1" w:customStyle="1">
    <w:name w:val="Footnote Text Char1"/>
    <w:rPr>
      <w:rFonts w:cs="Times New Roman"/>
      <w:sz w:val="20"/>
      <w:szCs w:val="20"/>
    </w:rPr>
  </w:style>
  <w:style w:type="character" w:styleId="FootnoteCharacters" w:customStyle="1">
    <w:name w:val="Footnote Characters"/>
    <w:rPr>
      <w:rFonts w:cs="Times New Roman"/>
      <w:vertAlign w:val="superscript"/>
    </w:rPr>
  </w:style>
  <w:style w:type="character" w:styleId="FooterChar" w:customStyle="1">
    <w:name w:val="Footer Char"/>
    <w:rPr>
      <w:rFonts w:cs="Times New Roman"/>
      <w:sz w:val="24"/>
      <w:szCs w:val="24"/>
    </w:rPr>
  </w:style>
  <w:style w:type="character" w:styleId="PageNumber">
    <w:name w:val="page number"/>
    <w:rPr>
      <w:rFonts w:cs="Times New Roman"/>
    </w:rPr>
  </w:style>
  <w:style w:type="character" w:styleId="CommentReference">
    <w:name w:val="annotation reference"/>
    <w:rPr>
      <w:rFonts w:cs="Times New Roman"/>
      <w:sz w:val="16"/>
      <w:szCs w:val="16"/>
    </w:rPr>
  </w:style>
  <w:style w:type="character" w:styleId="CommentTextChar" w:customStyle="1">
    <w:name w:val="Comment Text Char"/>
    <w:rPr>
      <w:rFonts w:cs="Times New Roman"/>
      <w:sz w:val="20"/>
      <w:szCs w:val="20"/>
    </w:rPr>
  </w:style>
  <w:style w:type="character" w:styleId="CommentSubjectChar" w:customStyle="1">
    <w:name w:val="Comment Subject Char"/>
    <w:rPr>
      <w:rFonts w:cs="Times New Roman"/>
      <w:b/>
      <w:bCs/>
      <w:sz w:val="20"/>
      <w:szCs w:val="20"/>
    </w:rPr>
  </w:style>
  <w:style w:type="character" w:styleId="Hyperlink">
    <w:name w:val="Hyperlink"/>
    <w:rPr>
      <w:rFonts w:cs="Times New Roman"/>
      <w:color w:val="0000FF"/>
      <w:u w:val="single"/>
    </w:rPr>
  </w:style>
  <w:style w:type="character" w:styleId="SubtitleChar" w:customStyle="1">
    <w:name w:val="Subtitle Char"/>
    <w:rPr>
      <w:rFonts w:ascii="Cambria" w:hAnsi="Cambria" w:eastAsia="Times New Roman" w:cs="Times New Roman"/>
      <w:sz w:val="24"/>
      <w:szCs w:val="24"/>
    </w:rPr>
  </w:style>
  <w:style w:type="character" w:styleId="Added" w:customStyle="1">
    <w:name w:val="Added"/>
    <w:rPr>
      <w:rFonts w:cs="Times New Roman"/>
      <w:b/>
      <w:bCs/>
      <w:u w:val="single"/>
    </w:rPr>
  </w:style>
  <w:style w:type="character" w:styleId="HeaderChar" w:customStyle="1">
    <w:name w:val="Header Char"/>
    <w:rPr>
      <w:rFonts w:cs="Times New Roman"/>
      <w:sz w:val="24"/>
      <w:szCs w:val="24"/>
    </w:rPr>
  </w:style>
  <w:style w:type="character" w:styleId="TitleChar" w:customStyle="1">
    <w:name w:val="Title Char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HTMLPreformattedChar" w:customStyle="1">
    <w:name w:val="HTML Preformatted Char"/>
    <w:rPr>
      <w:rFonts w:ascii="Courier New" w:hAnsi="Courier New" w:cs="Courier New"/>
      <w:sz w:val="20"/>
      <w:szCs w:val="20"/>
    </w:rPr>
  </w:style>
  <w:style w:type="character" w:styleId="CharChar" w:customStyle="1">
    <w:name w:val="Char Char"/>
    <w:rPr>
      <w:rFonts w:ascii="Arial" w:hAnsi="Arial" w:cs="Arial"/>
      <w:b/>
      <w:bCs/>
      <w:kern w:val="2"/>
      <w:sz w:val="32"/>
      <w:szCs w:val="32"/>
      <w:u w:val="single"/>
      <w:lang w:val="en-GB"/>
    </w:rPr>
  </w:style>
  <w:style w:type="character" w:styleId="FollowedHyperlink">
    <w:name w:val="FollowedHyperlink"/>
    <w:rPr>
      <w:rFonts w:cs="Times New Roman"/>
      <w:color w:val="800080"/>
      <w:u w:val="single"/>
    </w:rPr>
  </w:style>
  <w:style w:type="character" w:styleId="BodyTextChar" w:customStyle="1">
    <w:name w:val="Body Text Char"/>
    <w:rPr>
      <w:rFonts w:cs="Times New Roman"/>
      <w:sz w:val="24"/>
      <w:szCs w:val="24"/>
    </w:rPr>
  </w:style>
  <w:style w:type="character" w:styleId="BodyTextIndentChar" w:customStyle="1">
    <w:name w:val="Body Text Indent Char"/>
    <w:rPr>
      <w:rFonts w:cs="Times New Roman"/>
      <w:sz w:val="24"/>
      <w:szCs w:val="24"/>
    </w:rPr>
  </w:style>
  <w:style w:type="character" w:styleId="BodyTextFirstIndent2Char" w:customStyle="1">
    <w:name w:val="Body Text First Indent 2 Char"/>
    <w:basedOn w:val="BodyTextIndentChar"/>
    <w:rPr>
      <w:rFonts w:cs="Times New Roman"/>
      <w:sz w:val="24"/>
      <w:szCs w:val="24"/>
    </w:rPr>
  </w:style>
  <w:style w:type="character" w:styleId="Strong">
    <w:name w:val="Strong"/>
    <w:qFormat/>
    <w:rPr>
      <w:rFonts w:cs="Times New Roman"/>
      <w:b/>
      <w:bCs/>
    </w:rPr>
  </w:style>
  <w:style w:type="character" w:styleId="CharChar1" w:customStyle="1">
    <w:name w:val="Char Char1"/>
    <w:rPr>
      <w:rFonts w:ascii="Arial" w:hAnsi="Arial" w:cs="Arial"/>
      <w:b/>
      <w:bCs/>
      <w:kern w:val="2"/>
      <w:sz w:val="32"/>
      <w:szCs w:val="32"/>
      <w:u w:val="single"/>
      <w:lang w:val="en-GB"/>
    </w:rPr>
  </w:style>
  <w:style w:type="character" w:styleId="DocumentMapChar" w:customStyle="1">
    <w:name w:val="Document Map Char"/>
    <w:rPr>
      <w:rFonts w:ascii="Tahoma" w:hAnsi="Tahoma" w:cs="Tahoma"/>
      <w:sz w:val="16"/>
      <w:szCs w:val="16"/>
    </w:rPr>
  </w:style>
  <w:style w:type="character" w:styleId="Emphasis">
    <w:name w:val="Emphasis"/>
    <w:qFormat/>
    <w:rPr>
      <w:rFonts w:cs="Times New Roman"/>
      <w:i/>
      <w:iCs/>
    </w:rPr>
  </w:style>
  <w:style w:type="character" w:styleId="hps" w:customStyle="1">
    <w:name w:val="hps"/>
  </w:style>
  <w:style w:type="character" w:styleId="FootnoteReference">
    <w:name w:val="footnote reference"/>
    <w:rPr>
      <w:vertAlign w:val="superscript"/>
    </w:rPr>
  </w:style>
  <w:style w:type="character" w:styleId="EndnoteCharacters" w:customStyle="1">
    <w:name w:val="Endnote Characters"/>
    <w:rPr>
      <w:vertAlign w:val="superscript"/>
    </w:rPr>
  </w:style>
  <w:style w:type="character" w:styleId="WW-EndnoteCharacters" w:customStyle="1">
    <w:name w:val="WW-Endnote Characters"/>
  </w:style>
  <w:style w:type="character" w:styleId="EndnoteReference">
    <w:name w:val="endnote reference"/>
    <w:rPr>
      <w:vertAlign w:val="superscript"/>
    </w:rPr>
  </w:style>
  <w:style w:type="paragraph" w:styleId="Heading" w:customStyle="true">
    <w:uiPriority w:val="1"/>
    <w:name w:val="Heading"/>
    <w:basedOn w:val="Normal"/>
    <w:next w:val="BodyText"/>
    <w:rsid w:val="033BCC1D"/>
    <w:rPr>
      <w:b w:val="1"/>
      <w:bCs w:val="1"/>
    </w:rPr>
    <w:pPr>
      <w:jc w:val="center"/>
    </w:pPr>
  </w:style>
  <w:style w:type="paragraph" w:styleId="BodyText">
    <w:uiPriority w:val="1"/>
    <w:name w:val="Body Text"/>
    <w:basedOn w:val="Normal"/>
    <w:rsid w:val="033BCC1D"/>
    <w:pPr>
      <w:spacing w:after="120"/>
    </w:pPr>
  </w:style>
  <w:style w:type="paragraph" w:styleId="List">
    <w:uiPriority w:val="1"/>
    <w:name w:val="List"/>
    <w:basedOn w:val="Normal"/>
    <w:rsid w:val="033BCC1D"/>
    <w:pPr>
      <w:ind w:left="283" w:hanging="283"/>
    </w:pPr>
  </w:style>
  <w:style w:type="paragraph" w:styleId="Caption">
    <w:uiPriority w:val="1"/>
    <w:name w:val="caption"/>
    <w:basedOn w:val="Normal"/>
    <w:qFormat/>
    <w:rsid w:val="033BCC1D"/>
    <w:rPr>
      <w:rFonts w:cs="Lohit Devanagari"/>
      <w:i w:val="1"/>
      <w:iCs w:val="1"/>
    </w:rPr>
    <w:pPr>
      <w:spacing w:before="120" w:after="120"/>
    </w:pPr>
  </w:style>
  <w:style w:type="paragraph" w:styleId="Index" w:customStyle="true">
    <w:uiPriority w:val="1"/>
    <w:name w:val="Index"/>
    <w:basedOn w:val="Normal"/>
    <w:rsid w:val="033BCC1D"/>
    <w:rPr>
      <w:rFonts w:cs="Lohit Devanagari"/>
    </w:rPr>
  </w:style>
  <w:style w:type="paragraph" w:styleId="BalloonText">
    <w:uiPriority w:val="1"/>
    <w:name w:val="Balloon Text"/>
    <w:basedOn w:val="Normal"/>
    <w:rsid w:val="033BCC1D"/>
    <w:rPr>
      <w:rFonts w:ascii="Tahoma" w:hAnsi="Tahoma" w:cs="Tahoma"/>
      <w:sz w:val="16"/>
      <w:szCs w:val="16"/>
    </w:rPr>
  </w:style>
  <w:style w:type="paragraph" w:styleId="CharChar1Char1CharChar" w:customStyle="true">
    <w:uiPriority w:val="1"/>
    <w:name w:val="Char Char1 Char1 Char Char"/>
    <w:basedOn w:val="Normal"/>
    <w:rsid w:val="033BCC1D"/>
    <w:rPr>
      <w:rFonts w:ascii="Tahoma" w:hAnsi="Tahoma" w:cs="Tahoma"/>
      <w:sz w:val="20"/>
      <w:szCs w:val="20"/>
    </w:rPr>
    <w:pPr>
      <w:spacing w:after="160" w:line="240" w:lineRule="exact"/>
    </w:pPr>
  </w:style>
  <w:style w:type="paragraph" w:styleId="FootnoteText">
    <w:uiPriority w:val="1"/>
    <w:name w:val="footnote text"/>
    <w:basedOn w:val="Normal"/>
    <w:rsid w:val="033BCC1D"/>
    <w:rPr>
      <w:sz w:val="20"/>
      <w:szCs w:val="20"/>
    </w:rPr>
  </w:style>
  <w:style w:type="paragraph" w:styleId="HeaderandFooter" w:customStyle="true">
    <w:uiPriority w:val="1"/>
    <w:name w:val="Header and Footer"/>
    <w:basedOn w:val="Normal"/>
    <w:rsid w:val="033BCC1D"/>
    <w:pPr>
      <w:tabs>
        <w:tab w:val="center" w:leader="none" w:pos="4819"/>
        <w:tab w:val="right" w:leader="none" w:pos="9638"/>
      </w:tabs>
    </w:pPr>
  </w:style>
  <w:style w:type="paragraph" w:styleId="Footer">
    <w:uiPriority w:val="1"/>
    <w:name w:val="footer"/>
    <w:basedOn w:val="Normal"/>
    <w:rsid w:val="033BCC1D"/>
    <w:pPr>
      <w:tabs>
        <w:tab w:val="center" w:leader="none" w:pos="4536"/>
        <w:tab w:val="right" w:leader="none" w:pos="9072"/>
      </w:tabs>
    </w:pPr>
  </w:style>
  <w:style w:type="paragraph" w:styleId="body" w:customStyle="true">
    <w:uiPriority w:val="1"/>
    <w:name w:val="body"/>
    <w:basedOn w:val="Normal"/>
    <w:rsid w:val="033BCC1D"/>
    <w:pPr>
      <w:spacing w:before="100" w:after="100"/>
    </w:pPr>
  </w:style>
  <w:style w:type="paragraph" w:styleId="CommentText">
    <w:uiPriority w:val="1"/>
    <w:name w:val="annotation text"/>
    <w:basedOn w:val="Normal"/>
    <w:rsid w:val="033BCC1D"/>
    <w:rPr>
      <w:sz w:val="20"/>
      <w:szCs w:val="20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paragraph" w:styleId="Text2" w:customStyle="true">
    <w:uiPriority w:val="1"/>
    <w:name w:val="Text 2"/>
    <w:basedOn w:val="Normal"/>
    <w:rsid w:val="033BCC1D"/>
    <w:pPr>
      <w:tabs>
        <w:tab w:val="left" w:leader="none" w:pos="2160"/>
      </w:tabs>
      <w:spacing w:after="240"/>
      <w:ind w:left="1077"/>
      <w:jc w:val="both"/>
    </w:pPr>
  </w:style>
  <w:style w:type="paragraph" w:styleId="Subtitle">
    <w:uiPriority w:val="1"/>
    <w:name w:val="Subtitle"/>
    <w:basedOn w:val="Normal"/>
    <w:next w:val="BodyText"/>
    <w:qFormat/>
    <w:rsid w:val="033BCC1D"/>
    <w:rPr>
      <w:b w:val="1"/>
      <w:bCs w:val="1"/>
      <w:sz w:val="22"/>
      <w:szCs w:val="22"/>
      <w:lang w:val="fr-FR"/>
    </w:rPr>
    <w:pPr>
      <w:tabs>
        <w:tab w:val="left" w:leader="none" w:pos="828"/>
        <w:tab w:val="left" w:leader="none" w:pos="1044"/>
        <w:tab w:val="left" w:leader="none" w:pos="1260"/>
        <w:tab w:val="left" w:leader="none" w:pos="1476"/>
        <w:tab w:val="left" w:leader="none" w:pos="1692"/>
        <w:tab w:val="left" w:leader="none" w:pos="2160"/>
      </w:tabs>
      <w:jc w:val="center"/>
    </w:pPr>
  </w:style>
  <w:style w:type="paragraph" w:styleId="ListBullet1" w:customStyle="true">
    <w:uiPriority w:val="1"/>
    <w:name w:val="List Bullet 1"/>
    <w:basedOn w:val="Normal"/>
    <w:rsid w:val="033BCC1D"/>
    <w:rPr>
      <w:lang w:eastAsia="zh-CN"/>
    </w:rPr>
    <w:pPr>
      <w:numPr>
        <w:numId w:val="6"/>
      </w:numPr>
      <w:spacing w:before="120" w:after="120"/>
      <w:jc w:val="both"/>
    </w:pPr>
  </w:style>
  <w:style w:type="paragraph" w:styleId="ListNumber">
    <w:uiPriority w:val="1"/>
    <w:name w:val="List Number"/>
    <w:basedOn w:val="Normal"/>
    <w:rsid w:val="033BCC1D"/>
    <w:rPr>
      <w:lang w:eastAsia="zh-CN"/>
    </w:rPr>
    <w:pPr>
      <w:numPr>
        <w:numId w:val="8"/>
      </w:numPr>
      <w:spacing w:before="120" w:after="120"/>
      <w:jc w:val="both"/>
    </w:pPr>
  </w:style>
  <w:style w:type="paragraph" w:styleId="ListNumberLevel2" w:customStyle="true">
    <w:uiPriority w:val="1"/>
    <w:name w:val="List Number (Level 2)"/>
    <w:basedOn w:val="Normal"/>
    <w:rsid w:val="033BCC1D"/>
    <w:rPr>
      <w:lang w:eastAsia="zh-CN"/>
    </w:rPr>
    <w:pPr>
      <w:numPr>
        <w:numId w:val="8"/>
      </w:numPr>
      <w:spacing w:before="120" w:after="120"/>
      <w:jc w:val="both"/>
    </w:pPr>
  </w:style>
  <w:style w:type="paragraph" w:styleId="ListNumberLevel3" w:customStyle="true">
    <w:uiPriority w:val="1"/>
    <w:name w:val="List Number (Level 3)"/>
    <w:basedOn w:val="Normal"/>
    <w:rsid w:val="033BCC1D"/>
    <w:rPr>
      <w:lang w:eastAsia="zh-CN"/>
    </w:rPr>
    <w:pPr>
      <w:numPr>
        <w:numId w:val="8"/>
      </w:numPr>
      <w:spacing w:before="120" w:after="120"/>
      <w:jc w:val="both"/>
    </w:pPr>
  </w:style>
  <w:style w:type="paragraph" w:styleId="ListNumberLevel4" w:customStyle="true">
    <w:uiPriority w:val="1"/>
    <w:name w:val="List Number (Level 4)"/>
    <w:basedOn w:val="Normal"/>
    <w:rsid w:val="033BCC1D"/>
    <w:rPr>
      <w:lang w:eastAsia="zh-CN"/>
    </w:rPr>
    <w:pPr>
      <w:numPr>
        <w:numId w:val="8"/>
      </w:numPr>
      <w:spacing w:before="120" w:after="120"/>
      <w:jc w:val="both"/>
    </w:pPr>
  </w:style>
  <w:style w:type="paragraph" w:styleId="Text1" w:customStyle="true">
    <w:uiPriority w:val="1"/>
    <w:name w:val="Text 1"/>
    <w:basedOn w:val="Normal"/>
    <w:rsid w:val="033BCC1D"/>
    <w:pPr>
      <w:spacing w:after="240"/>
      <w:ind w:left="482"/>
      <w:jc w:val="both"/>
    </w:pPr>
  </w:style>
  <w:style w:type="paragraph" w:styleId="NormalWeb">
    <w:uiPriority w:val="1"/>
    <w:name w:val="Normal (Web)"/>
    <w:basedOn w:val="Normal"/>
    <w:rsid w:val="033BCC1D"/>
    <w:pPr>
      <w:spacing w:before="100" w:after="100"/>
    </w:pPr>
  </w:style>
  <w:style w:type="paragraph" w:styleId="TOC1">
    <w:uiPriority w:val="1"/>
    <w:name w:val="toc 1"/>
    <w:basedOn w:val="Normal"/>
    <w:next w:val="Normal"/>
    <w:rsid w:val="033BCC1D"/>
    <w:rPr>
      <w:rFonts w:ascii="Arial" w:hAnsi="Arial" w:cs="Arial"/>
      <w:b w:val="1"/>
      <w:bCs w:val="1"/>
      <w:lang w:eastAsia="ja-JP"/>
    </w:rPr>
    <w:pPr>
      <w:tabs>
        <w:tab w:val="right" w:leader="dot" w:pos="9360"/>
      </w:tabs>
      <w:spacing w:before="120" w:line="320" w:lineRule="exact"/>
      <w:jc w:val="center"/>
    </w:pPr>
  </w:style>
  <w:style w:type="paragraph" w:styleId="TOC3">
    <w:uiPriority w:val="1"/>
    <w:name w:val="toc 3"/>
    <w:basedOn w:val="Normal"/>
    <w:next w:val="Normal"/>
    <w:rsid w:val="033BCC1D"/>
    <w:pPr>
      <w:ind w:left="480"/>
    </w:pPr>
  </w:style>
  <w:style w:type="paragraph" w:styleId="TOC2">
    <w:uiPriority w:val="1"/>
    <w:name w:val="toc 2"/>
    <w:basedOn w:val="Normal"/>
    <w:next w:val="Normal"/>
    <w:rsid w:val="033BCC1D"/>
    <w:pPr>
      <w:tabs>
        <w:tab w:val="left" w:leader="none" w:pos="720"/>
        <w:tab w:val="right" w:leader="dot" w:pos="9360"/>
      </w:tabs>
      <w:spacing w:line="320" w:lineRule="exact"/>
      <w:ind w:left="240" w:right="-366"/>
    </w:pPr>
  </w:style>
  <w:style w:type="paragraph" w:styleId="Header">
    <w:uiPriority w:val="1"/>
    <w:name w:val="header"/>
    <w:basedOn w:val="Normal"/>
    <w:rsid w:val="033BCC1D"/>
    <w:pPr>
      <w:tabs>
        <w:tab w:val="center" w:leader="none" w:pos="4536"/>
        <w:tab w:val="right" w:leader="none" w:pos="9072"/>
      </w:tabs>
    </w:pPr>
  </w:style>
  <w:style w:type="paragraph" w:styleId="Bullet2" w:customStyle="true">
    <w:uiPriority w:val="1"/>
    <w:name w:val="Bullet2"/>
    <w:basedOn w:val="Normal"/>
    <w:rsid w:val="033BCC1D"/>
    <w:rPr>
      <w:sz w:val="22"/>
      <w:szCs w:val="22"/>
    </w:rPr>
    <w:pPr>
      <w:numPr>
        <w:numId w:val="5"/>
      </w:numPr>
      <w:tabs>
        <w:tab w:val="left" w:leader="none" w:pos="1701"/>
      </w:tabs>
      <w:spacing w:before="60"/>
      <w:ind w:left="425" w:hanging="425"/>
    </w:pPr>
  </w:style>
  <w:style w:type="paragraph" w:styleId="CharChar1Char" w:customStyle="true">
    <w:uiPriority w:val="1"/>
    <w:name w:val="Char Char1 Char"/>
    <w:basedOn w:val="Normal"/>
    <w:rsid w:val="033BCC1D"/>
    <w:rPr>
      <w:rFonts w:ascii="Tahoma" w:hAnsi="Tahoma" w:cs="Tahoma"/>
      <w:sz w:val="20"/>
      <w:szCs w:val="20"/>
    </w:rPr>
    <w:pPr>
      <w:spacing w:after="160" w:line="240" w:lineRule="exact"/>
    </w:pPr>
  </w:style>
  <w:style w:type="paragraph" w:styleId="Char1CharChar" w:customStyle="true">
    <w:uiPriority w:val="1"/>
    <w:name w:val="Char1 Char Char"/>
    <w:basedOn w:val="Normal"/>
    <w:rsid w:val="033BCC1D"/>
    <w:rPr>
      <w:rFonts w:ascii="Tahoma" w:hAnsi="Tahoma" w:cs="Tahoma"/>
      <w:sz w:val="20"/>
      <w:szCs w:val="20"/>
    </w:rPr>
    <w:pPr>
      <w:spacing w:after="160" w:line="240" w:lineRule="exact"/>
    </w:pPr>
  </w:style>
  <w:style w:type="paragraph" w:styleId="HTMLPreformatted">
    <w:uiPriority w:val="1"/>
    <w:name w:val="HTML Preformatted"/>
    <w:basedOn w:val="Normal"/>
    <w:rsid w:val="033BCC1D"/>
    <w:rPr>
      <w:rFonts w:ascii="Courier New" w:hAnsi="Courier New" w:eastAsia="MS Mincho" w:cs="Courier New"/>
      <w:sz w:val="20"/>
      <w:szCs w:val="20"/>
      <w:lang w:val="fr-FR"/>
    </w:rPr>
    <w:pPr>
      <w:tabs>
        <w:tab w:val="left" w:leader="none" w:pos="916"/>
        <w:tab w:val="left" w:leader="none" w:pos="1832"/>
        <w:tab w:val="left" w:leader="none" w:pos="2748"/>
        <w:tab w:val="left" w:leader="none" w:pos="3664"/>
        <w:tab w:val="left" w:leader="none" w:pos="4580"/>
        <w:tab w:val="left" w:leader="none" w:pos="5496"/>
        <w:tab w:val="left" w:leader="none" w:pos="6412"/>
        <w:tab w:val="left" w:leader="none" w:pos="7328"/>
        <w:tab w:val="left" w:leader="none" w:pos="8244"/>
        <w:tab w:val="left" w:leader="none" w:pos="9160"/>
        <w:tab w:val="left" w:leader="none" w:pos="10076"/>
        <w:tab w:val="left" w:leader="none" w:pos="10992"/>
        <w:tab w:val="left" w:leader="none" w:pos="11908"/>
        <w:tab w:val="left" w:leader="none" w:pos="12824"/>
        <w:tab w:val="left" w:leader="none" w:pos="13740"/>
        <w:tab w:val="left" w:leader="none" w:pos="14656"/>
      </w:tabs>
    </w:pPr>
  </w:style>
  <w:style w:type="paragraph" w:styleId="ListBullet">
    <w:uiPriority w:val="1"/>
    <w:name w:val="List Bullet"/>
    <w:basedOn w:val="Normal"/>
    <w:rsid w:val="033BCC1D"/>
    <w:pPr>
      <w:numPr>
        <w:numId w:val="7"/>
      </w:numPr>
      <w:spacing w:after="240"/>
      <w:jc w:val="both"/>
    </w:pPr>
  </w:style>
  <w:style w:type="paragraph" w:styleId="ZDGName" w:customStyle="true">
    <w:uiPriority w:val="1"/>
    <w:name w:val="Z_DGName"/>
    <w:basedOn w:val="Normal"/>
    <w:rsid w:val="033BCC1D"/>
    <w:rPr>
      <w:rFonts w:ascii="Arial" w:hAnsi="Arial" w:cs="Arial"/>
      <w:sz w:val="16"/>
      <w:szCs w:val="16"/>
    </w:rPr>
    <w:pPr>
      <w:widowControl w:val="0"/>
      <w:ind w:right="85"/>
      <w:jc w:val="both"/>
    </w:pPr>
  </w:style>
  <w:style w:type="paragraph" w:styleId="ZCom" w:customStyle="true">
    <w:uiPriority w:val="1"/>
    <w:name w:val="Z_Com"/>
    <w:basedOn w:val="Normal"/>
    <w:next w:val="ZDGName"/>
    <w:rsid w:val="033BCC1D"/>
    <w:rPr>
      <w:rFonts w:ascii="Arial" w:hAnsi="Arial" w:cs="Arial"/>
    </w:rPr>
    <w:pPr>
      <w:widowControl w:val="0"/>
      <w:ind w:right="85"/>
      <w:jc w:val="both"/>
    </w:pPr>
  </w:style>
  <w:style w:type="paragraph" w:styleId="CarCar" w:customStyle="true">
    <w:uiPriority w:val="1"/>
    <w:name w:val="Car Car"/>
    <w:basedOn w:val="Normal"/>
    <w:rsid w:val="033BCC1D"/>
    <w:rPr>
      <w:rFonts w:ascii="Tahoma" w:hAnsi="Tahoma" w:cs="Tahoma"/>
      <w:sz w:val="20"/>
      <w:szCs w:val="20"/>
    </w:rPr>
    <w:pPr>
      <w:spacing w:after="160" w:line="240" w:lineRule="exact"/>
    </w:pPr>
  </w:style>
  <w:style w:type="paragraph" w:styleId="Char1" w:customStyle="true">
    <w:uiPriority w:val="1"/>
    <w:name w:val="Char1"/>
    <w:basedOn w:val="Normal"/>
    <w:rsid w:val="033BCC1D"/>
    <w:rPr>
      <w:rFonts w:ascii="Tahoma" w:hAnsi="Tahoma" w:cs="Tahoma"/>
      <w:sz w:val="20"/>
      <w:szCs w:val="20"/>
    </w:rPr>
    <w:pPr>
      <w:spacing w:after="160" w:line="240" w:lineRule="exact"/>
    </w:pPr>
  </w:style>
  <w:style w:type="paragraph" w:styleId="CharCharCharCharCharCharCharCharCharZchnZchnCharCharChar" w:customStyle="true">
    <w:uiPriority w:val="1"/>
    <w:name w:val="Char Char Char Char Char Char Char Char Char Zchn Zchn Char Char Char"/>
    <w:basedOn w:val="Normal"/>
    <w:rsid w:val="033BCC1D"/>
    <w:rPr>
      <w:rFonts w:ascii="Tahoma" w:hAnsi="Tahoma" w:cs="Tahoma"/>
      <w:sz w:val="20"/>
      <w:szCs w:val="20"/>
    </w:rPr>
    <w:pPr>
      <w:spacing w:after="160" w:line="240" w:lineRule="exact"/>
    </w:pPr>
  </w:style>
  <w:style w:type="paragraph" w:styleId="CharCharCharCharCharCharCharCharCharZchnZchnCharChar" w:customStyle="true">
    <w:uiPriority w:val="1"/>
    <w:name w:val="Char Char Char Char Char Char Char Char Char Zchn Zchn Char Char"/>
    <w:basedOn w:val="Normal"/>
    <w:rsid w:val="033BCC1D"/>
    <w:rPr>
      <w:rFonts w:ascii="Tahoma" w:hAnsi="Tahoma" w:cs="Tahoma"/>
      <w:sz w:val="20"/>
      <w:szCs w:val="20"/>
    </w:rPr>
    <w:pPr>
      <w:spacing w:after="160" w:line="240" w:lineRule="exact"/>
    </w:pPr>
  </w:style>
  <w:style w:type="paragraph" w:styleId="CharCharChar1CharCharChar" w:customStyle="true">
    <w:uiPriority w:val="1"/>
    <w:name w:val="Char Char Char1 Char Char Char"/>
    <w:basedOn w:val="Normal"/>
    <w:rsid w:val="033BCC1D"/>
    <w:rPr>
      <w:lang w:val="pl-PL"/>
    </w:rPr>
  </w:style>
  <w:style w:type="paragraph" w:styleId="NumPar1" w:customStyle="true">
    <w:uiPriority w:val="1"/>
    <w:name w:val="NumPar 1"/>
    <w:basedOn w:val="Normal"/>
    <w:next w:val="Text1"/>
    <w:rsid w:val="033BCC1D"/>
    <w:rPr>
      <w:lang w:eastAsia="zh-CN"/>
    </w:rPr>
    <w:pPr>
      <w:numPr>
        <w:numId w:val="4"/>
      </w:numPr>
      <w:spacing w:before="120" w:after="120"/>
      <w:jc w:val="both"/>
    </w:pPr>
  </w:style>
  <w:style w:type="paragraph" w:styleId="NumPar2" w:customStyle="true">
    <w:uiPriority w:val="1"/>
    <w:name w:val="NumPar 2"/>
    <w:basedOn w:val="Normal"/>
    <w:next w:val="Text2"/>
    <w:rsid w:val="033BCC1D"/>
    <w:rPr>
      <w:lang w:eastAsia="zh-CN"/>
    </w:rPr>
    <w:pPr>
      <w:numPr>
        <w:numId w:val="4"/>
      </w:numPr>
      <w:spacing w:before="120" w:after="120"/>
      <w:jc w:val="both"/>
    </w:pPr>
  </w:style>
  <w:style w:type="paragraph" w:styleId="NumPar3" w:customStyle="true">
    <w:uiPriority w:val="1"/>
    <w:name w:val="NumPar 3"/>
    <w:basedOn w:val="Normal"/>
    <w:next w:val="Normal"/>
    <w:rsid w:val="033BCC1D"/>
    <w:rPr>
      <w:lang w:eastAsia="zh-CN"/>
    </w:rPr>
    <w:pPr>
      <w:numPr>
        <w:numId w:val="4"/>
      </w:numPr>
      <w:spacing w:before="120" w:after="120"/>
      <w:jc w:val="both"/>
    </w:pPr>
  </w:style>
  <w:style w:type="paragraph" w:styleId="NumPar4" w:customStyle="true">
    <w:uiPriority w:val="1"/>
    <w:name w:val="NumPar 4"/>
    <w:basedOn w:val="Normal"/>
    <w:next w:val="Normal"/>
    <w:rsid w:val="033BCC1D"/>
    <w:rPr>
      <w:lang w:eastAsia="zh-CN"/>
    </w:rPr>
    <w:pPr>
      <w:numPr>
        <w:numId w:val="4"/>
      </w:numPr>
      <w:spacing w:before="120" w:after="120"/>
      <w:jc w:val="both"/>
    </w:pPr>
  </w:style>
  <w:style w:type="paragraph" w:styleId="Titreobjet" w:customStyle="true">
    <w:uiPriority w:val="1"/>
    <w:name w:val="Titre objet"/>
    <w:basedOn w:val="Normal"/>
    <w:next w:val="Normal"/>
    <w:rsid w:val="033BCC1D"/>
    <w:rPr>
      <w:b w:val="1"/>
      <w:bCs w:val="1"/>
      <w:lang w:eastAsia="zh-CN"/>
    </w:rPr>
    <w:pPr>
      <w:spacing w:before="360" w:after="360"/>
      <w:jc w:val="center"/>
    </w:pPr>
  </w:style>
  <w:style w:type="paragraph" w:styleId="Char" w:customStyle="true">
    <w:uiPriority w:val="1"/>
    <w:name w:val="Char"/>
    <w:basedOn w:val="Normal"/>
    <w:rsid w:val="033BCC1D"/>
    <w:rPr>
      <w:lang w:val="pl-PL"/>
    </w:rPr>
  </w:style>
  <w:style w:type="paragraph" w:styleId="Header3" w:customStyle="true">
    <w:uiPriority w:val="1"/>
    <w:name w:val="Header 3"/>
    <w:basedOn w:val="Normal"/>
    <w:rsid w:val="033BCC1D"/>
    <w:rPr>
      <w:b w:val="1"/>
      <w:bCs w:val="1"/>
    </w:rPr>
    <w:pPr>
      <w:jc w:val="both"/>
    </w:pPr>
  </w:style>
  <w:style w:type="paragraph" w:styleId="ListBullet2">
    <w:uiPriority w:val="1"/>
    <w:name w:val="List Bullet 2"/>
    <w:basedOn w:val="Normal"/>
    <w:rsid w:val="033BCC1D"/>
    <w:pPr>
      <w:ind w:left="566" w:hanging="283"/>
    </w:pPr>
  </w:style>
  <w:style w:type="paragraph" w:styleId="ListBullet3">
    <w:uiPriority w:val="1"/>
    <w:name w:val="List Bullet 3"/>
    <w:basedOn w:val="Normal"/>
    <w:rsid w:val="033BCC1D"/>
    <w:pPr>
      <w:ind w:left="849" w:hanging="283"/>
    </w:pPr>
  </w:style>
  <w:style w:type="paragraph" w:styleId="ListBullet4">
    <w:uiPriority w:val="1"/>
    <w:name w:val="List Bullet 4"/>
    <w:basedOn w:val="Normal"/>
    <w:rsid w:val="033BCC1D"/>
    <w:pPr>
      <w:ind w:left="1132" w:hanging="283"/>
    </w:pPr>
  </w:style>
  <w:style w:type="paragraph" w:styleId="ListBullet20">
    <w:uiPriority w:val="1"/>
    <w:name w:val="List Bullet 20"/>
    <w:basedOn w:val="Normal"/>
    <w:rsid w:val="033BCC1D"/>
    <w:pPr>
      <w:numPr>
        <w:numId w:val="2"/>
      </w:numPr>
      <w:tabs>
        <w:tab w:val="left" w:leader="none" w:pos="643"/>
      </w:tabs>
      <w:ind w:left="643" w:firstLine="0"/>
    </w:pPr>
  </w:style>
  <w:style w:type="paragraph" w:styleId="ListBullet30">
    <w:uiPriority w:val="1"/>
    <w:name w:val="List Bullet 30"/>
    <w:basedOn w:val="Normal"/>
    <w:rsid w:val="033BCC1D"/>
    <w:pPr>
      <w:numPr>
        <w:numId w:val="3"/>
      </w:numPr>
      <w:tabs>
        <w:tab w:val="left" w:leader="none" w:pos="926"/>
      </w:tabs>
      <w:ind w:left="926" w:firstLine="0"/>
    </w:pPr>
  </w:style>
  <w:style w:type="paragraph" w:styleId="ListContinue">
    <w:uiPriority w:val="1"/>
    <w:name w:val="List Continue"/>
    <w:basedOn w:val="Normal"/>
    <w:rsid w:val="033BCC1D"/>
    <w:pPr>
      <w:spacing w:after="120"/>
      <w:ind w:left="283"/>
    </w:pPr>
  </w:style>
  <w:style w:type="paragraph" w:styleId="BodyTextIndent">
    <w:uiPriority w:val="1"/>
    <w:name w:val="Body Text Indent"/>
    <w:basedOn w:val="Normal"/>
    <w:rsid w:val="033BCC1D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CharCharCharCharCharCharCharCharCharZchnZchnCharCharChar1CharCharCharCharCharCharCharCharCharCharCharCharCharChar" w:customStyle="true">
    <w:uiPriority w:val="1"/>
    <w:name w:val="Char Char Char Char Char Char Char Char Char Zchn Zchn Char Char Char1 Char Char Char Char Char Char Char Char Char Char Char Char Char Char"/>
    <w:basedOn w:val="Normal"/>
    <w:rsid w:val="033BCC1D"/>
    <w:rPr>
      <w:rFonts w:ascii="Tahoma" w:hAnsi="Tahoma" w:cs="Tahoma"/>
      <w:sz w:val="20"/>
      <w:szCs w:val="20"/>
    </w:rPr>
    <w:pPr>
      <w:spacing w:after="160" w:line="240" w:lineRule="exact"/>
    </w:pPr>
  </w:style>
  <w:style w:type="paragraph" w:styleId="DocumentMap">
    <w:uiPriority w:val="1"/>
    <w:name w:val="Document Map"/>
    <w:basedOn w:val="Normal"/>
    <w:rsid w:val="033BCC1D"/>
    <w:rPr>
      <w:rFonts w:ascii="Tahoma" w:hAnsi="Tahoma" w:cs="Tahoma"/>
      <w:sz w:val="20"/>
      <w:szCs w:val="20"/>
    </w:rPr>
  </w:style>
  <w:style w:type="paragraph" w:styleId="TableContents" w:customStyle="true">
    <w:uiPriority w:val="1"/>
    <w:name w:val="Table Contents"/>
    <w:basedOn w:val="Normal"/>
    <w:rsid w:val="033BCC1D"/>
  </w:style>
  <w:style w:type="paragraph" w:styleId="TableHeading" w:customStyle="1">
    <w:name w:val="Table Heading"/>
    <w:basedOn w:val="TableContents"/>
    <w:pPr>
      <w:jc w:val="center"/>
    </w:pPr>
    <w:rPr>
      <w:b/>
      <w:bCs/>
    </w:rPr>
  </w:style>
  <w:style w:type="paragraph" w:styleId="FrameContents" w:customStyle="true">
    <w:uiPriority w:val="1"/>
    <w:name w:val="Frame Contents"/>
    <w:basedOn w:val="Normal"/>
    <w:rsid w:val="033BCC1D"/>
  </w:style>
  <w:style w:type="paragraph" w:styleId="Title">
    <w:uiPriority w:val="10"/>
    <w:name w:val="Title"/>
    <w:basedOn w:val="Normal"/>
    <w:next w:val="Normal"/>
    <w:link w:val="TitleChar"/>
    <w:qFormat/>
    <w:rsid w:val="033BCC1D"/>
    <w:rPr>
      <w:rFonts w:ascii="Calibri Light" w:hAnsi="Calibri Light" w:eastAsia="游ゴシック Light" w:cs="Times New Roman" w:asciiTheme="majorAscii" w:hAnsiTheme="majorAscii" w:eastAsiaTheme="majorEastAsia" w:cstheme="majorBidi"/>
      <w:sz w:val="56"/>
      <w:szCs w:val="56"/>
    </w:rPr>
    <w:pPr>
      <w:spacing w:after="0" w:line="240" w:lineRule="auto"/>
      <w:contextualSpacing/>
    </w:pPr>
  </w:style>
  <w:style w:type="paragraph" w:styleId="Quote">
    <w:uiPriority w:val="29"/>
    <w:name w:val="Quote"/>
    <w:basedOn w:val="Normal"/>
    <w:next w:val="Normal"/>
    <w:link w:val="QuoteChar"/>
    <w:qFormat/>
    <w:rsid w:val="033BCC1D"/>
    <w:rPr>
      <w:i w:val="1"/>
      <w:iCs w:val="1"/>
      <w:color w:val="404040" w:themeColor="text1" w:themeTint="BF" w:themeShade="FF"/>
    </w:rPr>
    <w:pPr>
      <w:spacing w:before="200"/>
      <w:ind w:left="864" w:right="864"/>
      <w:jc w:val="center"/>
    </w:pPr>
  </w:style>
  <w:style w:type="paragraph" w:styleId="IntenseQuote">
    <w:uiPriority w:val="30"/>
    <w:name w:val="Intense Quote"/>
    <w:basedOn w:val="Normal"/>
    <w:next w:val="Normal"/>
    <w:link w:val="IntenseQuoteChar"/>
    <w:qFormat/>
    <w:rsid w:val="033BCC1D"/>
    <w:rPr>
      <w:i w:val="1"/>
      <w:iCs w:val="1"/>
      <w:color w:val="4472C4" w:themeColor="accent1" w:themeTint="FF" w:themeShade="FF"/>
    </w:rPr>
    <w:pPr>
      <w:spacing w:before="360" w:after="360"/>
      <w:ind w:left="864" w:right="864"/>
      <w:jc w:val="center"/>
    </w:pPr>
  </w:style>
  <w:style w:type="paragraph" w:styleId="ListParagraph">
    <w:uiPriority w:val="34"/>
    <w:name w:val="List Paragraph"/>
    <w:basedOn w:val="Normal"/>
    <w:qFormat/>
    <w:rsid w:val="033BCC1D"/>
    <w:pPr>
      <w:spacing/>
      <w:ind w:left="720"/>
      <w:contextualSpacing/>
    </w:pPr>
  </w:style>
  <w:style w:type="paragraph" w:styleId="TOC4">
    <w:uiPriority w:val="39"/>
    <w:name w:val="toc 4"/>
    <w:basedOn w:val="Normal"/>
    <w:next w:val="Normal"/>
    <w:unhideWhenUsed/>
    <w:rsid w:val="033BCC1D"/>
    <w:pPr>
      <w:spacing w:after="100"/>
      <w:ind w:left="660"/>
    </w:pPr>
  </w:style>
  <w:style w:type="paragraph" w:styleId="TOC5">
    <w:uiPriority w:val="39"/>
    <w:name w:val="toc 5"/>
    <w:basedOn w:val="Normal"/>
    <w:next w:val="Normal"/>
    <w:unhideWhenUsed/>
    <w:rsid w:val="033BCC1D"/>
    <w:pPr>
      <w:spacing w:after="100"/>
      <w:ind w:left="880"/>
    </w:pPr>
  </w:style>
  <w:style w:type="paragraph" w:styleId="TOC6">
    <w:uiPriority w:val="39"/>
    <w:name w:val="toc 6"/>
    <w:basedOn w:val="Normal"/>
    <w:next w:val="Normal"/>
    <w:unhideWhenUsed/>
    <w:rsid w:val="033BCC1D"/>
    <w:pPr>
      <w:spacing w:after="100"/>
      <w:ind w:left="1100"/>
    </w:pPr>
  </w:style>
  <w:style w:type="paragraph" w:styleId="TOC7">
    <w:uiPriority w:val="39"/>
    <w:name w:val="toc 7"/>
    <w:basedOn w:val="Normal"/>
    <w:next w:val="Normal"/>
    <w:unhideWhenUsed/>
    <w:rsid w:val="033BCC1D"/>
    <w:pPr>
      <w:spacing w:after="100"/>
      <w:ind w:left="1320"/>
    </w:pPr>
  </w:style>
  <w:style w:type="paragraph" w:styleId="TOC8">
    <w:uiPriority w:val="39"/>
    <w:name w:val="toc 8"/>
    <w:basedOn w:val="Normal"/>
    <w:next w:val="Normal"/>
    <w:unhideWhenUsed/>
    <w:rsid w:val="033BCC1D"/>
    <w:pPr>
      <w:spacing w:after="100"/>
      <w:ind w:left="1540"/>
    </w:pPr>
  </w:style>
  <w:style w:type="paragraph" w:styleId="TOC9">
    <w:uiPriority w:val="39"/>
    <w:name w:val="toc 9"/>
    <w:basedOn w:val="Normal"/>
    <w:next w:val="Normal"/>
    <w:unhideWhenUsed/>
    <w:rsid w:val="033BCC1D"/>
    <w:pPr>
      <w:spacing w:after="100"/>
      <w:ind w:left="1760"/>
    </w:pPr>
  </w:style>
  <w:style w:type="paragraph" w:styleId="EndnoteText">
    <w:uiPriority w:val="99"/>
    <w:name w:val="endnote text"/>
    <w:basedOn w:val="Normal"/>
    <w:semiHidden/>
    <w:unhideWhenUsed/>
    <w:link w:val="EndnoteTextChar"/>
    <w:rsid w:val="033BCC1D"/>
    <w:rPr>
      <w:sz w:val="20"/>
      <w:szCs w:val="20"/>
    </w:rPr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2.png" Id="rId8" /><Relationship Type="http://schemas.openxmlformats.org/officeDocument/2006/relationships/customXml" Target="../customXml/item3.xml" Id="rId13" /><Relationship Type="http://schemas.openxmlformats.org/officeDocument/2006/relationships/numbering" Target="numbering.xml" Id="rId3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microsoft.com/office/2020/10/relationships/intelligence" Target="intelligence2.xml" Id="Ra15f0bb5e4d345c3" /><Relationship Type="http://schemas.openxmlformats.org/officeDocument/2006/relationships/image" Target="/media/image.jpg" Id="R122eac98e71f423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4C18E9242CE44BB7993A10AFA16D01" ma:contentTypeVersion="17" ma:contentTypeDescription="Create a new document." ma:contentTypeScope="" ma:versionID="c0c183c00507daa6b27e1ef55c713029">
  <xsd:schema xmlns:xsd="http://www.w3.org/2001/XMLSchema" xmlns:xs="http://www.w3.org/2001/XMLSchema" xmlns:p="http://schemas.microsoft.com/office/2006/metadata/properties" xmlns:ns2="77080893-31b4-48c9-aa08-547b4efb55b4" xmlns:ns3="d2f512b2-de57-4a4a-8c44-38ec03b0c17b" targetNamespace="http://schemas.microsoft.com/office/2006/metadata/properties" ma:root="true" ma:fieldsID="1ec511603a4bf12dc23bf41706b6b895" ns2:_="" ns3:_="">
    <xsd:import namespace="77080893-31b4-48c9-aa08-547b4efb55b4"/>
    <xsd:import namespace="d2f512b2-de57-4a4a-8c44-38ec03b0c1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080893-31b4-48c9-aa08-547b4efb55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0a7029d8-1006-40f6-b05a-cf7b5a0616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f512b2-de57-4a4a-8c44-38ec03b0c17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ea19fdc-046b-4641-9814-22e941187b7e}" ma:internalName="TaxCatchAll" ma:showField="CatchAllData" ma:web="d2f512b2-de57-4a4a-8c44-38ec03b0c1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f512b2-de57-4a4a-8c44-38ec03b0c17b" xsi:nil="true"/>
    <lcf76f155ced4ddcb4097134ff3c332f xmlns="77080893-31b4-48c9-aa08-547b4efb55b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08B795C-37B2-41E7-A5E5-337EF906AF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080893-31b4-48c9-aa08-547b4efb55b4"/>
    <ds:schemaRef ds:uri="d2f512b2-de57-4a4a-8c44-38ec03b0c1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596999-CF55-46AC-9FBC-86DDC92DAF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3615F7-C9A9-4B81-8A5B-60A54602440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II</dc:title>
  <dc:subject/>
  <dc:creator>Sandra</dc:creator>
  <keywords/>
  <lastModifiedBy>Lovro Škopljanac</lastModifiedBy>
  <revision>6</revision>
  <lastPrinted>1601-01-01T00:00:00.0000000Z</lastPrinted>
  <dcterms:created xsi:type="dcterms:W3CDTF">2024-03-06T08:43:00.0000000Z</dcterms:created>
  <dcterms:modified xsi:type="dcterms:W3CDTF">2024-03-06T10:32:09.4705387Z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LW_DocType">
    <vt:lpwstr>LW_DocType</vt:lpwstr>
  </property>
  <property fmtid="{D5CDD505-2E9C-101B-9397-08002B2CF9AE}" pid="4" name="Odobrio/la">
    <vt:lpwstr>-</vt:lpwstr>
  </property>
  <property fmtid="{D5CDD505-2E9C-101B-9397-08002B2CF9AE}" pid="5" name="Poslano">
    <vt:lpwstr>0</vt:lpwstr>
  </property>
  <property fmtid="{D5CDD505-2E9C-101B-9397-08002B2CF9AE}" pid="6" name="Pregledao/la">
    <vt:lpwstr>-</vt:lpwstr>
  </property>
  <property fmtid="{D5CDD505-2E9C-101B-9397-08002B2CF9AE}" pid="7" name="Pregledao/la 2">
    <vt:lpwstr>-</vt:lpwstr>
  </property>
  <property fmtid="{D5CDD505-2E9C-101B-9397-08002B2CF9AE}" pid="8" name="ContentTypeId">
    <vt:lpwstr>0x0101007B4C18E9242CE44BB7993A10AFA16D01</vt:lpwstr>
  </property>
  <property fmtid="{D5CDD505-2E9C-101B-9397-08002B2CF9AE}" pid="9" name="MediaServiceImageTags">
    <vt:lpwstr/>
  </property>
</Properties>
</file>